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494" w:rsidRDefault="00C50494" w:rsidP="00BD57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ПРОЕКТ</w:t>
      </w:r>
    </w:p>
    <w:p w:rsidR="00BD57A3" w:rsidRDefault="00BD57A3" w:rsidP="00BD57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АДМИНИСТРАЦИЯ</w:t>
      </w:r>
    </w:p>
    <w:p w:rsidR="00BD57A3" w:rsidRDefault="00BD57A3" w:rsidP="00BD57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C50494">
        <w:rPr>
          <w:rFonts w:ascii="Times New Roman" w:hAnsi="Times New Roman" w:cs="Times New Roman"/>
          <w:b/>
          <w:sz w:val="28"/>
          <w:szCs w:val="28"/>
        </w:rPr>
        <w:t>НАГОЛЬНЕНСКОГО</w:t>
      </w:r>
      <w:r>
        <w:rPr>
          <w:rFonts w:ascii="Times New Roman" w:hAnsi="Times New Roman" w:cs="Times New Roman"/>
          <w:b/>
          <w:sz w:val="28"/>
          <w:szCs w:val="28"/>
        </w:rPr>
        <w:t xml:space="preserve"> СЕЛЬСОВЕТА </w:t>
      </w:r>
    </w:p>
    <w:p w:rsidR="00BD57A3" w:rsidRDefault="00BD57A3" w:rsidP="00BD57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ПРИСТЕНСКОГО РАЙОНА КУРСКОЙ ОБЛАСТИ</w:t>
      </w:r>
    </w:p>
    <w:p w:rsidR="00BD57A3" w:rsidRDefault="00BD57A3" w:rsidP="00BD57A3">
      <w:pPr>
        <w:rPr>
          <w:rFonts w:ascii="Times New Roman" w:hAnsi="Times New Roman" w:cs="Times New Roman"/>
          <w:b/>
          <w:sz w:val="28"/>
          <w:szCs w:val="28"/>
        </w:rPr>
      </w:pPr>
    </w:p>
    <w:p w:rsidR="00BD57A3" w:rsidRDefault="00BD57A3" w:rsidP="00BD57A3">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BD57A3" w:rsidRDefault="00C50494" w:rsidP="00BD57A3">
      <w:pPr>
        <w:rPr>
          <w:rFonts w:ascii="Times New Roman" w:hAnsi="Times New Roman" w:cs="Times New Roman"/>
          <w:b/>
          <w:sz w:val="28"/>
          <w:szCs w:val="28"/>
        </w:rPr>
      </w:pPr>
      <w:r>
        <w:rPr>
          <w:rFonts w:ascii="Times New Roman" w:hAnsi="Times New Roman" w:cs="Times New Roman"/>
          <w:b/>
          <w:sz w:val="28"/>
          <w:szCs w:val="28"/>
        </w:rPr>
        <w:t xml:space="preserve">от </w:t>
      </w:r>
      <w:r w:rsidR="00BD57A3">
        <w:rPr>
          <w:rFonts w:ascii="Times New Roman" w:hAnsi="Times New Roman" w:cs="Times New Roman"/>
          <w:b/>
          <w:sz w:val="28"/>
          <w:szCs w:val="28"/>
        </w:rPr>
        <w:t xml:space="preserve">                                     </w:t>
      </w:r>
      <w:r>
        <w:rPr>
          <w:rFonts w:ascii="Times New Roman" w:hAnsi="Times New Roman" w:cs="Times New Roman"/>
          <w:b/>
          <w:sz w:val="28"/>
          <w:szCs w:val="28"/>
        </w:rPr>
        <w:t xml:space="preserve">                           № </w:t>
      </w:r>
    </w:p>
    <w:p w:rsidR="00BD57A3" w:rsidRDefault="00BD57A3" w:rsidP="00BD57A3">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Об утверждении Административного регламента </w:t>
      </w:r>
    </w:p>
    <w:p w:rsidR="00BD57A3" w:rsidRDefault="00BD57A3" w:rsidP="00BD57A3">
      <w:pPr>
        <w:spacing w:after="0" w:line="240" w:lineRule="auto"/>
        <w:rPr>
          <w:rFonts w:ascii="Times New Roman" w:hAnsi="Times New Roman" w:cs="Times New Roman"/>
          <w:b/>
          <w:bCs/>
          <w:sz w:val="28"/>
          <w:szCs w:val="28"/>
        </w:rPr>
      </w:pPr>
      <w:r>
        <w:rPr>
          <w:rFonts w:ascii="Times New Roman" w:hAnsi="Times New Roman" w:cs="Times New Roman"/>
          <w:b/>
          <w:sz w:val="28"/>
          <w:szCs w:val="28"/>
        </w:rPr>
        <w:t>по предоставлению муниципальной услуги «</w:t>
      </w:r>
      <w:r w:rsidRPr="00944F41">
        <w:rPr>
          <w:rFonts w:ascii="Times New Roman" w:hAnsi="Times New Roman" w:cs="Times New Roman"/>
          <w:b/>
          <w:bCs/>
          <w:sz w:val="28"/>
          <w:szCs w:val="28"/>
        </w:rPr>
        <w:t>Предоставление</w:t>
      </w:r>
    </w:p>
    <w:p w:rsidR="00BD57A3" w:rsidRDefault="00BD57A3" w:rsidP="00BD57A3">
      <w:pPr>
        <w:spacing w:after="0" w:line="240" w:lineRule="auto"/>
        <w:rPr>
          <w:rFonts w:ascii="Times New Roman" w:hAnsi="Times New Roman" w:cs="Times New Roman"/>
          <w:b/>
          <w:bCs/>
          <w:sz w:val="28"/>
          <w:szCs w:val="28"/>
        </w:rPr>
      </w:pPr>
      <w:r w:rsidRPr="00944F41">
        <w:rPr>
          <w:rFonts w:ascii="Times New Roman" w:hAnsi="Times New Roman" w:cs="Times New Roman"/>
          <w:b/>
          <w:bCs/>
          <w:sz w:val="28"/>
          <w:szCs w:val="28"/>
        </w:rPr>
        <w:t xml:space="preserve"> земельных участков, находящихся в муниципальной</w:t>
      </w:r>
    </w:p>
    <w:p w:rsidR="00BD57A3" w:rsidRDefault="00BD57A3" w:rsidP="00BD57A3">
      <w:pPr>
        <w:spacing w:after="0" w:line="240" w:lineRule="auto"/>
        <w:rPr>
          <w:rFonts w:ascii="Times New Roman" w:hAnsi="Times New Roman" w:cs="Times New Roman"/>
          <w:b/>
          <w:bCs/>
          <w:sz w:val="28"/>
          <w:szCs w:val="28"/>
        </w:rPr>
      </w:pPr>
      <w:r w:rsidRPr="00944F41">
        <w:rPr>
          <w:rFonts w:ascii="Times New Roman" w:hAnsi="Times New Roman" w:cs="Times New Roman"/>
          <w:b/>
          <w:bCs/>
          <w:sz w:val="28"/>
          <w:szCs w:val="28"/>
        </w:rPr>
        <w:t xml:space="preserve"> собственности, и (или) государственная собственность </w:t>
      </w:r>
    </w:p>
    <w:p w:rsidR="00BD57A3" w:rsidRDefault="00BD57A3" w:rsidP="00BD57A3">
      <w:pPr>
        <w:spacing w:after="0" w:line="240" w:lineRule="auto"/>
        <w:rPr>
          <w:rFonts w:ascii="Times New Roman" w:hAnsi="Times New Roman" w:cs="Times New Roman"/>
          <w:b/>
          <w:bCs/>
          <w:sz w:val="28"/>
          <w:szCs w:val="28"/>
        </w:rPr>
      </w:pPr>
      <w:r w:rsidRPr="00944F41">
        <w:rPr>
          <w:rFonts w:ascii="Times New Roman" w:hAnsi="Times New Roman" w:cs="Times New Roman"/>
          <w:b/>
          <w:bCs/>
          <w:sz w:val="28"/>
          <w:szCs w:val="28"/>
        </w:rPr>
        <w:t>на которые не разграничена, на  территории сельского</w:t>
      </w:r>
    </w:p>
    <w:p w:rsidR="00BD57A3" w:rsidRDefault="00BD57A3" w:rsidP="007A58E1">
      <w:pPr>
        <w:tabs>
          <w:tab w:val="left" w:pos="8085"/>
        </w:tabs>
        <w:spacing w:after="0" w:line="240" w:lineRule="auto"/>
        <w:rPr>
          <w:rFonts w:ascii="Times New Roman" w:hAnsi="Times New Roman" w:cs="Times New Roman"/>
          <w:b/>
          <w:bCs/>
          <w:sz w:val="28"/>
          <w:szCs w:val="28"/>
        </w:rPr>
      </w:pPr>
      <w:r w:rsidRPr="00944F41">
        <w:rPr>
          <w:rFonts w:ascii="Times New Roman" w:hAnsi="Times New Roman" w:cs="Times New Roman"/>
          <w:b/>
          <w:bCs/>
          <w:sz w:val="28"/>
          <w:szCs w:val="28"/>
        </w:rPr>
        <w:t xml:space="preserve"> поселения  гражданам для индивидуального жилищного</w:t>
      </w:r>
      <w:r w:rsidR="007A58E1">
        <w:rPr>
          <w:rFonts w:ascii="Times New Roman" w:hAnsi="Times New Roman" w:cs="Times New Roman"/>
          <w:b/>
          <w:bCs/>
          <w:sz w:val="28"/>
          <w:szCs w:val="28"/>
        </w:rPr>
        <w:tab/>
      </w:r>
    </w:p>
    <w:p w:rsidR="00BD57A3" w:rsidRDefault="00BD57A3" w:rsidP="00BD57A3">
      <w:pPr>
        <w:spacing w:after="0" w:line="240" w:lineRule="auto"/>
        <w:rPr>
          <w:rFonts w:ascii="Times New Roman" w:hAnsi="Times New Roman" w:cs="Times New Roman"/>
          <w:b/>
          <w:bCs/>
          <w:sz w:val="28"/>
          <w:szCs w:val="28"/>
        </w:rPr>
      </w:pPr>
      <w:r w:rsidRPr="00944F41">
        <w:rPr>
          <w:rFonts w:ascii="Times New Roman" w:hAnsi="Times New Roman" w:cs="Times New Roman"/>
          <w:b/>
          <w:bCs/>
          <w:sz w:val="28"/>
          <w:szCs w:val="28"/>
        </w:rPr>
        <w:t xml:space="preserve"> строительства, ведения личного подсобного хозяйства </w:t>
      </w:r>
    </w:p>
    <w:p w:rsidR="00BD57A3" w:rsidRDefault="00BD57A3" w:rsidP="00BD57A3">
      <w:pPr>
        <w:spacing w:after="0" w:line="240" w:lineRule="auto"/>
        <w:rPr>
          <w:rFonts w:ascii="Times New Roman" w:hAnsi="Times New Roman" w:cs="Times New Roman"/>
          <w:b/>
          <w:bCs/>
          <w:sz w:val="28"/>
          <w:szCs w:val="28"/>
        </w:rPr>
      </w:pPr>
      <w:r w:rsidRPr="00944F41">
        <w:rPr>
          <w:rFonts w:ascii="Times New Roman" w:hAnsi="Times New Roman" w:cs="Times New Roman"/>
          <w:b/>
          <w:bCs/>
          <w:sz w:val="28"/>
          <w:szCs w:val="28"/>
        </w:rPr>
        <w:t xml:space="preserve">в границах населенного пункта, садоводства, дачного </w:t>
      </w:r>
    </w:p>
    <w:p w:rsidR="00BD57A3" w:rsidRDefault="00BD57A3" w:rsidP="00BD57A3">
      <w:pPr>
        <w:spacing w:after="0" w:line="240" w:lineRule="auto"/>
        <w:rPr>
          <w:rFonts w:ascii="Times New Roman" w:hAnsi="Times New Roman" w:cs="Times New Roman"/>
          <w:b/>
          <w:bCs/>
          <w:sz w:val="28"/>
          <w:szCs w:val="28"/>
        </w:rPr>
      </w:pPr>
      <w:r w:rsidRPr="00944F41">
        <w:rPr>
          <w:rFonts w:ascii="Times New Roman" w:hAnsi="Times New Roman" w:cs="Times New Roman"/>
          <w:b/>
          <w:bCs/>
          <w:sz w:val="28"/>
          <w:szCs w:val="28"/>
        </w:rPr>
        <w:t xml:space="preserve">хозяйства, гражданам и крестьянским (фермерским) </w:t>
      </w:r>
    </w:p>
    <w:p w:rsidR="00BD57A3" w:rsidRDefault="00BD57A3" w:rsidP="00BD57A3">
      <w:pPr>
        <w:spacing w:after="0" w:line="240" w:lineRule="auto"/>
        <w:rPr>
          <w:rFonts w:ascii="Times New Roman" w:hAnsi="Times New Roman" w:cs="Times New Roman"/>
          <w:b/>
          <w:bCs/>
          <w:sz w:val="28"/>
          <w:szCs w:val="28"/>
        </w:rPr>
      </w:pPr>
      <w:r w:rsidRPr="00944F41">
        <w:rPr>
          <w:rFonts w:ascii="Times New Roman" w:hAnsi="Times New Roman" w:cs="Times New Roman"/>
          <w:b/>
          <w:bCs/>
          <w:sz w:val="28"/>
          <w:szCs w:val="28"/>
        </w:rPr>
        <w:t>хозяйствам для осуществления крестьянским (фермерским)</w:t>
      </w:r>
    </w:p>
    <w:p w:rsidR="00BD57A3" w:rsidRDefault="00BD57A3" w:rsidP="00BD57A3">
      <w:pPr>
        <w:spacing w:after="0" w:line="240" w:lineRule="auto"/>
        <w:rPr>
          <w:rFonts w:ascii="Times New Roman" w:hAnsi="Times New Roman" w:cs="Times New Roman"/>
          <w:b/>
          <w:sz w:val="28"/>
          <w:szCs w:val="28"/>
        </w:rPr>
      </w:pPr>
      <w:r w:rsidRPr="00944F41">
        <w:rPr>
          <w:rFonts w:ascii="Times New Roman" w:hAnsi="Times New Roman" w:cs="Times New Roman"/>
          <w:b/>
          <w:bCs/>
          <w:sz w:val="28"/>
          <w:szCs w:val="28"/>
        </w:rPr>
        <w:t xml:space="preserve"> хозяйствам его деятельности</w:t>
      </w:r>
      <w:r>
        <w:rPr>
          <w:rFonts w:ascii="Times New Roman" w:hAnsi="Times New Roman" w:cs="Times New Roman"/>
          <w:b/>
          <w:sz w:val="28"/>
          <w:szCs w:val="28"/>
        </w:rPr>
        <w:t>»</w:t>
      </w:r>
    </w:p>
    <w:p w:rsidR="00BD57A3" w:rsidRDefault="00BD57A3" w:rsidP="00BD57A3">
      <w:pPr>
        <w:rPr>
          <w:rFonts w:ascii="Times New Roman" w:hAnsi="Times New Roman" w:cs="Times New Roman"/>
          <w:sz w:val="28"/>
          <w:szCs w:val="28"/>
        </w:rPr>
      </w:pPr>
    </w:p>
    <w:p w:rsidR="00BD57A3" w:rsidRDefault="00BD57A3" w:rsidP="00BD57A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В соответствии с Федеральным законом от 27.07.2010 года  N 210-ФЗ "Об организации предоставления государственных и муниципальных услуг", постановлением Администрации </w:t>
      </w:r>
      <w:r w:rsidR="00C50494">
        <w:rPr>
          <w:rFonts w:ascii="Times New Roman" w:hAnsi="Times New Roman" w:cs="Times New Roman"/>
          <w:sz w:val="28"/>
          <w:szCs w:val="28"/>
        </w:rPr>
        <w:t>Нагольненского</w:t>
      </w:r>
      <w:r>
        <w:rPr>
          <w:rFonts w:ascii="Times New Roman" w:hAnsi="Times New Roman" w:cs="Times New Roman"/>
          <w:sz w:val="28"/>
          <w:szCs w:val="28"/>
        </w:rPr>
        <w:t xml:space="preserve"> сельсовета Пристенск</w:t>
      </w:r>
      <w:r w:rsidR="00C50494">
        <w:rPr>
          <w:rFonts w:ascii="Times New Roman" w:hAnsi="Times New Roman" w:cs="Times New Roman"/>
          <w:sz w:val="28"/>
          <w:szCs w:val="28"/>
        </w:rPr>
        <w:t>ого района Курской области от 31.12.2015 года N 145</w:t>
      </w:r>
      <w:r>
        <w:rPr>
          <w:rFonts w:ascii="Times New Roman" w:hAnsi="Times New Roman" w:cs="Times New Roman"/>
          <w:sz w:val="28"/>
          <w:szCs w:val="28"/>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Администрация </w:t>
      </w:r>
      <w:r w:rsidR="00C50494">
        <w:rPr>
          <w:rFonts w:ascii="Times New Roman" w:hAnsi="Times New Roman" w:cs="Times New Roman"/>
          <w:sz w:val="28"/>
          <w:szCs w:val="28"/>
        </w:rPr>
        <w:t>Нагольненского</w:t>
      </w:r>
      <w:r>
        <w:rPr>
          <w:rFonts w:ascii="Times New Roman" w:hAnsi="Times New Roman" w:cs="Times New Roman"/>
          <w:sz w:val="28"/>
          <w:szCs w:val="28"/>
        </w:rPr>
        <w:t xml:space="preserve"> сельсовета Пристенского района Курской области </w:t>
      </w:r>
      <w:r>
        <w:rPr>
          <w:rFonts w:ascii="Times New Roman" w:hAnsi="Times New Roman" w:cs="Times New Roman"/>
          <w:b/>
          <w:sz w:val="28"/>
          <w:szCs w:val="28"/>
        </w:rPr>
        <w:t xml:space="preserve"> ПОСТАНОВЛЯЕТ:</w:t>
      </w:r>
    </w:p>
    <w:p w:rsidR="00BD57A3" w:rsidRDefault="00BD57A3" w:rsidP="00BD57A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1.Утвердить Административный регламент Администрации </w:t>
      </w:r>
      <w:r w:rsidR="00C50494">
        <w:rPr>
          <w:rFonts w:ascii="Times New Roman" w:hAnsi="Times New Roman" w:cs="Times New Roman"/>
          <w:sz w:val="28"/>
          <w:szCs w:val="28"/>
        </w:rPr>
        <w:t>Нагольненского</w:t>
      </w:r>
      <w:r>
        <w:rPr>
          <w:rFonts w:ascii="Times New Roman" w:hAnsi="Times New Roman" w:cs="Times New Roman"/>
          <w:sz w:val="28"/>
          <w:szCs w:val="28"/>
        </w:rPr>
        <w:t xml:space="preserve"> сельсовета Пристенского района Курской области по предоставлению муниципальной услуги «</w:t>
      </w:r>
      <w:r w:rsidRPr="00BD57A3">
        <w:rPr>
          <w:rFonts w:ascii="Times New Roman" w:hAnsi="Times New Roman" w:cs="Times New Roman"/>
          <w:bCs/>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Pr>
          <w:rFonts w:ascii="Times New Roman" w:hAnsi="Times New Roman" w:cs="Times New Roman"/>
          <w:sz w:val="28"/>
          <w:szCs w:val="28"/>
        </w:rPr>
        <w:t>» согласно приложению №1.</w:t>
      </w:r>
    </w:p>
    <w:p w:rsidR="00BD57A3" w:rsidRDefault="00BD57A3" w:rsidP="00BD57A3">
      <w:pPr>
        <w:spacing w:after="0" w:line="240" w:lineRule="auto"/>
        <w:ind w:firstLine="539"/>
        <w:rPr>
          <w:rFonts w:ascii="Times New Roman" w:hAnsi="Times New Roman" w:cs="Times New Roman"/>
          <w:sz w:val="28"/>
          <w:szCs w:val="28"/>
        </w:rPr>
      </w:pPr>
      <w:r>
        <w:rPr>
          <w:rFonts w:ascii="Times New Roman" w:hAnsi="Times New Roman" w:cs="Times New Roman"/>
          <w:sz w:val="28"/>
          <w:szCs w:val="28"/>
        </w:rPr>
        <w:t>2. Контроль за исполнением настоящего постановления оставляю за собой.</w:t>
      </w:r>
    </w:p>
    <w:p w:rsidR="00BD57A3" w:rsidRDefault="00BD57A3" w:rsidP="00BD57A3">
      <w:pPr>
        <w:spacing w:after="0" w:line="240" w:lineRule="auto"/>
        <w:ind w:firstLine="539"/>
        <w:rPr>
          <w:rFonts w:ascii="Times New Roman" w:hAnsi="Times New Roman" w:cs="Times New Roman"/>
          <w:sz w:val="28"/>
          <w:szCs w:val="28"/>
        </w:rPr>
      </w:pPr>
      <w:r>
        <w:rPr>
          <w:rFonts w:ascii="Times New Roman" w:hAnsi="Times New Roman" w:cs="Times New Roman"/>
          <w:sz w:val="28"/>
          <w:szCs w:val="28"/>
        </w:rPr>
        <w:t>3. Постановление вступает в силу со дня его обнародования.</w:t>
      </w:r>
    </w:p>
    <w:p w:rsidR="00BD57A3" w:rsidRDefault="00BD57A3" w:rsidP="00BD57A3">
      <w:pPr>
        <w:rPr>
          <w:rFonts w:ascii="Times New Roman" w:hAnsi="Times New Roman" w:cs="Times New Roman"/>
          <w:sz w:val="28"/>
          <w:szCs w:val="28"/>
        </w:rPr>
      </w:pPr>
    </w:p>
    <w:p w:rsidR="00BD57A3" w:rsidRDefault="00C50494" w:rsidP="00BD57A3">
      <w:pPr>
        <w:spacing w:after="0" w:line="240" w:lineRule="auto"/>
        <w:rPr>
          <w:rFonts w:ascii="Times New Roman" w:hAnsi="Times New Roman" w:cs="Times New Roman"/>
          <w:sz w:val="28"/>
          <w:szCs w:val="28"/>
        </w:rPr>
      </w:pPr>
      <w:r>
        <w:rPr>
          <w:rFonts w:ascii="Times New Roman" w:hAnsi="Times New Roman" w:cs="Times New Roman"/>
          <w:sz w:val="28"/>
          <w:szCs w:val="28"/>
        </w:rPr>
        <w:t>И.О. главы Нагольненского</w:t>
      </w:r>
      <w:r w:rsidR="00BD57A3">
        <w:rPr>
          <w:rFonts w:ascii="Times New Roman" w:hAnsi="Times New Roman" w:cs="Times New Roman"/>
          <w:sz w:val="28"/>
          <w:szCs w:val="28"/>
        </w:rPr>
        <w:t xml:space="preserve"> сельсовета </w:t>
      </w:r>
    </w:p>
    <w:p w:rsidR="00BD57A3" w:rsidRDefault="00BD57A3" w:rsidP="00BD57A3">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Пристенского района Курской области:             </w:t>
      </w:r>
      <w:r w:rsidR="00C50494">
        <w:rPr>
          <w:rFonts w:ascii="Times New Roman" w:hAnsi="Times New Roman" w:cs="Times New Roman"/>
          <w:sz w:val="28"/>
          <w:szCs w:val="28"/>
        </w:rPr>
        <w:t xml:space="preserve">                 Л.П. Рыженкова  </w:t>
      </w:r>
    </w:p>
    <w:p w:rsidR="00BD57A3" w:rsidRDefault="00BD57A3" w:rsidP="00BD57A3">
      <w:pPr>
        <w:rPr>
          <w:rFonts w:ascii="Times New Roman" w:hAnsi="Times New Roman" w:cs="Times New Roman"/>
          <w:b/>
          <w:sz w:val="28"/>
          <w:szCs w:val="28"/>
        </w:rPr>
      </w:pPr>
    </w:p>
    <w:p w:rsidR="00CC2EB1" w:rsidRDefault="00CC2EB1" w:rsidP="00BD57A3">
      <w:pPr>
        <w:rPr>
          <w:rFonts w:ascii="Times New Roman" w:hAnsi="Times New Roman" w:cs="Times New Roman"/>
          <w:b/>
          <w:sz w:val="28"/>
          <w:szCs w:val="28"/>
        </w:rPr>
      </w:pPr>
    </w:p>
    <w:p w:rsidR="00B23EA0" w:rsidRPr="00D0507E" w:rsidRDefault="00B23EA0" w:rsidP="00BD57A3">
      <w:pPr>
        <w:tabs>
          <w:tab w:val="left" w:pos="5387"/>
          <w:tab w:val="right" w:pos="10317"/>
        </w:tabs>
        <w:spacing w:after="0" w:line="240" w:lineRule="auto"/>
        <w:ind w:right="29"/>
        <w:jc w:val="right"/>
        <w:rPr>
          <w:rFonts w:ascii="Times New Roman" w:hAnsi="Times New Roman" w:cs="Times New Roman"/>
          <w:color w:val="000000"/>
          <w:sz w:val="28"/>
          <w:szCs w:val="28"/>
        </w:rPr>
      </w:pPr>
      <w:r w:rsidRPr="00D0507E">
        <w:rPr>
          <w:rFonts w:ascii="Times New Roman" w:hAnsi="Times New Roman" w:cs="Times New Roman"/>
          <w:color w:val="000000"/>
          <w:sz w:val="28"/>
          <w:szCs w:val="28"/>
        </w:rPr>
        <w:lastRenderedPageBreak/>
        <w:t>У</w:t>
      </w:r>
      <w:r w:rsidR="00944F41" w:rsidRPr="00D0507E">
        <w:rPr>
          <w:rFonts w:ascii="Times New Roman" w:hAnsi="Times New Roman" w:cs="Times New Roman"/>
          <w:color w:val="000000"/>
          <w:sz w:val="28"/>
          <w:szCs w:val="28"/>
        </w:rPr>
        <w:t>твержд</w:t>
      </w:r>
      <w:r w:rsidR="00944F41">
        <w:rPr>
          <w:rFonts w:ascii="Times New Roman" w:hAnsi="Times New Roman" w:cs="Times New Roman"/>
          <w:color w:val="000000"/>
          <w:sz w:val="28"/>
          <w:szCs w:val="28"/>
        </w:rPr>
        <w:t>е</w:t>
      </w:r>
      <w:r w:rsidR="00944F41" w:rsidRPr="00D0507E">
        <w:rPr>
          <w:rFonts w:ascii="Times New Roman" w:hAnsi="Times New Roman" w:cs="Times New Roman"/>
          <w:color w:val="000000"/>
          <w:sz w:val="28"/>
          <w:szCs w:val="28"/>
        </w:rPr>
        <w:t>н</w:t>
      </w:r>
    </w:p>
    <w:p w:rsidR="00B23EA0" w:rsidRPr="00D0507E" w:rsidRDefault="00B23EA0" w:rsidP="00BD57A3">
      <w:pPr>
        <w:tabs>
          <w:tab w:val="left" w:pos="5387"/>
        </w:tabs>
        <w:spacing w:after="0" w:line="240" w:lineRule="auto"/>
        <w:ind w:left="5529" w:right="29"/>
        <w:jc w:val="right"/>
        <w:rPr>
          <w:rFonts w:ascii="Times New Roman" w:hAnsi="Times New Roman" w:cs="Times New Roman"/>
          <w:color w:val="000000"/>
          <w:sz w:val="28"/>
          <w:szCs w:val="28"/>
        </w:rPr>
      </w:pPr>
      <w:r>
        <w:rPr>
          <w:rFonts w:ascii="Times New Roman" w:hAnsi="Times New Roman" w:cs="Times New Roman"/>
          <w:color w:val="000000"/>
          <w:sz w:val="28"/>
          <w:szCs w:val="28"/>
        </w:rPr>
        <w:t>п</w:t>
      </w:r>
      <w:r w:rsidRPr="00D0507E">
        <w:rPr>
          <w:rFonts w:ascii="Times New Roman" w:hAnsi="Times New Roman" w:cs="Times New Roman"/>
          <w:color w:val="000000"/>
          <w:sz w:val="28"/>
          <w:szCs w:val="28"/>
        </w:rPr>
        <w:t xml:space="preserve">остановлением Администрации </w:t>
      </w:r>
    </w:p>
    <w:p w:rsidR="00B23EA0" w:rsidRPr="00D0507E" w:rsidRDefault="00C50494" w:rsidP="00BD57A3">
      <w:pPr>
        <w:tabs>
          <w:tab w:val="left" w:pos="5387"/>
        </w:tabs>
        <w:spacing w:after="0" w:line="240" w:lineRule="auto"/>
        <w:ind w:left="5529" w:right="29"/>
        <w:jc w:val="right"/>
        <w:rPr>
          <w:rFonts w:ascii="Times New Roman" w:hAnsi="Times New Roman" w:cs="Times New Roman"/>
          <w:color w:val="000000"/>
          <w:sz w:val="28"/>
          <w:szCs w:val="28"/>
        </w:rPr>
      </w:pPr>
      <w:r>
        <w:rPr>
          <w:rFonts w:ascii="Times New Roman" w:hAnsi="Times New Roman" w:cs="Times New Roman"/>
          <w:color w:val="000000"/>
          <w:sz w:val="28"/>
          <w:szCs w:val="28"/>
        </w:rPr>
        <w:t>Нагольненского</w:t>
      </w:r>
      <w:r w:rsidR="00944F41">
        <w:rPr>
          <w:rFonts w:ascii="Times New Roman" w:hAnsi="Times New Roman" w:cs="Times New Roman"/>
          <w:color w:val="000000"/>
          <w:sz w:val="28"/>
          <w:szCs w:val="28"/>
        </w:rPr>
        <w:t xml:space="preserve"> </w:t>
      </w:r>
      <w:r w:rsidR="00B23EA0" w:rsidRPr="00D0507E">
        <w:rPr>
          <w:rFonts w:ascii="Times New Roman" w:hAnsi="Times New Roman" w:cs="Times New Roman"/>
          <w:color w:val="000000"/>
          <w:sz w:val="28"/>
          <w:szCs w:val="28"/>
        </w:rPr>
        <w:t xml:space="preserve"> сельсовета </w:t>
      </w:r>
    </w:p>
    <w:p w:rsidR="00944F41" w:rsidRDefault="00944F41" w:rsidP="00BD57A3">
      <w:pPr>
        <w:tabs>
          <w:tab w:val="left" w:pos="5387"/>
        </w:tabs>
        <w:spacing w:after="0" w:line="240" w:lineRule="auto"/>
        <w:ind w:left="5529" w:right="29"/>
        <w:jc w:val="right"/>
        <w:rPr>
          <w:rFonts w:ascii="Times New Roman" w:hAnsi="Times New Roman" w:cs="Times New Roman"/>
          <w:color w:val="000000"/>
          <w:sz w:val="28"/>
          <w:szCs w:val="28"/>
        </w:rPr>
      </w:pPr>
      <w:r w:rsidRPr="00944F41">
        <w:rPr>
          <w:rFonts w:ascii="Times New Roman" w:hAnsi="Times New Roman" w:cs="Times New Roman"/>
          <w:sz w:val="28"/>
          <w:szCs w:val="28"/>
        </w:rPr>
        <w:t xml:space="preserve">Пристенского </w:t>
      </w:r>
      <w:r w:rsidR="00B23EA0" w:rsidRPr="00944F41">
        <w:rPr>
          <w:rFonts w:ascii="Times New Roman" w:hAnsi="Times New Roman" w:cs="Times New Roman"/>
          <w:sz w:val="28"/>
          <w:szCs w:val="28"/>
        </w:rPr>
        <w:t xml:space="preserve"> района</w:t>
      </w:r>
      <w:r w:rsidR="00B23EA0" w:rsidRPr="00D0507E">
        <w:rPr>
          <w:rFonts w:ascii="Times New Roman" w:hAnsi="Times New Roman" w:cs="Times New Roman"/>
          <w:color w:val="000000"/>
          <w:sz w:val="28"/>
          <w:szCs w:val="28"/>
        </w:rPr>
        <w:t xml:space="preserve"> Курской </w:t>
      </w:r>
    </w:p>
    <w:p w:rsidR="00B23EA0" w:rsidRPr="00D0507E" w:rsidRDefault="00B23EA0" w:rsidP="00BD57A3">
      <w:pPr>
        <w:tabs>
          <w:tab w:val="left" w:pos="5387"/>
        </w:tabs>
        <w:spacing w:after="0" w:line="240" w:lineRule="auto"/>
        <w:ind w:left="5529" w:right="29"/>
        <w:jc w:val="right"/>
        <w:rPr>
          <w:rFonts w:ascii="Times New Roman" w:hAnsi="Times New Roman" w:cs="Times New Roman"/>
          <w:color w:val="000000"/>
          <w:sz w:val="28"/>
          <w:szCs w:val="28"/>
        </w:rPr>
      </w:pPr>
      <w:r w:rsidRPr="00D0507E">
        <w:rPr>
          <w:rFonts w:ascii="Times New Roman" w:hAnsi="Times New Roman" w:cs="Times New Roman"/>
          <w:color w:val="000000"/>
          <w:sz w:val="28"/>
          <w:szCs w:val="28"/>
        </w:rPr>
        <w:t>обл</w:t>
      </w:r>
      <w:r>
        <w:rPr>
          <w:rFonts w:ascii="Times New Roman" w:hAnsi="Times New Roman" w:cs="Times New Roman"/>
          <w:color w:val="000000"/>
          <w:sz w:val="28"/>
          <w:szCs w:val="28"/>
        </w:rPr>
        <w:t>а</w:t>
      </w:r>
      <w:r w:rsidRPr="00D0507E">
        <w:rPr>
          <w:rFonts w:ascii="Times New Roman" w:hAnsi="Times New Roman" w:cs="Times New Roman"/>
          <w:color w:val="000000"/>
          <w:sz w:val="28"/>
          <w:szCs w:val="28"/>
        </w:rPr>
        <w:t xml:space="preserve">сти </w:t>
      </w:r>
    </w:p>
    <w:p w:rsidR="00B23EA0" w:rsidRDefault="00B23EA0" w:rsidP="00BD57A3">
      <w:pPr>
        <w:tabs>
          <w:tab w:val="left" w:pos="5387"/>
        </w:tabs>
        <w:spacing w:after="0" w:line="240" w:lineRule="auto"/>
        <w:ind w:left="5529" w:right="29"/>
        <w:jc w:val="right"/>
        <w:rPr>
          <w:rFonts w:ascii="Times New Roman" w:hAnsi="Times New Roman" w:cs="Times New Roman"/>
          <w:color w:val="000000"/>
          <w:sz w:val="28"/>
          <w:szCs w:val="28"/>
        </w:rPr>
      </w:pPr>
      <w:r w:rsidRPr="00D0507E">
        <w:rPr>
          <w:rFonts w:ascii="Times New Roman" w:hAnsi="Times New Roman" w:cs="Times New Roman"/>
          <w:color w:val="000000"/>
          <w:sz w:val="28"/>
          <w:szCs w:val="28"/>
        </w:rPr>
        <w:t xml:space="preserve">от </w:t>
      </w:r>
      <w:r w:rsidR="00C50494">
        <w:rPr>
          <w:rFonts w:ascii="Times New Roman" w:hAnsi="Times New Roman" w:cs="Times New Roman"/>
          <w:color w:val="000000"/>
          <w:sz w:val="28"/>
          <w:szCs w:val="28"/>
        </w:rPr>
        <w:t xml:space="preserve">        .2016</w:t>
      </w:r>
      <w:r w:rsidR="00CC2EB1">
        <w:rPr>
          <w:rFonts w:ascii="Times New Roman" w:hAnsi="Times New Roman" w:cs="Times New Roman"/>
          <w:color w:val="000000"/>
          <w:sz w:val="28"/>
          <w:szCs w:val="28"/>
        </w:rPr>
        <w:t>г.</w:t>
      </w:r>
      <w:r w:rsidRPr="00D0507E">
        <w:rPr>
          <w:rFonts w:ascii="Times New Roman" w:hAnsi="Times New Roman" w:cs="Times New Roman"/>
          <w:color w:val="000000"/>
          <w:sz w:val="28"/>
          <w:szCs w:val="28"/>
        </w:rPr>
        <w:t>№</w:t>
      </w:r>
    </w:p>
    <w:p w:rsidR="00CB402C" w:rsidRPr="00D0507E" w:rsidRDefault="00CB402C" w:rsidP="00D0507E">
      <w:pPr>
        <w:tabs>
          <w:tab w:val="left" w:pos="5387"/>
        </w:tabs>
        <w:spacing w:after="0" w:line="240" w:lineRule="auto"/>
        <w:ind w:left="5529" w:right="29"/>
        <w:rPr>
          <w:rFonts w:ascii="Times New Roman" w:hAnsi="Times New Roman" w:cs="Times New Roman"/>
          <w:color w:val="000000"/>
          <w:sz w:val="28"/>
          <w:szCs w:val="28"/>
        </w:rPr>
      </w:pPr>
    </w:p>
    <w:p w:rsidR="00B23EA0" w:rsidRPr="00581798" w:rsidRDefault="00B23EA0" w:rsidP="0087268D">
      <w:pPr>
        <w:widowControl w:val="0"/>
        <w:spacing w:after="0" w:line="240" w:lineRule="auto"/>
        <w:jc w:val="center"/>
        <w:rPr>
          <w:rFonts w:ascii="Times New Roman" w:hAnsi="Times New Roman" w:cs="Times New Roman"/>
          <w:b/>
          <w:bCs/>
          <w:sz w:val="28"/>
          <w:szCs w:val="28"/>
        </w:rPr>
      </w:pPr>
      <w:r w:rsidRPr="00581798">
        <w:rPr>
          <w:rFonts w:ascii="Times New Roman" w:hAnsi="Times New Roman" w:cs="Times New Roman"/>
          <w:b/>
          <w:bCs/>
          <w:sz w:val="28"/>
          <w:szCs w:val="28"/>
        </w:rPr>
        <w:t>АДМИНИСТРАТИВНЫЙ РЕГЛАМЕНТ</w:t>
      </w:r>
    </w:p>
    <w:p w:rsidR="00B23EA0" w:rsidRPr="00581798" w:rsidRDefault="00B23EA0" w:rsidP="0087268D">
      <w:pPr>
        <w:widowControl w:val="0"/>
        <w:spacing w:after="0" w:line="240" w:lineRule="auto"/>
        <w:jc w:val="center"/>
        <w:rPr>
          <w:rFonts w:ascii="Times New Roman" w:hAnsi="Times New Roman" w:cs="Times New Roman"/>
          <w:b/>
          <w:bCs/>
          <w:sz w:val="28"/>
          <w:szCs w:val="28"/>
        </w:rPr>
      </w:pPr>
      <w:r w:rsidRPr="00581798">
        <w:rPr>
          <w:rFonts w:ascii="Times New Roman" w:hAnsi="Times New Roman" w:cs="Times New Roman"/>
          <w:b/>
          <w:bCs/>
          <w:sz w:val="28"/>
          <w:szCs w:val="28"/>
        </w:rPr>
        <w:t>предоставления муниципальной услуги</w:t>
      </w:r>
    </w:p>
    <w:p w:rsidR="00B23EA0" w:rsidRPr="0078124A" w:rsidRDefault="00B23EA0" w:rsidP="0087268D">
      <w:pPr>
        <w:widowControl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944F41">
        <w:rPr>
          <w:rFonts w:ascii="Times New Roman" w:hAnsi="Times New Roman" w:cs="Times New Roman"/>
          <w:b/>
          <w:bCs/>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Pr>
          <w:rFonts w:ascii="Times New Roman" w:hAnsi="Times New Roman" w:cs="Times New Roman"/>
          <w:b/>
          <w:bCs/>
          <w:sz w:val="28"/>
          <w:szCs w:val="28"/>
        </w:rPr>
        <w:t>»</w:t>
      </w:r>
    </w:p>
    <w:p w:rsidR="00B23EA0" w:rsidRDefault="00B23EA0" w:rsidP="0087268D">
      <w:pPr>
        <w:widowControl w:val="0"/>
        <w:spacing w:after="0" w:line="240" w:lineRule="auto"/>
        <w:jc w:val="center"/>
        <w:rPr>
          <w:rFonts w:ascii="Times New Roman" w:hAnsi="Times New Roman" w:cs="Times New Roman"/>
          <w:sz w:val="28"/>
          <w:szCs w:val="28"/>
        </w:rPr>
      </w:pPr>
    </w:p>
    <w:p w:rsidR="00B23EA0" w:rsidRPr="00581798" w:rsidRDefault="00B23EA0" w:rsidP="00581798">
      <w:pPr>
        <w:widowControl w:val="0"/>
        <w:spacing w:after="0" w:line="240" w:lineRule="auto"/>
        <w:jc w:val="center"/>
        <w:rPr>
          <w:rFonts w:ascii="Times New Roman" w:hAnsi="Times New Roman" w:cs="Times New Roman"/>
          <w:b/>
          <w:bCs/>
          <w:sz w:val="28"/>
          <w:szCs w:val="28"/>
        </w:rPr>
      </w:pPr>
    </w:p>
    <w:p w:rsidR="00B23EA0" w:rsidRPr="00581798" w:rsidRDefault="00B23EA0" w:rsidP="00581798">
      <w:pPr>
        <w:widowControl w:val="0"/>
        <w:spacing w:after="0" w:line="240" w:lineRule="auto"/>
        <w:jc w:val="center"/>
        <w:rPr>
          <w:rFonts w:ascii="Times New Roman" w:hAnsi="Times New Roman" w:cs="Times New Roman"/>
          <w:b/>
          <w:bCs/>
          <w:sz w:val="28"/>
          <w:szCs w:val="28"/>
        </w:rPr>
      </w:pPr>
      <w:r w:rsidRPr="00581798">
        <w:rPr>
          <w:rFonts w:ascii="Times New Roman" w:hAnsi="Times New Roman" w:cs="Times New Roman"/>
          <w:b/>
          <w:bCs/>
          <w:sz w:val="28"/>
          <w:szCs w:val="28"/>
        </w:rPr>
        <w:t>I. Общие положения</w:t>
      </w:r>
    </w:p>
    <w:p w:rsidR="00B23EA0" w:rsidRPr="00581798" w:rsidRDefault="00B23EA0" w:rsidP="00581798">
      <w:pPr>
        <w:widowControl w:val="0"/>
        <w:spacing w:after="0" w:line="240" w:lineRule="auto"/>
        <w:jc w:val="both"/>
        <w:rPr>
          <w:rFonts w:ascii="Times New Roman" w:hAnsi="Times New Roman" w:cs="Times New Roman"/>
          <w:sz w:val="28"/>
          <w:szCs w:val="28"/>
        </w:rPr>
      </w:pPr>
    </w:p>
    <w:p w:rsidR="00B23EA0" w:rsidRPr="00581798" w:rsidRDefault="00B23EA0" w:rsidP="00581798">
      <w:pPr>
        <w:widowControl w:val="0"/>
        <w:spacing w:after="0" w:line="240" w:lineRule="auto"/>
        <w:ind w:firstLine="709"/>
        <w:jc w:val="both"/>
        <w:rPr>
          <w:rFonts w:ascii="Times New Roman" w:hAnsi="Times New Roman" w:cs="Times New Roman"/>
          <w:b/>
          <w:bCs/>
          <w:sz w:val="28"/>
          <w:szCs w:val="28"/>
        </w:rPr>
      </w:pPr>
      <w:r w:rsidRPr="00581798">
        <w:rPr>
          <w:rFonts w:ascii="Times New Roman" w:hAnsi="Times New Roman" w:cs="Times New Roman"/>
          <w:b/>
          <w:bCs/>
          <w:sz w:val="28"/>
          <w:szCs w:val="28"/>
        </w:rPr>
        <w:t>1.1. Предмет регулирования административного регламента</w:t>
      </w:r>
    </w:p>
    <w:p w:rsidR="00B23EA0" w:rsidRPr="00CD3205" w:rsidRDefault="00B23EA0" w:rsidP="00CD3205">
      <w:pPr>
        <w:widowControl w:val="0"/>
        <w:spacing w:after="0" w:line="240" w:lineRule="auto"/>
        <w:jc w:val="both"/>
        <w:rPr>
          <w:rFonts w:ascii="Times New Roman" w:hAnsi="Times New Roman" w:cs="Times New Roman"/>
          <w:b/>
          <w:bCs/>
          <w:sz w:val="28"/>
          <w:szCs w:val="28"/>
        </w:rPr>
      </w:pPr>
      <w:r w:rsidRPr="00581798">
        <w:rPr>
          <w:rFonts w:ascii="Times New Roman" w:hAnsi="Times New Roman" w:cs="Times New Roman"/>
          <w:sz w:val="28"/>
          <w:szCs w:val="28"/>
        </w:rPr>
        <w:t xml:space="preserve">          Настоящий административный регламент предоставления муниципальной </w:t>
      </w:r>
      <w:r w:rsidRPr="00CD3205">
        <w:rPr>
          <w:rFonts w:ascii="Times New Roman" w:hAnsi="Times New Roman" w:cs="Times New Roman"/>
          <w:sz w:val="28"/>
          <w:szCs w:val="28"/>
        </w:rPr>
        <w:t xml:space="preserve">услуги </w:t>
      </w:r>
      <w:r w:rsidRPr="00097B8B">
        <w:rPr>
          <w:rFonts w:ascii="Times New Roman" w:hAnsi="Times New Roman" w:cs="Times New Roman"/>
          <w:sz w:val="28"/>
          <w:szCs w:val="28"/>
        </w:rPr>
        <w:t>«</w:t>
      </w:r>
      <w:r w:rsidRPr="00097B8B">
        <w:rPr>
          <w:rFonts w:ascii="Times New Roman" w:hAnsi="Times New Roman" w:cs="Times New Roman"/>
          <w:bCs/>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097B8B">
        <w:rPr>
          <w:rFonts w:ascii="Times New Roman" w:hAnsi="Times New Roman" w:cs="Times New Roman"/>
          <w:sz w:val="28"/>
          <w:szCs w:val="28"/>
        </w:rPr>
        <w:t>»</w:t>
      </w:r>
      <w:r w:rsidRPr="00BF22EB">
        <w:rPr>
          <w:rFonts w:ascii="Times New Roman" w:hAnsi="Times New Roman" w:cs="Times New Roman"/>
          <w:sz w:val="28"/>
          <w:szCs w:val="28"/>
        </w:rPr>
        <w:t>(далее – Регламент)</w:t>
      </w:r>
      <w:r w:rsidRPr="00581798">
        <w:rPr>
          <w:rFonts w:ascii="Times New Roman" w:hAnsi="Times New Roman" w:cs="Times New Roman"/>
          <w:sz w:val="28"/>
          <w:szCs w:val="28"/>
        </w:rPr>
        <w:t xml:space="preserve"> разработан в целях повышения качества предоставления и доступности услуги и определяет: </w:t>
      </w:r>
      <w:r w:rsidRPr="00581798">
        <w:rPr>
          <w:rFonts w:ascii="Times New Roman" w:hAnsi="Times New Roman" w:cs="Times New Roman"/>
          <w:sz w:val="28"/>
          <w:szCs w:val="28"/>
          <w:lang w:eastAsia="en-US"/>
        </w:rPr>
        <w:t xml:space="preserve">стандарт предоставления муниципальной услуги; состав, </w:t>
      </w:r>
      <w:r w:rsidRPr="00581798">
        <w:rPr>
          <w:rFonts w:ascii="Times New Roman" w:hAnsi="Times New Roman" w:cs="Times New Roman"/>
          <w:sz w:val="28"/>
          <w:szCs w:val="28"/>
        </w:rPr>
        <w:t xml:space="preserve">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w:t>
      </w:r>
      <w:r w:rsidRPr="00BF22EB">
        <w:rPr>
          <w:rFonts w:ascii="Times New Roman" w:hAnsi="Times New Roman" w:cs="Times New Roman"/>
          <w:sz w:val="28"/>
          <w:szCs w:val="28"/>
        </w:rPr>
        <w:t>(бездействия)</w:t>
      </w:r>
      <w:r w:rsidRPr="00581798">
        <w:rPr>
          <w:rFonts w:ascii="Times New Roman" w:hAnsi="Times New Roman" w:cs="Times New Roman"/>
          <w:sz w:val="28"/>
          <w:szCs w:val="28"/>
        </w:rPr>
        <w:t>должностных лиц, предоставляющих муниципальную услугу.</w:t>
      </w:r>
    </w:p>
    <w:p w:rsidR="00B23EA0" w:rsidRPr="00581798" w:rsidRDefault="00B23EA0" w:rsidP="00581798">
      <w:pPr>
        <w:widowControl w:val="0"/>
        <w:spacing w:after="0" w:line="240" w:lineRule="auto"/>
        <w:ind w:firstLine="720"/>
        <w:jc w:val="both"/>
        <w:rPr>
          <w:rFonts w:ascii="Times New Roman" w:hAnsi="Times New Roman" w:cs="Times New Roman"/>
          <w:sz w:val="28"/>
          <w:szCs w:val="28"/>
        </w:rPr>
      </w:pPr>
      <w:r w:rsidRPr="00581798">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в связи с </w:t>
      </w:r>
      <w:r w:rsidRPr="00581798">
        <w:rPr>
          <w:rFonts w:ascii="Times New Roman" w:hAnsi="Times New Roman" w:cs="Times New Roman"/>
          <w:color w:val="1D1D1D"/>
          <w:sz w:val="28"/>
          <w:szCs w:val="28"/>
          <w:shd w:val="clear" w:color="auto" w:fill="FFFFFF"/>
        </w:rPr>
        <w:t>предоставлением муниципальной услуги.</w:t>
      </w:r>
    </w:p>
    <w:p w:rsidR="00B23EA0" w:rsidRDefault="00B23EA0" w:rsidP="00B52839">
      <w:pPr>
        <w:widowControl w:val="0"/>
        <w:spacing w:after="0" w:line="240" w:lineRule="auto"/>
        <w:ind w:firstLine="709"/>
        <w:jc w:val="center"/>
        <w:rPr>
          <w:rFonts w:ascii="Times New Roman" w:hAnsi="Times New Roman" w:cs="Times New Roman"/>
          <w:b/>
          <w:bCs/>
          <w:sz w:val="28"/>
          <w:szCs w:val="28"/>
        </w:rPr>
      </w:pPr>
      <w:r w:rsidRPr="00581798">
        <w:rPr>
          <w:rFonts w:ascii="Times New Roman" w:hAnsi="Times New Roman" w:cs="Times New Roman"/>
          <w:b/>
          <w:bCs/>
          <w:sz w:val="28"/>
          <w:szCs w:val="28"/>
        </w:rPr>
        <w:t>1.2. Круг заявителей</w:t>
      </w:r>
    </w:p>
    <w:p w:rsidR="00B23EA0" w:rsidRPr="00581798" w:rsidRDefault="00B23EA0" w:rsidP="00581798">
      <w:pPr>
        <w:widowControl w:val="0"/>
        <w:spacing w:after="0" w:line="240" w:lineRule="auto"/>
        <w:ind w:firstLine="709"/>
        <w:jc w:val="both"/>
        <w:rPr>
          <w:rFonts w:ascii="Times New Roman" w:hAnsi="Times New Roman" w:cs="Times New Roman"/>
          <w:b/>
          <w:bCs/>
          <w:sz w:val="28"/>
          <w:szCs w:val="28"/>
        </w:rPr>
      </w:pPr>
    </w:p>
    <w:p w:rsidR="00B23EA0" w:rsidRDefault="00B23EA0" w:rsidP="00581798">
      <w:pPr>
        <w:widowControl w:val="0"/>
        <w:spacing w:after="0" w:line="240" w:lineRule="auto"/>
        <w:ind w:firstLine="720"/>
        <w:jc w:val="both"/>
        <w:rPr>
          <w:rFonts w:ascii="Times New Roman" w:hAnsi="Times New Roman" w:cs="Times New Roman"/>
          <w:sz w:val="28"/>
          <w:szCs w:val="28"/>
          <w:lang w:eastAsia="ar-SA"/>
        </w:rPr>
      </w:pPr>
      <w:r w:rsidRPr="00581798">
        <w:rPr>
          <w:rFonts w:ascii="Times New Roman" w:hAnsi="Times New Roman" w:cs="Times New Roman"/>
          <w:sz w:val="28"/>
          <w:szCs w:val="28"/>
        </w:rPr>
        <w:t xml:space="preserve">Заявителями, обращающимися за предоставлением услуги, являются физические </w:t>
      </w:r>
      <w:r w:rsidRPr="00581798">
        <w:rPr>
          <w:rFonts w:ascii="Times New Roman" w:hAnsi="Times New Roman" w:cs="Times New Roman"/>
          <w:sz w:val="28"/>
          <w:szCs w:val="28"/>
          <w:lang w:eastAsia="ar-SA"/>
        </w:rPr>
        <w:t xml:space="preserve">и юридические лица, </w:t>
      </w:r>
      <w:r w:rsidRPr="00944F41">
        <w:rPr>
          <w:rFonts w:ascii="Times New Roman" w:hAnsi="Times New Roman" w:cs="Times New Roman"/>
          <w:sz w:val="28"/>
          <w:szCs w:val="28"/>
          <w:lang w:eastAsia="ar-SA"/>
        </w:rPr>
        <w:t>либо их уполномоченные</w:t>
      </w:r>
      <w:r w:rsidRPr="00581798">
        <w:rPr>
          <w:rFonts w:ascii="Times New Roman" w:hAnsi="Times New Roman" w:cs="Times New Roman"/>
          <w:sz w:val="28"/>
          <w:szCs w:val="28"/>
          <w:lang w:eastAsia="ar-SA"/>
        </w:rPr>
        <w:t xml:space="preserve"> представители (далее - заявители), обратившиеся </w:t>
      </w:r>
      <w:r w:rsidRPr="00944F41">
        <w:rPr>
          <w:rFonts w:ascii="Times New Roman" w:hAnsi="Times New Roman" w:cs="Times New Roman"/>
          <w:sz w:val="28"/>
          <w:szCs w:val="28"/>
          <w:lang w:eastAsia="ar-SA"/>
        </w:rPr>
        <w:t xml:space="preserve">в </w:t>
      </w:r>
      <w:r w:rsidRPr="00944F41">
        <w:rPr>
          <w:rFonts w:ascii="Times New Roman" w:hAnsi="Times New Roman" w:cs="Times New Roman"/>
          <w:sz w:val="28"/>
          <w:szCs w:val="28"/>
        </w:rPr>
        <w:t xml:space="preserve">администрацию </w:t>
      </w:r>
      <w:r w:rsidR="00C50494">
        <w:rPr>
          <w:rFonts w:ascii="Times New Roman" w:hAnsi="Times New Roman" w:cs="Times New Roman"/>
          <w:sz w:val="28"/>
          <w:szCs w:val="28"/>
        </w:rPr>
        <w:t>Нагольненского</w:t>
      </w:r>
      <w:r w:rsidRPr="00944F41">
        <w:rPr>
          <w:rFonts w:ascii="Times New Roman" w:hAnsi="Times New Roman" w:cs="Times New Roman"/>
          <w:sz w:val="28"/>
          <w:szCs w:val="28"/>
        </w:rPr>
        <w:t xml:space="preserve"> сельсовета</w:t>
      </w:r>
      <w:r w:rsidR="00C50494">
        <w:rPr>
          <w:rFonts w:ascii="Times New Roman" w:hAnsi="Times New Roman" w:cs="Times New Roman"/>
          <w:sz w:val="28"/>
          <w:szCs w:val="28"/>
        </w:rPr>
        <w:t xml:space="preserve"> </w:t>
      </w:r>
      <w:r w:rsidR="00944F41">
        <w:rPr>
          <w:rFonts w:ascii="Times New Roman" w:hAnsi="Times New Roman" w:cs="Times New Roman"/>
          <w:sz w:val="28"/>
          <w:szCs w:val="28"/>
        </w:rPr>
        <w:t xml:space="preserve">Пристенского </w:t>
      </w:r>
      <w:r w:rsidRPr="00581798">
        <w:rPr>
          <w:rFonts w:ascii="Times New Roman" w:hAnsi="Times New Roman" w:cs="Times New Roman"/>
          <w:sz w:val="28"/>
          <w:szCs w:val="28"/>
        </w:rPr>
        <w:t xml:space="preserve">района Курской области (далее – администрация сельсовета) </w:t>
      </w:r>
      <w:r w:rsidRPr="00581798">
        <w:rPr>
          <w:rFonts w:ascii="Times New Roman" w:hAnsi="Times New Roman" w:cs="Times New Roman"/>
          <w:sz w:val="28"/>
          <w:szCs w:val="28"/>
          <w:lang w:eastAsia="ar-SA"/>
        </w:rPr>
        <w:t>с запросом о предоставлении муниципальной услуги.</w:t>
      </w:r>
    </w:p>
    <w:p w:rsidR="00B23EA0" w:rsidRPr="00581798" w:rsidRDefault="00B23EA0" w:rsidP="00581798">
      <w:pPr>
        <w:widowControl w:val="0"/>
        <w:spacing w:after="0" w:line="240" w:lineRule="auto"/>
        <w:ind w:firstLine="720"/>
        <w:jc w:val="both"/>
        <w:rPr>
          <w:rFonts w:ascii="Times New Roman" w:hAnsi="Times New Roman" w:cs="Times New Roman"/>
          <w:sz w:val="28"/>
          <w:szCs w:val="28"/>
          <w:lang w:eastAsia="ar-SA"/>
        </w:rPr>
      </w:pPr>
    </w:p>
    <w:p w:rsidR="00B23EA0" w:rsidRPr="00581798" w:rsidRDefault="00B23EA0" w:rsidP="00581798">
      <w:pPr>
        <w:widowControl w:val="0"/>
        <w:spacing w:after="0" w:line="240" w:lineRule="auto"/>
        <w:ind w:firstLine="720"/>
        <w:jc w:val="both"/>
        <w:rPr>
          <w:rFonts w:ascii="Times New Roman" w:hAnsi="Times New Roman" w:cs="Times New Roman"/>
          <w:b/>
          <w:bCs/>
          <w:sz w:val="28"/>
          <w:szCs w:val="28"/>
        </w:rPr>
      </w:pPr>
      <w:r w:rsidRPr="00581798">
        <w:rPr>
          <w:rFonts w:ascii="Times New Roman" w:hAnsi="Times New Roman" w:cs="Times New Roman"/>
          <w:b/>
          <w:bCs/>
          <w:sz w:val="28"/>
          <w:szCs w:val="28"/>
        </w:rPr>
        <w:t xml:space="preserve">1.3. Требования к порядку информирования о </w:t>
      </w:r>
      <w:r w:rsidRPr="00806F62">
        <w:rPr>
          <w:rFonts w:ascii="Times New Roman" w:hAnsi="Times New Roman" w:cs="Times New Roman"/>
          <w:b/>
          <w:bCs/>
          <w:color w:val="000000"/>
          <w:sz w:val="28"/>
          <w:szCs w:val="28"/>
        </w:rPr>
        <w:t xml:space="preserve">предоставлении </w:t>
      </w:r>
      <w:r w:rsidRPr="00BF22EB">
        <w:rPr>
          <w:rFonts w:ascii="Times New Roman" w:hAnsi="Times New Roman" w:cs="Times New Roman"/>
          <w:b/>
          <w:bCs/>
          <w:sz w:val="28"/>
          <w:szCs w:val="28"/>
        </w:rPr>
        <w:t>муниципальной</w:t>
      </w:r>
      <w:r w:rsidR="00C50494">
        <w:rPr>
          <w:rFonts w:ascii="Times New Roman" w:hAnsi="Times New Roman" w:cs="Times New Roman"/>
          <w:b/>
          <w:bCs/>
          <w:sz w:val="28"/>
          <w:szCs w:val="28"/>
        </w:rPr>
        <w:t xml:space="preserve"> </w:t>
      </w:r>
      <w:r w:rsidRPr="00581798">
        <w:rPr>
          <w:rFonts w:ascii="Times New Roman" w:hAnsi="Times New Roman" w:cs="Times New Roman"/>
          <w:b/>
          <w:bCs/>
          <w:sz w:val="28"/>
          <w:szCs w:val="28"/>
        </w:rPr>
        <w:t>услуги</w:t>
      </w:r>
    </w:p>
    <w:p w:rsidR="00B23EA0" w:rsidRPr="00944F41" w:rsidRDefault="00B23EA0" w:rsidP="008401F6">
      <w:pPr>
        <w:pStyle w:val="ConsPlusNormal"/>
        <w:widowControl/>
        <w:ind w:firstLine="708"/>
        <w:jc w:val="both"/>
        <w:rPr>
          <w:rFonts w:ascii="Times New Roman" w:hAnsi="Times New Roman" w:cs="Times New Roman"/>
          <w:sz w:val="28"/>
          <w:szCs w:val="28"/>
        </w:rPr>
      </w:pPr>
      <w:r w:rsidRPr="00BF22EB">
        <w:rPr>
          <w:rFonts w:ascii="Times New Roman" w:hAnsi="Times New Roman" w:cs="Times New Roman"/>
          <w:sz w:val="28"/>
          <w:szCs w:val="28"/>
        </w:rPr>
        <w:t xml:space="preserve">1.3.1. Информация о месте нахождения и графике работы (способы получения данной информации) администрации сельсовета и </w:t>
      </w:r>
      <w:r w:rsidRPr="00944F41">
        <w:rPr>
          <w:rFonts w:ascii="Times New Roman" w:hAnsi="Times New Roman" w:cs="Times New Roman"/>
          <w:sz w:val="28"/>
          <w:szCs w:val="28"/>
        </w:rPr>
        <w:t xml:space="preserve">ОБУ «Многофункциональный центр по предоставлению государственных и муниципальных услуг» по </w:t>
      </w:r>
      <w:r w:rsidR="00944F41" w:rsidRPr="00944F41">
        <w:rPr>
          <w:rFonts w:ascii="Times New Roman" w:hAnsi="Times New Roman" w:cs="Times New Roman"/>
          <w:sz w:val="28"/>
          <w:szCs w:val="28"/>
        </w:rPr>
        <w:t>Пристенс</w:t>
      </w:r>
      <w:r w:rsidR="002D0AA0">
        <w:rPr>
          <w:rFonts w:ascii="Times New Roman" w:hAnsi="Times New Roman" w:cs="Times New Roman"/>
          <w:sz w:val="28"/>
          <w:szCs w:val="28"/>
        </w:rPr>
        <w:t>к</w:t>
      </w:r>
      <w:r w:rsidR="00944F41" w:rsidRPr="00944F41">
        <w:rPr>
          <w:rFonts w:ascii="Times New Roman" w:hAnsi="Times New Roman" w:cs="Times New Roman"/>
          <w:sz w:val="28"/>
          <w:szCs w:val="28"/>
        </w:rPr>
        <w:t xml:space="preserve">ому </w:t>
      </w:r>
      <w:r w:rsidRPr="00944F41">
        <w:rPr>
          <w:rFonts w:ascii="Times New Roman" w:hAnsi="Times New Roman" w:cs="Times New Roman"/>
          <w:sz w:val="28"/>
          <w:szCs w:val="28"/>
        </w:rPr>
        <w:t xml:space="preserve"> району (далее - МФЦ).</w:t>
      </w:r>
    </w:p>
    <w:p w:rsidR="00944F41" w:rsidRPr="00944F41" w:rsidRDefault="00B23EA0" w:rsidP="00944F41">
      <w:pPr>
        <w:autoSpaceDE w:val="0"/>
        <w:ind w:firstLine="709"/>
        <w:contextualSpacing/>
        <w:jc w:val="both"/>
        <w:rPr>
          <w:rFonts w:ascii="Times New Roman" w:eastAsia="Calibri" w:hAnsi="Times New Roman" w:cs="Times New Roman"/>
          <w:sz w:val="28"/>
          <w:szCs w:val="28"/>
          <w:lang w:eastAsia="en-US"/>
        </w:rPr>
      </w:pPr>
      <w:r w:rsidRPr="00BF22EB">
        <w:rPr>
          <w:rFonts w:ascii="Times New Roman" w:hAnsi="Times New Roman" w:cs="Times New Roman"/>
          <w:sz w:val="28"/>
          <w:szCs w:val="28"/>
        </w:rPr>
        <w:tab/>
      </w:r>
      <w:r w:rsidR="00DB4DA5">
        <w:rPr>
          <w:rFonts w:ascii="Times New Roman" w:eastAsia="Calibri" w:hAnsi="Times New Roman" w:cs="Times New Roman"/>
          <w:sz w:val="28"/>
          <w:szCs w:val="28"/>
          <w:lang w:eastAsia="en-US"/>
        </w:rPr>
        <w:t>ОМСУ расположен по адресу: 30620</w:t>
      </w:r>
      <w:r w:rsidR="00944F41" w:rsidRPr="00944F41">
        <w:rPr>
          <w:rFonts w:ascii="Times New Roman" w:eastAsia="Calibri" w:hAnsi="Times New Roman" w:cs="Times New Roman"/>
          <w:sz w:val="28"/>
          <w:szCs w:val="28"/>
          <w:lang w:eastAsia="en-US"/>
        </w:rPr>
        <w:t xml:space="preserve">0, Курская область, Пристенский район,   </w:t>
      </w:r>
      <w:r w:rsidR="002D0AA0" w:rsidRPr="005B2C1B">
        <w:rPr>
          <w:rFonts w:ascii="Arial" w:hAnsi="Arial" w:cs="Arial"/>
          <w:sz w:val="24"/>
          <w:szCs w:val="24"/>
          <w:lang w:eastAsia="ar-SA"/>
        </w:rPr>
        <w:t>х. Луг ул. Школьная, д.7.</w:t>
      </w:r>
    </w:p>
    <w:p w:rsidR="00944F41" w:rsidRPr="00944F41" w:rsidRDefault="00944F41" w:rsidP="00944F4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944F41">
        <w:rPr>
          <w:rFonts w:ascii="Times New Roman" w:eastAsia="Calibri" w:hAnsi="Times New Roman" w:cs="Times New Roman"/>
          <w:sz w:val="28"/>
          <w:szCs w:val="28"/>
        </w:rPr>
        <w:t>График работы:     с 8-00 до 17-00</w:t>
      </w:r>
    </w:p>
    <w:p w:rsidR="00944F41" w:rsidRPr="00944F41" w:rsidRDefault="00944F41" w:rsidP="00944F41">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944F41">
        <w:rPr>
          <w:rFonts w:ascii="Times New Roman" w:eastAsia="Calibri" w:hAnsi="Times New Roman" w:cs="Times New Roman"/>
          <w:sz w:val="28"/>
          <w:szCs w:val="28"/>
          <w:lang w:eastAsia="en-US"/>
        </w:rPr>
        <w:t>приемные дни:  понедельник-пятница</w:t>
      </w:r>
    </w:p>
    <w:p w:rsidR="00944F41" w:rsidRPr="00944F41" w:rsidRDefault="00944F41" w:rsidP="00944F41">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944F41">
        <w:rPr>
          <w:rFonts w:ascii="Times New Roman" w:eastAsia="Calibri" w:hAnsi="Times New Roman" w:cs="Times New Roman"/>
          <w:sz w:val="28"/>
          <w:szCs w:val="28"/>
          <w:lang w:eastAsia="en-US"/>
        </w:rPr>
        <w:t>перерыв:   с 12-00 до 14-00</w:t>
      </w:r>
    </w:p>
    <w:p w:rsidR="00944F41" w:rsidRPr="00944F41" w:rsidRDefault="00944F41" w:rsidP="00944F41">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944F41">
        <w:rPr>
          <w:rFonts w:ascii="Times New Roman" w:eastAsia="Calibri" w:hAnsi="Times New Roman" w:cs="Times New Roman"/>
          <w:sz w:val="28"/>
          <w:szCs w:val="28"/>
          <w:lang w:eastAsia="en-US"/>
        </w:rPr>
        <w:t>выходные дни - суббота, воскресенье.</w:t>
      </w:r>
    </w:p>
    <w:p w:rsidR="00944F41" w:rsidRPr="00944F41" w:rsidRDefault="00944F41" w:rsidP="00944F41">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944F41">
        <w:rPr>
          <w:rFonts w:ascii="Times New Roman" w:eastAsia="Calibri" w:hAnsi="Times New Roman" w:cs="Times New Roman"/>
          <w:sz w:val="28"/>
          <w:szCs w:val="28"/>
          <w:lang w:eastAsia="en-US"/>
        </w:rPr>
        <w:t xml:space="preserve">МФЦ расположен по адресу: 306200, п. Пристень, ул. Ленина, </w:t>
      </w:r>
      <w:r w:rsidR="00111FEB">
        <w:rPr>
          <w:rFonts w:ascii="Times New Roman" w:eastAsia="Calibri" w:hAnsi="Times New Roman" w:cs="Times New Roman"/>
          <w:sz w:val="28"/>
          <w:szCs w:val="28"/>
          <w:lang w:eastAsia="en-US"/>
        </w:rPr>
        <w:t>2а</w:t>
      </w:r>
    </w:p>
    <w:p w:rsidR="00944F41" w:rsidRPr="00944F41" w:rsidRDefault="00944F41" w:rsidP="00944F4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944F41">
        <w:rPr>
          <w:rFonts w:ascii="Times New Roman" w:eastAsia="Calibri" w:hAnsi="Times New Roman" w:cs="Times New Roman"/>
          <w:sz w:val="28"/>
          <w:szCs w:val="28"/>
          <w:lang w:eastAsia="en-US"/>
        </w:rPr>
        <w:t xml:space="preserve">График работы:      </w:t>
      </w:r>
      <w:r w:rsidRPr="00944F41">
        <w:rPr>
          <w:rFonts w:ascii="Times New Roman" w:eastAsia="Calibri" w:hAnsi="Times New Roman" w:cs="Times New Roman"/>
          <w:sz w:val="28"/>
          <w:szCs w:val="28"/>
        </w:rPr>
        <w:t>с 8-00 до 17-00</w:t>
      </w:r>
    </w:p>
    <w:p w:rsidR="00944F41" w:rsidRPr="00944F41" w:rsidRDefault="00944F41" w:rsidP="00944F41">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944F41">
        <w:rPr>
          <w:rFonts w:ascii="Times New Roman" w:eastAsia="Calibri" w:hAnsi="Times New Roman" w:cs="Times New Roman"/>
          <w:sz w:val="28"/>
          <w:szCs w:val="28"/>
          <w:lang w:eastAsia="en-US"/>
        </w:rPr>
        <w:t>перерыв:                 с 12-00 до 13-00</w:t>
      </w:r>
    </w:p>
    <w:p w:rsidR="00944F41" w:rsidRPr="00944F41" w:rsidRDefault="00944F41" w:rsidP="00944F41">
      <w:pPr>
        <w:autoSpaceDE w:val="0"/>
        <w:autoSpaceDN w:val="0"/>
        <w:adjustRightInd w:val="0"/>
        <w:spacing w:after="0" w:line="240" w:lineRule="auto"/>
        <w:contextualSpacing/>
        <w:jc w:val="both"/>
        <w:outlineLvl w:val="2"/>
        <w:rPr>
          <w:rFonts w:ascii="Times New Roman" w:eastAsia="Calibri" w:hAnsi="Times New Roman" w:cs="Times New Roman"/>
          <w:sz w:val="28"/>
          <w:szCs w:val="28"/>
          <w:lang w:eastAsia="en-US"/>
        </w:rPr>
      </w:pPr>
      <w:r w:rsidRPr="00944F41">
        <w:rPr>
          <w:rFonts w:ascii="Times New Roman" w:eastAsia="Calibri" w:hAnsi="Times New Roman" w:cs="Times New Roman"/>
          <w:sz w:val="28"/>
          <w:szCs w:val="28"/>
          <w:lang w:eastAsia="en-US"/>
        </w:rPr>
        <w:t xml:space="preserve">         выходные дни :  суббота - воскресенье.</w:t>
      </w:r>
    </w:p>
    <w:p w:rsidR="00B23EA0" w:rsidRPr="00BF22EB" w:rsidRDefault="00B23EA0" w:rsidP="00944F41">
      <w:pPr>
        <w:autoSpaceDE w:val="0"/>
        <w:spacing w:after="0" w:line="240" w:lineRule="auto"/>
        <w:jc w:val="both"/>
        <w:rPr>
          <w:rFonts w:ascii="Times New Roman" w:hAnsi="Times New Roman" w:cs="Times New Roman"/>
          <w:sz w:val="28"/>
          <w:szCs w:val="28"/>
          <w:lang w:eastAsia="ar-SA"/>
        </w:rPr>
      </w:pPr>
    </w:p>
    <w:p w:rsidR="00B23EA0" w:rsidRPr="00BF22EB" w:rsidRDefault="00B23EA0" w:rsidP="008401F6">
      <w:pPr>
        <w:spacing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xml:space="preserve">Адрес официального сайта многофункционального центра: </w:t>
      </w:r>
      <w:r w:rsidRPr="00BF22EB">
        <w:rPr>
          <w:rFonts w:ascii="Times New Roman" w:hAnsi="Times New Roman" w:cs="Times New Roman"/>
          <w:sz w:val="28"/>
          <w:szCs w:val="28"/>
          <w:lang w:val="en-US"/>
        </w:rPr>
        <w:t>mfc</w:t>
      </w:r>
      <w:r w:rsidRPr="00BF22EB">
        <w:rPr>
          <w:rFonts w:ascii="Times New Roman" w:hAnsi="Times New Roman" w:cs="Times New Roman"/>
          <w:sz w:val="28"/>
          <w:szCs w:val="28"/>
        </w:rPr>
        <w:t>@</w:t>
      </w:r>
      <w:r w:rsidRPr="00BF22EB">
        <w:rPr>
          <w:rFonts w:ascii="Times New Roman" w:hAnsi="Times New Roman" w:cs="Times New Roman"/>
          <w:sz w:val="28"/>
          <w:szCs w:val="28"/>
          <w:lang w:val="en-US"/>
        </w:rPr>
        <w:t>rkursk</w:t>
      </w:r>
      <w:r w:rsidRPr="00BF22EB">
        <w:rPr>
          <w:rFonts w:ascii="Times New Roman" w:hAnsi="Times New Roman" w:cs="Times New Roman"/>
          <w:sz w:val="28"/>
          <w:szCs w:val="28"/>
        </w:rPr>
        <w:t>.</w:t>
      </w:r>
      <w:r w:rsidRPr="00BF22EB">
        <w:rPr>
          <w:rFonts w:ascii="Times New Roman" w:hAnsi="Times New Roman" w:cs="Times New Roman"/>
          <w:sz w:val="28"/>
          <w:szCs w:val="28"/>
          <w:lang w:val="en-US"/>
        </w:rPr>
        <w:t>ru</w:t>
      </w:r>
    </w:p>
    <w:p w:rsidR="00B23EA0" w:rsidRPr="00BF22EB" w:rsidRDefault="00B23EA0" w:rsidP="000838A9">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Адрес электронной почты: 4611@</w:t>
      </w:r>
      <w:hyperlink r:id="rId9" w:history="1">
        <w:r w:rsidRPr="00BF22EB">
          <w:rPr>
            <w:rStyle w:val="a4"/>
            <w:rFonts w:ascii="Times New Roman" w:hAnsi="Times New Roman" w:cs="Times New Roman"/>
            <w:color w:val="auto"/>
            <w:sz w:val="28"/>
            <w:szCs w:val="28"/>
          </w:rPr>
          <w:t>mfc-kursk.ru</w:t>
        </w:r>
      </w:hyperlink>
      <w:r w:rsidRPr="00BF22EB">
        <w:rPr>
          <w:rFonts w:ascii="Times New Roman" w:hAnsi="Times New Roman" w:cs="Times New Roman"/>
          <w:sz w:val="28"/>
          <w:szCs w:val="28"/>
        </w:rPr>
        <w:t>.</w:t>
      </w:r>
    </w:p>
    <w:p w:rsidR="00B23EA0" w:rsidRPr="00BF22EB" w:rsidRDefault="00B23EA0" w:rsidP="000838A9">
      <w:pPr>
        <w:spacing w:after="0" w:line="240" w:lineRule="auto"/>
        <w:ind w:firstLine="709"/>
        <w:jc w:val="both"/>
        <w:rPr>
          <w:rFonts w:ascii="Times New Roman" w:hAnsi="Times New Roman" w:cs="Times New Roman"/>
          <w:sz w:val="28"/>
          <w:szCs w:val="28"/>
        </w:rPr>
      </w:pPr>
    </w:p>
    <w:p w:rsidR="00B23EA0" w:rsidRPr="00BF22EB" w:rsidRDefault="00B23EA0" w:rsidP="000838A9">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1.3.2.Справочные телефоны администрации сельсовета и МФЦ:</w:t>
      </w:r>
    </w:p>
    <w:p w:rsidR="00B23EA0" w:rsidRPr="00BF22EB" w:rsidRDefault="00B23EA0" w:rsidP="000838A9">
      <w:pPr>
        <w:autoSpaceDE w:val="0"/>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Телефоны администрации сельсовета:</w:t>
      </w:r>
    </w:p>
    <w:p w:rsidR="00B23EA0" w:rsidRPr="00BF22EB" w:rsidRDefault="00B23EA0" w:rsidP="000838A9">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для справок:</w:t>
      </w:r>
    </w:p>
    <w:p w:rsidR="00B23EA0" w:rsidRPr="00BF22EB" w:rsidRDefault="00B23EA0" w:rsidP="000838A9">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8 (471</w:t>
      </w:r>
      <w:r w:rsidR="00944F41">
        <w:rPr>
          <w:rFonts w:ascii="Times New Roman" w:hAnsi="Times New Roman" w:cs="Times New Roman"/>
          <w:sz w:val="28"/>
          <w:szCs w:val="28"/>
        </w:rPr>
        <w:t>34</w:t>
      </w:r>
      <w:r w:rsidRPr="00BF22EB">
        <w:rPr>
          <w:rFonts w:ascii="Times New Roman" w:hAnsi="Times New Roman" w:cs="Times New Roman"/>
          <w:sz w:val="28"/>
          <w:szCs w:val="28"/>
        </w:rPr>
        <w:t xml:space="preserve">) </w:t>
      </w:r>
      <w:r w:rsidR="002D0AA0">
        <w:rPr>
          <w:rFonts w:ascii="Times New Roman" w:hAnsi="Times New Roman" w:cs="Times New Roman"/>
          <w:sz w:val="28"/>
          <w:szCs w:val="28"/>
        </w:rPr>
        <w:t>2-26-38</w:t>
      </w:r>
      <w:r w:rsidRPr="00BF22EB">
        <w:rPr>
          <w:rFonts w:ascii="Times New Roman" w:hAnsi="Times New Roman" w:cs="Times New Roman"/>
          <w:sz w:val="28"/>
          <w:szCs w:val="28"/>
        </w:rPr>
        <w:t xml:space="preserve">; </w:t>
      </w:r>
    </w:p>
    <w:p w:rsidR="00B23EA0" w:rsidRPr="00BF22EB" w:rsidRDefault="00B23EA0" w:rsidP="000838A9">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для направления обращений факсимильной связью:</w:t>
      </w:r>
    </w:p>
    <w:p w:rsidR="00B23EA0" w:rsidRPr="00BF22EB" w:rsidRDefault="00B23EA0" w:rsidP="000838A9">
      <w:pPr>
        <w:autoSpaceDE w:val="0"/>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8 (471</w:t>
      </w:r>
      <w:r w:rsidR="00097B8B">
        <w:rPr>
          <w:rFonts w:ascii="Times New Roman" w:hAnsi="Times New Roman" w:cs="Times New Roman"/>
          <w:sz w:val="28"/>
          <w:szCs w:val="28"/>
        </w:rPr>
        <w:t>34</w:t>
      </w:r>
      <w:r w:rsidRPr="00BF22EB">
        <w:rPr>
          <w:rFonts w:ascii="Times New Roman" w:hAnsi="Times New Roman" w:cs="Times New Roman"/>
          <w:sz w:val="28"/>
          <w:szCs w:val="28"/>
        </w:rPr>
        <w:t>)</w:t>
      </w:r>
      <w:r w:rsidR="002D0AA0">
        <w:rPr>
          <w:rFonts w:ascii="Times New Roman" w:hAnsi="Times New Roman" w:cs="Times New Roman"/>
          <w:sz w:val="28"/>
          <w:szCs w:val="28"/>
        </w:rPr>
        <w:t xml:space="preserve"> 2-26-38</w:t>
      </w:r>
      <w:r w:rsidRPr="00BF22EB">
        <w:rPr>
          <w:rFonts w:ascii="Times New Roman" w:hAnsi="Times New Roman" w:cs="Times New Roman"/>
          <w:sz w:val="28"/>
          <w:szCs w:val="28"/>
        </w:rPr>
        <w:t>.</w:t>
      </w:r>
    </w:p>
    <w:p w:rsidR="00BE0997" w:rsidRDefault="00BE0997" w:rsidP="00BE0997">
      <w:pPr>
        <w:autoSpaceDE w:val="0"/>
        <w:ind w:firstLine="709"/>
        <w:contextualSpacing/>
        <w:jc w:val="both"/>
        <w:rPr>
          <w:rFonts w:ascii="Times New Roman" w:hAnsi="Times New Roman" w:cs="Times New Roman"/>
          <w:sz w:val="28"/>
          <w:szCs w:val="28"/>
        </w:rPr>
      </w:pPr>
    </w:p>
    <w:p w:rsidR="00B23EA0" w:rsidRPr="00BE0997" w:rsidRDefault="00B23EA0" w:rsidP="00BE0997">
      <w:pPr>
        <w:autoSpaceDE w:val="0"/>
        <w:ind w:firstLine="709"/>
        <w:contextualSpacing/>
        <w:jc w:val="both"/>
        <w:rPr>
          <w:rFonts w:ascii="Times New Roman" w:eastAsia="Calibri" w:hAnsi="Times New Roman" w:cs="Times New Roman"/>
          <w:sz w:val="28"/>
          <w:szCs w:val="28"/>
          <w:lang w:eastAsia="en-US"/>
        </w:rPr>
      </w:pPr>
      <w:r w:rsidRPr="00BF22EB">
        <w:rPr>
          <w:rFonts w:ascii="Times New Roman" w:hAnsi="Times New Roman" w:cs="Times New Roman"/>
          <w:sz w:val="28"/>
          <w:szCs w:val="28"/>
        </w:rPr>
        <w:t>Телефоны МФЦ:</w:t>
      </w:r>
      <w:r w:rsidR="00BE0997" w:rsidRPr="00BE0997">
        <w:rPr>
          <w:rFonts w:ascii="Times New Roman" w:eastAsia="Calibri" w:hAnsi="Times New Roman" w:cs="Times New Roman"/>
          <w:sz w:val="28"/>
          <w:szCs w:val="28"/>
          <w:lang w:eastAsia="en-US"/>
        </w:rPr>
        <w:t xml:space="preserve"> (8-4</w:t>
      </w:r>
      <w:r w:rsidR="00BE0997">
        <w:rPr>
          <w:rFonts w:ascii="Times New Roman" w:eastAsia="Calibri" w:hAnsi="Times New Roman" w:cs="Times New Roman"/>
          <w:sz w:val="28"/>
          <w:szCs w:val="28"/>
          <w:lang w:eastAsia="en-US"/>
        </w:rPr>
        <w:t>7-134) 2-18-55, 8-919-174-39-89</w:t>
      </w:r>
    </w:p>
    <w:p w:rsidR="00B23EA0" w:rsidRPr="003C128A" w:rsidRDefault="00B23EA0" w:rsidP="000838A9">
      <w:pPr>
        <w:autoSpaceDE w:val="0"/>
        <w:spacing w:after="0" w:line="240" w:lineRule="auto"/>
        <w:jc w:val="both"/>
        <w:rPr>
          <w:rFonts w:ascii="Times New Roman" w:hAnsi="Times New Roman" w:cs="Times New Roman"/>
          <w:color w:val="000000"/>
          <w:sz w:val="28"/>
          <w:szCs w:val="28"/>
        </w:rPr>
      </w:pPr>
      <w:r w:rsidRPr="00BF22EB">
        <w:rPr>
          <w:rFonts w:ascii="Times New Roman" w:hAnsi="Times New Roman" w:cs="Times New Roman"/>
          <w:sz w:val="28"/>
          <w:szCs w:val="28"/>
        </w:rPr>
        <w:tab/>
      </w:r>
      <w:r w:rsidRPr="003C128A">
        <w:rPr>
          <w:rFonts w:ascii="Times New Roman" w:hAnsi="Times New Roman" w:cs="Times New Roman"/>
          <w:color w:val="000000"/>
          <w:sz w:val="28"/>
          <w:szCs w:val="28"/>
        </w:rPr>
        <w:t>для справок:(4712) 74-14-75, 74-14-80</w:t>
      </w:r>
      <w:r w:rsidR="00BE0997" w:rsidRPr="003C128A">
        <w:rPr>
          <w:rFonts w:ascii="Times New Roman" w:hAnsi="Times New Roman" w:cs="Times New Roman"/>
          <w:color w:val="000000"/>
          <w:sz w:val="28"/>
          <w:szCs w:val="28"/>
        </w:rPr>
        <w:t>.</w:t>
      </w:r>
    </w:p>
    <w:p w:rsidR="00B23EA0" w:rsidRPr="009267B6" w:rsidRDefault="00B23EA0" w:rsidP="000838A9">
      <w:pPr>
        <w:spacing w:after="0" w:line="240" w:lineRule="auto"/>
        <w:ind w:firstLine="540"/>
        <w:jc w:val="both"/>
        <w:rPr>
          <w:rFonts w:ascii="Times New Roman" w:hAnsi="Times New Roman" w:cs="Times New Roman"/>
          <w:color w:val="FF0000"/>
          <w:sz w:val="28"/>
          <w:szCs w:val="28"/>
        </w:rPr>
      </w:pPr>
    </w:p>
    <w:p w:rsidR="00B23EA0" w:rsidRPr="00BF22EB" w:rsidRDefault="00B23EA0" w:rsidP="008401F6">
      <w:pPr>
        <w:spacing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1.3.3. Адреса официальных сайтов администрации сельсовета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D0AA0" w:rsidRPr="005B2C1B" w:rsidRDefault="00B23EA0" w:rsidP="002D0AA0">
      <w:pPr>
        <w:keepNext/>
        <w:numPr>
          <w:ilvl w:val="1"/>
          <w:numId w:val="24"/>
        </w:numPr>
        <w:tabs>
          <w:tab w:val="left" w:pos="709"/>
        </w:tabs>
        <w:suppressAutoHyphens/>
        <w:spacing w:after="60" w:line="240" w:lineRule="auto"/>
        <w:ind w:firstLine="284"/>
        <w:outlineLvl w:val="1"/>
        <w:rPr>
          <w:rFonts w:ascii="Times New Roman" w:hAnsi="Times New Roman" w:cs="Times New Roman"/>
          <w:bCs/>
          <w:iCs/>
          <w:sz w:val="28"/>
          <w:szCs w:val="28"/>
          <w:lang w:eastAsia="ar-SA"/>
        </w:rPr>
      </w:pPr>
      <w:r w:rsidRPr="00BF22EB">
        <w:rPr>
          <w:rFonts w:ascii="Times New Roman" w:hAnsi="Times New Roman" w:cs="Times New Roman"/>
          <w:sz w:val="28"/>
          <w:szCs w:val="28"/>
        </w:rPr>
        <w:t xml:space="preserve">- на официальном сайте администрации </w:t>
      </w:r>
      <w:r w:rsidR="00C50494">
        <w:rPr>
          <w:rFonts w:ascii="Times New Roman" w:hAnsi="Times New Roman" w:cs="Times New Roman"/>
          <w:sz w:val="28"/>
          <w:szCs w:val="28"/>
        </w:rPr>
        <w:t>Нагольненского</w:t>
      </w:r>
      <w:r w:rsidRPr="00BF22EB">
        <w:rPr>
          <w:rFonts w:ascii="Times New Roman" w:hAnsi="Times New Roman" w:cs="Times New Roman"/>
          <w:sz w:val="28"/>
          <w:szCs w:val="28"/>
        </w:rPr>
        <w:t xml:space="preserve"> сельсовета </w:t>
      </w:r>
      <w:r w:rsidR="00BE0997">
        <w:rPr>
          <w:rFonts w:ascii="Times New Roman" w:hAnsi="Times New Roman" w:cs="Times New Roman"/>
          <w:sz w:val="28"/>
          <w:szCs w:val="28"/>
        </w:rPr>
        <w:t>Пристенского</w:t>
      </w:r>
      <w:r w:rsidRPr="00BF22EB">
        <w:rPr>
          <w:rFonts w:ascii="Times New Roman" w:hAnsi="Times New Roman" w:cs="Times New Roman"/>
          <w:sz w:val="28"/>
          <w:szCs w:val="28"/>
        </w:rPr>
        <w:t xml:space="preserve"> района Курской области –</w:t>
      </w:r>
      <w:r w:rsidR="002D0AA0" w:rsidRPr="005B2C1B">
        <w:rPr>
          <w:rFonts w:ascii="Times New Roman" w:hAnsi="Times New Roman" w:cs="Times New Roman"/>
          <w:bCs/>
          <w:iCs/>
          <w:sz w:val="28"/>
          <w:szCs w:val="28"/>
          <w:lang w:eastAsia="ar-SA"/>
        </w:rPr>
        <w:t xml:space="preserve">:   http:// nagolen.rkursk.ru. </w:t>
      </w:r>
    </w:p>
    <w:p w:rsidR="00BE0997" w:rsidRPr="00BE0997" w:rsidRDefault="00BE0997" w:rsidP="00BE0997">
      <w:pPr>
        <w:autoSpaceDE w:val="0"/>
        <w:autoSpaceDN w:val="0"/>
        <w:adjustRightInd w:val="0"/>
        <w:ind w:firstLine="567"/>
        <w:contextualSpacing/>
        <w:jc w:val="both"/>
        <w:rPr>
          <w:rFonts w:ascii="Times New Roman" w:eastAsia="Calibri" w:hAnsi="Times New Roman" w:cs="Times New Roman"/>
          <w:sz w:val="28"/>
          <w:szCs w:val="28"/>
          <w:lang w:eastAsia="en-US"/>
        </w:rPr>
      </w:pPr>
      <w:r w:rsidRPr="00BE0997">
        <w:rPr>
          <w:rFonts w:ascii="Times New Roman" w:eastAsia="Calibri" w:hAnsi="Times New Roman" w:cs="Times New Roman"/>
          <w:sz w:val="28"/>
          <w:szCs w:val="28"/>
          <w:lang w:eastAsia="en-US"/>
        </w:rPr>
        <w:t xml:space="preserve"> </w:t>
      </w:r>
      <w:r w:rsidRPr="00BF22EB">
        <w:rPr>
          <w:rFonts w:ascii="Times New Roman" w:hAnsi="Times New Roman" w:cs="Times New Roman"/>
          <w:sz w:val="28"/>
          <w:szCs w:val="28"/>
        </w:rPr>
        <w:t>(далее - официальный сайт)</w:t>
      </w:r>
    </w:p>
    <w:p w:rsidR="00BE0997" w:rsidRPr="00BE0997" w:rsidRDefault="00BE0997" w:rsidP="00BE0997">
      <w:pPr>
        <w:autoSpaceDE w:val="0"/>
        <w:spacing w:after="0" w:line="240" w:lineRule="auto"/>
        <w:ind w:firstLine="567"/>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э</w:t>
      </w:r>
      <w:r w:rsidRPr="00BE0997">
        <w:rPr>
          <w:rFonts w:ascii="Times New Roman" w:eastAsia="Calibri" w:hAnsi="Times New Roman" w:cs="Times New Roman"/>
          <w:sz w:val="28"/>
          <w:szCs w:val="28"/>
          <w:lang w:eastAsia="en-US"/>
        </w:rPr>
        <w:t>лектронная почта:</w:t>
      </w:r>
      <w:r w:rsidR="002D0AA0" w:rsidRPr="002D0AA0">
        <w:rPr>
          <w:rFonts w:ascii="Times New Roman" w:hAnsi="Times New Roman" w:cs="Times New Roman"/>
          <w:bCs/>
          <w:iCs/>
          <w:sz w:val="28"/>
          <w:szCs w:val="28"/>
          <w:lang w:eastAsia="ar-SA"/>
        </w:rPr>
        <w:t xml:space="preserve"> </w:t>
      </w:r>
      <w:r w:rsidR="002D0AA0" w:rsidRPr="005B2C1B">
        <w:rPr>
          <w:rFonts w:ascii="Times New Roman" w:hAnsi="Times New Roman" w:cs="Times New Roman"/>
          <w:bCs/>
          <w:iCs/>
          <w:sz w:val="28"/>
          <w:szCs w:val="28"/>
          <w:lang w:eastAsia="ar-SA"/>
        </w:rPr>
        <w:t>nagolnoe 4619@mail.ru</w:t>
      </w:r>
      <w:r w:rsidR="002D0AA0">
        <w:rPr>
          <w:rFonts w:ascii="Times New Roman" w:eastAsia="Calibri" w:hAnsi="Times New Roman" w:cs="Times New Roman"/>
          <w:sz w:val="28"/>
          <w:szCs w:val="28"/>
          <w:lang w:eastAsia="en-US"/>
        </w:rPr>
        <w:t xml:space="preserve"> </w:t>
      </w:r>
    </w:p>
    <w:p w:rsidR="00B23EA0" w:rsidRPr="009267B6" w:rsidRDefault="00B23EA0" w:rsidP="008401F6">
      <w:pPr>
        <w:spacing w:line="240" w:lineRule="auto"/>
        <w:ind w:firstLine="540"/>
        <w:jc w:val="both"/>
        <w:rPr>
          <w:rFonts w:ascii="Times New Roman" w:hAnsi="Times New Roman" w:cs="Times New Roman"/>
          <w:color w:val="FF0000"/>
          <w:sz w:val="28"/>
          <w:szCs w:val="28"/>
        </w:rPr>
      </w:pPr>
      <w:r w:rsidRPr="00BF22EB">
        <w:rPr>
          <w:rFonts w:ascii="Times New Roman" w:hAnsi="Times New Roman" w:cs="Times New Roman"/>
          <w:sz w:val="28"/>
          <w:szCs w:val="28"/>
        </w:rPr>
        <w:t xml:space="preserve">- в региональной информационной системе «Портал государственных и муниципальных услуг (функций) Курской области» </w:t>
      </w:r>
      <w:r w:rsidRPr="009267B6">
        <w:rPr>
          <w:rFonts w:ascii="Times New Roman" w:hAnsi="Times New Roman" w:cs="Times New Roman"/>
          <w:color w:val="FF0000"/>
          <w:sz w:val="28"/>
          <w:szCs w:val="28"/>
        </w:rPr>
        <w:t>(http://</w:t>
      </w:r>
      <w:r w:rsidRPr="009267B6">
        <w:rPr>
          <w:rFonts w:ascii="Times New Roman" w:hAnsi="Times New Roman" w:cs="Times New Roman"/>
          <w:color w:val="FF0000"/>
          <w:sz w:val="28"/>
          <w:szCs w:val="28"/>
          <w:lang w:val="en-US"/>
        </w:rPr>
        <w:t>r</w:t>
      </w:r>
      <w:r w:rsidRPr="009267B6">
        <w:rPr>
          <w:rFonts w:ascii="Times New Roman" w:hAnsi="Times New Roman" w:cs="Times New Roman"/>
          <w:color w:val="FF0000"/>
          <w:sz w:val="28"/>
          <w:szCs w:val="28"/>
        </w:rPr>
        <w:t>pgu.rkursk.ru);</w:t>
      </w:r>
    </w:p>
    <w:p w:rsidR="00B23EA0" w:rsidRPr="00BF22EB" w:rsidRDefault="00B23EA0" w:rsidP="008401F6">
      <w:pPr>
        <w:autoSpaceDE w:val="0"/>
        <w:spacing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lastRenderedPageBreak/>
        <w:t>- в федеральной государственной информационной системе «Единый портал государственных и муниципальных услуг (функций)» (http://gosuslugi.ru).</w:t>
      </w:r>
    </w:p>
    <w:p w:rsidR="00B23EA0" w:rsidRPr="00BE0997" w:rsidRDefault="00B23EA0" w:rsidP="008401F6">
      <w:pPr>
        <w:autoSpaceDE w:val="0"/>
        <w:spacing w:line="240" w:lineRule="auto"/>
        <w:ind w:firstLine="567"/>
        <w:jc w:val="both"/>
        <w:rPr>
          <w:rFonts w:ascii="Times New Roman" w:hAnsi="Times New Roman" w:cs="Times New Roman"/>
          <w:sz w:val="28"/>
          <w:szCs w:val="28"/>
        </w:rPr>
      </w:pPr>
      <w:r w:rsidRPr="00BE0997">
        <w:rPr>
          <w:rFonts w:ascii="Times New Roman" w:hAnsi="Times New Roman" w:cs="Times New Roman"/>
          <w:sz w:val="28"/>
          <w:szCs w:val="28"/>
        </w:rPr>
        <w:t xml:space="preserve">Адрес официального сайта МФЦ: </w:t>
      </w:r>
      <w:hyperlink r:id="rId10" w:history="1">
        <w:r w:rsidRPr="00BE0997">
          <w:rPr>
            <w:rStyle w:val="a4"/>
            <w:rFonts w:ascii="Times New Roman" w:hAnsi="Times New Roman" w:cs="Times New Roman"/>
            <w:color w:val="auto"/>
            <w:sz w:val="28"/>
            <w:szCs w:val="28"/>
          </w:rPr>
          <w:t>www.mfc-kursk.ru</w:t>
        </w:r>
      </w:hyperlink>
      <w:r w:rsidRPr="00BE0997">
        <w:rPr>
          <w:rFonts w:ascii="Times New Roman" w:hAnsi="Times New Roman" w:cs="Times New Roman"/>
          <w:sz w:val="28"/>
          <w:szCs w:val="28"/>
        </w:rPr>
        <w:t>.</w:t>
      </w:r>
    </w:p>
    <w:p w:rsidR="00B23EA0" w:rsidRPr="00BF22EB" w:rsidRDefault="00B23EA0" w:rsidP="008401F6">
      <w:pPr>
        <w:autoSpaceDE w:val="0"/>
        <w:spacing w:line="240" w:lineRule="auto"/>
        <w:ind w:firstLine="567"/>
        <w:jc w:val="both"/>
        <w:rPr>
          <w:rFonts w:ascii="Times New Roman" w:hAnsi="Times New Roman" w:cs="Times New Roman"/>
          <w:sz w:val="28"/>
          <w:szCs w:val="28"/>
        </w:rPr>
      </w:pPr>
      <w:r w:rsidRPr="00BE0997">
        <w:rPr>
          <w:rFonts w:ascii="Times New Roman" w:hAnsi="Times New Roman" w:cs="Times New Roman"/>
          <w:sz w:val="28"/>
          <w:szCs w:val="28"/>
        </w:rPr>
        <w:t xml:space="preserve">Электронная почта МФЦ: </w:t>
      </w:r>
      <w:hyperlink r:id="rId11" w:history="1">
        <w:r w:rsidRPr="00BE0997">
          <w:rPr>
            <w:rStyle w:val="a4"/>
            <w:rFonts w:ascii="Times New Roman" w:hAnsi="Times New Roman" w:cs="Times New Roman"/>
            <w:color w:val="auto"/>
            <w:sz w:val="28"/>
            <w:szCs w:val="28"/>
          </w:rPr>
          <w:t>mfc@rkursk.ru</w:t>
        </w:r>
      </w:hyperlink>
      <w:r w:rsidRPr="00BE0997">
        <w:rPr>
          <w:rFonts w:ascii="Times New Roman" w:hAnsi="Times New Roman" w:cs="Times New Roman"/>
          <w:sz w:val="28"/>
          <w:szCs w:val="28"/>
        </w:rPr>
        <w:t>, 4611</w:t>
      </w:r>
      <w:hyperlink r:id="rId12" w:history="1">
        <w:r w:rsidRPr="00BE0997">
          <w:rPr>
            <w:rStyle w:val="a4"/>
            <w:rFonts w:ascii="Times New Roman" w:hAnsi="Times New Roman" w:cs="Times New Roman"/>
            <w:color w:val="auto"/>
            <w:sz w:val="28"/>
            <w:szCs w:val="28"/>
          </w:rPr>
          <w:t>mfc@rkursk.ru</w:t>
        </w:r>
      </w:hyperlink>
    </w:p>
    <w:p w:rsidR="00B23EA0" w:rsidRPr="00BF22EB" w:rsidRDefault="00B23EA0" w:rsidP="008401F6">
      <w:pPr>
        <w:spacing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B23EA0" w:rsidRPr="00BF22EB" w:rsidRDefault="00B23EA0" w:rsidP="008401F6">
      <w:pPr>
        <w:autoSpaceDE w:val="0"/>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Получение информации по вопросам предоставления муниципальной услуги, а также сведений о ходе предоставления муниципальной услуги в администрации сельсовета и МФЦ осуществляется в порядке консультирования при:</w:t>
      </w:r>
    </w:p>
    <w:p w:rsidR="00B23EA0" w:rsidRPr="00BF22EB" w:rsidRDefault="00B23EA0" w:rsidP="008401F6">
      <w:pPr>
        <w:autoSpaceDE w:val="0"/>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личном обращении заявителя;</w:t>
      </w:r>
    </w:p>
    <w:p w:rsidR="00B23EA0" w:rsidRPr="00BF22EB" w:rsidRDefault="00B23EA0" w:rsidP="008401F6">
      <w:pPr>
        <w:autoSpaceDE w:val="0"/>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письменном обращении заявителя;</w:t>
      </w:r>
    </w:p>
    <w:p w:rsidR="00B23EA0" w:rsidRPr="00BF22EB" w:rsidRDefault="00B23EA0" w:rsidP="008401F6">
      <w:pPr>
        <w:autoSpaceDE w:val="0"/>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при обращении заявителя посредством телефонной связи;</w:t>
      </w:r>
    </w:p>
    <w:p w:rsidR="00B23EA0" w:rsidRPr="00BF22EB" w:rsidRDefault="00B23EA0" w:rsidP="008401F6">
      <w:pPr>
        <w:autoSpaceDE w:val="0"/>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через официальный сайт и электронную почту, указанные в п. 1.3.3. Регламента.</w:t>
      </w:r>
    </w:p>
    <w:p w:rsidR="00B23EA0" w:rsidRPr="00BF22EB" w:rsidRDefault="00B23EA0" w:rsidP="008401F6">
      <w:pPr>
        <w:spacing w:after="0" w:line="240" w:lineRule="auto"/>
        <w:ind w:firstLine="540"/>
        <w:jc w:val="both"/>
        <w:rPr>
          <w:rFonts w:ascii="Times New Roman" w:hAnsi="Times New Roman" w:cs="Times New Roman"/>
          <w:sz w:val="28"/>
          <w:szCs w:val="28"/>
        </w:rPr>
      </w:pPr>
    </w:p>
    <w:p w:rsidR="00B23EA0" w:rsidRPr="00BF22EB" w:rsidRDefault="00B23EA0" w:rsidP="008401F6">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1.3.5. Основными, общими требованиями к информированию заявителей являются:</w:t>
      </w:r>
    </w:p>
    <w:p w:rsidR="00B23EA0" w:rsidRPr="00BF22EB" w:rsidRDefault="00B23EA0" w:rsidP="000838A9">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достоверность представляемой информации;</w:t>
      </w:r>
    </w:p>
    <w:p w:rsidR="00B23EA0" w:rsidRPr="00BF22EB" w:rsidRDefault="00B23EA0" w:rsidP="000838A9">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четкость в изложении информации;</w:t>
      </w:r>
    </w:p>
    <w:p w:rsidR="00B23EA0" w:rsidRPr="00BF22EB" w:rsidRDefault="00B23EA0" w:rsidP="000838A9">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полнота информирования;</w:t>
      </w:r>
    </w:p>
    <w:p w:rsidR="00B23EA0" w:rsidRPr="00BF22EB" w:rsidRDefault="00B23EA0" w:rsidP="000838A9">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удобство и доступность получения информации;</w:t>
      </w:r>
    </w:p>
    <w:p w:rsidR="00B23EA0" w:rsidRPr="00BF22EB" w:rsidRDefault="00B23EA0" w:rsidP="000838A9">
      <w:pPr>
        <w:numPr>
          <w:ilvl w:val="0"/>
          <w:numId w:val="22"/>
        </w:numPr>
        <w:suppressAutoHyphens/>
        <w:spacing w:after="0" w:line="240" w:lineRule="auto"/>
        <w:ind w:left="0" w:firstLine="540"/>
        <w:jc w:val="both"/>
        <w:rPr>
          <w:rFonts w:ascii="Times New Roman" w:hAnsi="Times New Roman" w:cs="Times New Roman"/>
          <w:sz w:val="28"/>
          <w:szCs w:val="28"/>
        </w:rPr>
      </w:pPr>
      <w:r w:rsidRPr="00BF22EB">
        <w:rPr>
          <w:rFonts w:ascii="Times New Roman" w:hAnsi="Times New Roman" w:cs="Times New Roman"/>
          <w:sz w:val="28"/>
          <w:szCs w:val="28"/>
        </w:rPr>
        <w:t>оперативность представления информации.</w:t>
      </w:r>
    </w:p>
    <w:p w:rsidR="00B23EA0" w:rsidRPr="00BF22EB" w:rsidRDefault="00B23EA0" w:rsidP="000838A9">
      <w:pPr>
        <w:spacing w:after="0"/>
        <w:ind w:firstLine="540"/>
        <w:jc w:val="both"/>
        <w:rPr>
          <w:rFonts w:ascii="Times New Roman" w:hAnsi="Times New Roman" w:cs="Times New Roman"/>
          <w:sz w:val="28"/>
          <w:szCs w:val="28"/>
        </w:rPr>
      </w:pPr>
      <w:r w:rsidRPr="00BF22EB">
        <w:rPr>
          <w:rFonts w:ascii="Times New Roman" w:hAnsi="Times New Roman" w:cs="Times New Roman"/>
          <w:sz w:val="28"/>
          <w:szCs w:val="28"/>
        </w:rPr>
        <w:t>1.3.6. 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администрации сельсовета и МФЦ, органов и организаций, участвующих в предоставлении муниципальной услуги, в информационно-коммуникационной сети «Интернет», а также в</w:t>
      </w:r>
      <w:r w:rsidRPr="00BF22EB">
        <w:rPr>
          <w:rFonts w:ascii="Times New Roman" w:hAnsi="Times New Roman" w:cs="Times New Roman"/>
          <w:sz w:val="28"/>
          <w:szCs w:val="28"/>
          <w:lang w:val="en-US"/>
        </w:rPr>
        <w:t> </w:t>
      </w:r>
      <w:r w:rsidRPr="00BF22EB">
        <w:rPr>
          <w:rFonts w:ascii="Times New Roman" w:hAnsi="Times New Roman" w:cs="Times New Roman"/>
          <w:sz w:val="28"/>
          <w:szCs w:val="28"/>
        </w:rPr>
        <w:t>федеральной государственной информационной системе «Единый портал государственных и муниципальных услуг (функций)».</w:t>
      </w:r>
    </w:p>
    <w:p w:rsidR="00B23EA0" w:rsidRPr="00BF22EB" w:rsidRDefault="00B23EA0" w:rsidP="00176287">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На информационных стендах администрации сельсовета и МФЦ размещается следующая информация:</w:t>
      </w:r>
    </w:p>
    <w:p w:rsidR="00B23EA0" w:rsidRPr="00BF22EB" w:rsidRDefault="00B23EA0" w:rsidP="00176287">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B23EA0" w:rsidRPr="00BF22EB" w:rsidRDefault="00B23EA0" w:rsidP="00176287">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lastRenderedPageBreak/>
        <w:t>перечень документов, необходимых для получения муниципальной услуги, и требования, предъявляемые к этим документам;</w:t>
      </w:r>
    </w:p>
    <w:p w:rsidR="00B23EA0" w:rsidRPr="00BF22EB" w:rsidRDefault="00B23EA0" w:rsidP="00176287">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формы документов для заполнения, образцы заполнения документов;</w:t>
      </w:r>
    </w:p>
    <w:p w:rsidR="00B23EA0" w:rsidRPr="00BF22EB" w:rsidRDefault="00B23EA0" w:rsidP="00176287">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перечень оснований для отказа в предоставлении муниципальной услуги;</w:t>
      </w:r>
    </w:p>
    <w:p w:rsidR="00B23EA0" w:rsidRPr="00BF22EB" w:rsidRDefault="00B23EA0" w:rsidP="00176287">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сроки предоставления муниципальной услуги;</w:t>
      </w:r>
    </w:p>
    <w:p w:rsidR="00B23EA0" w:rsidRPr="00BF22EB" w:rsidRDefault="00B23EA0" w:rsidP="00176287">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размеры государственных пошлин и иных платежей, связанных с получением муниципальной услуги, порядок их уплаты;</w:t>
      </w:r>
    </w:p>
    <w:p w:rsidR="00B23EA0" w:rsidRPr="00BF22EB" w:rsidRDefault="00B23EA0" w:rsidP="00176287">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порядок обжалования решений и действий (бездействия) должностных лиц администрации сельсовета и МФЦ, ответственных за предоставление муниципальной услуги;</w:t>
      </w:r>
    </w:p>
    <w:p w:rsidR="00B23EA0" w:rsidRPr="00BF22EB" w:rsidRDefault="00B23EA0" w:rsidP="00176287">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B23EA0" w:rsidRPr="00BF22EB" w:rsidRDefault="00B23EA0" w:rsidP="00326672">
      <w:pPr>
        <w:widowControl w:val="0"/>
        <w:spacing w:after="0" w:line="240" w:lineRule="auto"/>
        <w:jc w:val="center"/>
        <w:rPr>
          <w:rFonts w:ascii="Times New Roman" w:hAnsi="Times New Roman" w:cs="Times New Roman"/>
          <w:b/>
          <w:bCs/>
          <w:sz w:val="28"/>
          <w:szCs w:val="28"/>
        </w:rPr>
      </w:pPr>
      <w:r w:rsidRPr="00BF22EB">
        <w:rPr>
          <w:rFonts w:ascii="Times New Roman" w:hAnsi="Times New Roman" w:cs="Times New Roman"/>
          <w:b/>
          <w:bCs/>
          <w:sz w:val="28"/>
          <w:szCs w:val="28"/>
        </w:rPr>
        <w:t>II. Стандарт предоставления муниципальной</w:t>
      </w:r>
      <w:r w:rsidR="002D0AA0">
        <w:rPr>
          <w:rFonts w:ascii="Times New Roman" w:hAnsi="Times New Roman" w:cs="Times New Roman"/>
          <w:b/>
          <w:bCs/>
          <w:sz w:val="28"/>
          <w:szCs w:val="28"/>
        </w:rPr>
        <w:t xml:space="preserve"> </w:t>
      </w:r>
      <w:r w:rsidRPr="00BF22EB">
        <w:rPr>
          <w:rFonts w:ascii="Times New Roman" w:hAnsi="Times New Roman" w:cs="Times New Roman"/>
          <w:b/>
          <w:bCs/>
          <w:sz w:val="28"/>
          <w:szCs w:val="28"/>
        </w:rPr>
        <w:t>услуги</w:t>
      </w:r>
    </w:p>
    <w:p w:rsidR="00B23EA0" w:rsidRPr="00E54C62" w:rsidRDefault="00B23EA0" w:rsidP="00326672">
      <w:pPr>
        <w:widowControl w:val="0"/>
        <w:spacing w:after="0" w:line="240" w:lineRule="auto"/>
        <w:ind w:firstLine="709"/>
        <w:jc w:val="both"/>
        <w:rPr>
          <w:rFonts w:ascii="Times New Roman" w:hAnsi="Times New Roman" w:cs="Times New Roman"/>
          <w:b/>
          <w:bCs/>
          <w:sz w:val="28"/>
          <w:szCs w:val="28"/>
        </w:rPr>
      </w:pPr>
    </w:p>
    <w:p w:rsidR="00B23EA0" w:rsidRDefault="00B23EA0" w:rsidP="00400A26">
      <w:pPr>
        <w:widowControl w:val="0"/>
        <w:spacing w:after="0" w:line="240" w:lineRule="auto"/>
        <w:ind w:firstLine="709"/>
        <w:jc w:val="center"/>
        <w:rPr>
          <w:rFonts w:ascii="Times New Roman" w:hAnsi="Times New Roman" w:cs="Times New Roman"/>
          <w:b/>
          <w:bCs/>
          <w:sz w:val="28"/>
          <w:szCs w:val="28"/>
        </w:rPr>
      </w:pPr>
      <w:r w:rsidRPr="00E54C62">
        <w:rPr>
          <w:rFonts w:ascii="Times New Roman" w:hAnsi="Times New Roman" w:cs="Times New Roman"/>
          <w:b/>
          <w:bCs/>
          <w:sz w:val="28"/>
          <w:szCs w:val="28"/>
        </w:rPr>
        <w:t>2.1. Наименование услуги</w:t>
      </w:r>
    </w:p>
    <w:p w:rsidR="00B23EA0" w:rsidRPr="00E54C62" w:rsidRDefault="00B23EA0" w:rsidP="00326672">
      <w:pPr>
        <w:widowControl w:val="0"/>
        <w:spacing w:after="0" w:line="240" w:lineRule="auto"/>
        <w:ind w:firstLine="709"/>
        <w:jc w:val="both"/>
        <w:rPr>
          <w:rFonts w:ascii="Times New Roman" w:hAnsi="Times New Roman" w:cs="Times New Roman"/>
          <w:b/>
          <w:bCs/>
          <w:sz w:val="28"/>
          <w:szCs w:val="28"/>
        </w:rPr>
      </w:pPr>
    </w:p>
    <w:p w:rsidR="00B23EA0" w:rsidRPr="00097B8B" w:rsidRDefault="00B23EA0" w:rsidP="00097B8B">
      <w:pPr>
        <w:widowControl w:val="0"/>
        <w:autoSpaceDE w:val="0"/>
        <w:autoSpaceDN w:val="0"/>
        <w:adjustRightInd w:val="0"/>
        <w:spacing w:after="0" w:line="240" w:lineRule="auto"/>
        <w:ind w:firstLine="720"/>
        <w:jc w:val="both"/>
        <w:outlineLvl w:val="1"/>
        <w:rPr>
          <w:rFonts w:ascii="Times New Roman" w:hAnsi="Times New Roman" w:cs="Times New Roman"/>
          <w:color w:val="000000"/>
          <w:sz w:val="28"/>
          <w:szCs w:val="28"/>
        </w:rPr>
      </w:pPr>
      <w:r w:rsidRPr="00097B8B">
        <w:rPr>
          <w:rFonts w:ascii="Times New Roman" w:hAnsi="Times New Roman" w:cs="Times New Roman"/>
          <w:bCs/>
          <w:color w:val="000000"/>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B23EA0" w:rsidRPr="00BF22EB" w:rsidRDefault="00B23EA0" w:rsidP="00326672">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E54C62">
        <w:rPr>
          <w:rFonts w:ascii="Times New Roman" w:hAnsi="Times New Roman" w:cs="Times New Roman"/>
          <w:b/>
          <w:bCs/>
          <w:sz w:val="28"/>
          <w:szCs w:val="28"/>
        </w:rPr>
        <w:t xml:space="preserve">2.2. Наименование органа местного самоуправления, </w:t>
      </w:r>
      <w:r w:rsidRPr="00BF22EB">
        <w:rPr>
          <w:rFonts w:ascii="Times New Roman" w:hAnsi="Times New Roman" w:cs="Times New Roman"/>
          <w:b/>
          <w:bCs/>
          <w:sz w:val="28"/>
          <w:szCs w:val="28"/>
        </w:rPr>
        <w:t>предоставляющего муниципальную услугу</w:t>
      </w:r>
    </w:p>
    <w:p w:rsidR="00B23EA0" w:rsidRDefault="00B23EA0" w:rsidP="004B6BA8">
      <w:pPr>
        <w:pStyle w:val="p6"/>
        <w:shd w:val="clear" w:color="auto" w:fill="FFFFFF"/>
        <w:spacing w:before="0" w:beforeAutospacing="0" w:after="0" w:afterAutospacing="0"/>
        <w:ind w:firstLine="720"/>
        <w:jc w:val="both"/>
        <w:rPr>
          <w:rFonts w:ascii="Times New Roman" w:hAnsi="Times New Roman" w:cs="Times New Roman"/>
          <w:sz w:val="28"/>
          <w:szCs w:val="28"/>
        </w:rPr>
      </w:pPr>
      <w:r w:rsidRPr="00BF22EB">
        <w:rPr>
          <w:rFonts w:ascii="Times New Roman" w:hAnsi="Times New Roman" w:cs="Times New Roman"/>
          <w:sz w:val="28"/>
          <w:szCs w:val="28"/>
        </w:rPr>
        <w:t xml:space="preserve">Муниципальная услуга предоставляется Администрацией </w:t>
      </w:r>
      <w:r w:rsidR="00C50494">
        <w:rPr>
          <w:rFonts w:ascii="Times New Roman" w:hAnsi="Times New Roman" w:cs="Times New Roman"/>
          <w:color w:val="000000"/>
          <w:sz w:val="28"/>
          <w:szCs w:val="28"/>
        </w:rPr>
        <w:t>Нагольненского</w:t>
      </w:r>
      <w:r w:rsidR="00231071" w:rsidRPr="003C128A">
        <w:rPr>
          <w:rFonts w:ascii="Times New Roman" w:hAnsi="Times New Roman" w:cs="Times New Roman"/>
          <w:color w:val="000000"/>
          <w:sz w:val="28"/>
          <w:szCs w:val="28"/>
        </w:rPr>
        <w:t xml:space="preserve"> </w:t>
      </w:r>
      <w:r w:rsidRPr="003C128A">
        <w:rPr>
          <w:rFonts w:ascii="Times New Roman" w:hAnsi="Times New Roman" w:cs="Times New Roman"/>
          <w:color w:val="000000"/>
          <w:sz w:val="28"/>
          <w:szCs w:val="28"/>
        </w:rPr>
        <w:t xml:space="preserve">сельсовета </w:t>
      </w:r>
      <w:r w:rsidR="00BE0997" w:rsidRPr="003C128A">
        <w:rPr>
          <w:rFonts w:ascii="Times New Roman" w:hAnsi="Times New Roman" w:cs="Times New Roman"/>
          <w:color w:val="000000"/>
          <w:sz w:val="28"/>
          <w:szCs w:val="28"/>
        </w:rPr>
        <w:t xml:space="preserve">Пристенского </w:t>
      </w:r>
      <w:r w:rsidRPr="003C128A">
        <w:rPr>
          <w:rFonts w:ascii="Times New Roman" w:hAnsi="Times New Roman" w:cs="Times New Roman"/>
          <w:color w:val="000000"/>
          <w:sz w:val="28"/>
          <w:szCs w:val="28"/>
        </w:rPr>
        <w:t>района</w:t>
      </w:r>
      <w:r w:rsidRPr="00BF22EB">
        <w:rPr>
          <w:rFonts w:ascii="Times New Roman" w:hAnsi="Times New Roman" w:cs="Times New Roman"/>
          <w:sz w:val="28"/>
          <w:szCs w:val="28"/>
        </w:rPr>
        <w:t xml:space="preserve"> Курской области.</w:t>
      </w:r>
    </w:p>
    <w:p w:rsidR="00B23EA0" w:rsidRPr="00872529" w:rsidRDefault="00B23EA0" w:rsidP="00326672">
      <w:pPr>
        <w:pStyle w:val="p7"/>
        <w:shd w:val="clear" w:color="auto" w:fill="FFFFFF"/>
        <w:spacing w:after="199" w:afterAutospacing="0"/>
        <w:ind w:firstLine="708"/>
        <w:jc w:val="center"/>
        <w:rPr>
          <w:rFonts w:ascii="Times New Roman" w:hAnsi="Times New Roman" w:cs="Times New Roman"/>
          <w:b/>
          <w:bCs/>
          <w:sz w:val="28"/>
          <w:szCs w:val="28"/>
          <w:u w:val="single"/>
        </w:rPr>
      </w:pPr>
      <w:r w:rsidRPr="00BF22EB">
        <w:rPr>
          <w:rFonts w:ascii="Times New Roman" w:hAnsi="Times New Roman" w:cs="Times New Roman"/>
          <w:b/>
          <w:bCs/>
          <w:sz w:val="28"/>
          <w:szCs w:val="28"/>
        </w:rPr>
        <w:t xml:space="preserve">2.2.2. </w:t>
      </w:r>
      <w:r w:rsidRPr="00BF22EB">
        <w:rPr>
          <w:rFonts w:ascii="Times New Roman" w:hAnsi="Times New Roman" w:cs="Times New Roman"/>
          <w:b/>
          <w:bCs/>
          <w:sz w:val="28"/>
          <w:szCs w:val="28"/>
          <w:u w:val="single"/>
        </w:rPr>
        <w:t>В предоставлении муниципальной услуги участвуют</w:t>
      </w:r>
      <w:r w:rsidRPr="00872529">
        <w:rPr>
          <w:rFonts w:ascii="Times New Roman" w:hAnsi="Times New Roman" w:cs="Times New Roman"/>
          <w:b/>
          <w:bCs/>
          <w:sz w:val="28"/>
          <w:szCs w:val="28"/>
          <w:u w:val="single"/>
        </w:rPr>
        <w:t>:</w:t>
      </w:r>
    </w:p>
    <w:p w:rsidR="00B23EA0" w:rsidRPr="003C128A" w:rsidRDefault="00B23EA0" w:rsidP="00326672">
      <w:pPr>
        <w:spacing w:after="0" w:line="240" w:lineRule="auto"/>
        <w:ind w:firstLine="567"/>
        <w:jc w:val="both"/>
        <w:rPr>
          <w:rFonts w:ascii="Times New Roman" w:hAnsi="Times New Roman" w:cs="Times New Roman"/>
          <w:color w:val="000000"/>
          <w:sz w:val="28"/>
          <w:szCs w:val="28"/>
        </w:rPr>
      </w:pPr>
      <w:r w:rsidRPr="009267B6">
        <w:rPr>
          <w:rFonts w:ascii="Times New Roman" w:hAnsi="Times New Roman" w:cs="Times New Roman"/>
          <w:color w:val="FF0000"/>
          <w:sz w:val="28"/>
          <w:szCs w:val="28"/>
        </w:rPr>
        <w:t xml:space="preserve">-  </w:t>
      </w:r>
      <w:r w:rsidRPr="003C128A">
        <w:rPr>
          <w:rFonts w:ascii="Times New Roman" w:hAnsi="Times New Roman" w:cs="Times New Roman"/>
          <w:color w:val="000000"/>
          <w:sz w:val="28"/>
          <w:szCs w:val="28"/>
        </w:rPr>
        <w:t>филиал областного бюджетного</w:t>
      </w:r>
      <w:r w:rsidRPr="00E54C62">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E54C62">
        <w:rPr>
          <w:rFonts w:ascii="Times New Roman" w:hAnsi="Times New Roman" w:cs="Times New Roman"/>
          <w:sz w:val="28"/>
          <w:szCs w:val="28"/>
        </w:rPr>
        <w:t xml:space="preserve"> «Многофункциональный центр по предоставлению государственных и муниципальных услуг» </w:t>
      </w:r>
      <w:r w:rsidRPr="003C128A">
        <w:rPr>
          <w:rFonts w:ascii="Times New Roman" w:hAnsi="Times New Roman" w:cs="Times New Roman"/>
          <w:color w:val="000000"/>
          <w:sz w:val="28"/>
          <w:szCs w:val="28"/>
        </w:rPr>
        <w:t xml:space="preserve">по </w:t>
      </w:r>
      <w:r w:rsidR="00231071" w:rsidRPr="003C128A">
        <w:rPr>
          <w:rFonts w:ascii="Times New Roman" w:hAnsi="Times New Roman" w:cs="Times New Roman"/>
          <w:color w:val="000000"/>
          <w:sz w:val="28"/>
          <w:szCs w:val="28"/>
        </w:rPr>
        <w:t>Пристенскому</w:t>
      </w:r>
      <w:r w:rsidRPr="003C128A">
        <w:rPr>
          <w:rFonts w:ascii="Times New Roman" w:hAnsi="Times New Roman" w:cs="Times New Roman"/>
          <w:color w:val="000000"/>
          <w:sz w:val="28"/>
          <w:szCs w:val="28"/>
        </w:rPr>
        <w:t xml:space="preserve"> району;</w:t>
      </w:r>
    </w:p>
    <w:p w:rsidR="00B23EA0" w:rsidRPr="00E54C62" w:rsidRDefault="00B23EA0" w:rsidP="009267B6">
      <w:pPr>
        <w:spacing w:after="0" w:line="240" w:lineRule="auto"/>
        <w:ind w:firstLine="567"/>
        <w:jc w:val="both"/>
        <w:rPr>
          <w:rFonts w:ascii="Times New Roman" w:hAnsi="Times New Roman" w:cs="Times New Roman"/>
          <w:sz w:val="28"/>
          <w:szCs w:val="28"/>
        </w:rPr>
      </w:pPr>
      <w:r w:rsidRPr="003C128A">
        <w:rPr>
          <w:rFonts w:ascii="Times New Roman" w:hAnsi="Times New Roman" w:cs="Times New Roman"/>
          <w:color w:val="000000"/>
          <w:sz w:val="28"/>
          <w:szCs w:val="28"/>
        </w:rPr>
        <w:t xml:space="preserve">- </w:t>
      </w:r>
      <w:r w:rsidR="000941CD">
        <w:rPr>
          <w:rFonts w:ascii="Times New Roman" w:hAnsi="Times New Roman" w:cs="Times New Roman"/>
          <w:color w:val="000000"/>
          <w:sz w:val="28"/>
          <w:szCs w:val="28"/>
        </w:rPr>
        <w:t>Обоянский</w:t>
      </w:r>
      <w:r w:rsidR="00DB4DA5">
        <w:rPr>
          <w:rFonts w:ascii="Times New Roman" w:hAnsi="Times New Roman" w:cs="Times New Roman"/>
          <w:color w:val="000000"/>
          <w:sz w:val="28"/>
          <w:szCs w:val="28"/>
        </w:rPr>
        <w:t xml:space="preserve"> </w:t>
      </w:r>
      <w:r w:rsidR="00492B1A" w:rsidRPr="00492B1A">
        <w:rPr>
          <w:rFonts w:ascii="Times New Roman" w:hAnsi="Times New Roman" w:cs="Times New Roman"/>
          <w:color w:val="000000"/>
          <w:sz w:val="28"/>
          <w:szCs w:val="28"/>
        </w:rPr>
        <w:t>межмуниципальный</w:t>
      </w:r>
      <w:r w:rsidRPr="00E54C62">
        <w:rPr>
          <w:rFonts w:ascii="Times New Roman" w:hAnsi="Times New Roman" w:cs="Times New Roman"/>
          <w:sz w:val="28"/>
          <w:szCs w:val="28"/>
        </w:rPr>
        <w:t xml:space="preserve"> отдел Управления Росреестра по Курской области;</w:t>
      </w:r>
    </w:p>
    <w:p w:rsidR="00B23EA0" w:rsidRPr="00BF22EB" w:rsidRDefault="00B23EA0" w:rsidP="00400A26">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w:t>
      </w:r>
      <w:r w:rsidRPr="00BF22EB">
        <w:rPr>
          <w:rFonts w:ascii="Times New Roman" w:hAnsi="Times New Roman" w:cs="Times New Roman"/>
          <w:color w:val="auto"/>
          <w:sz w:val="28"/>
          <w:szCs w:val="28"/>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B23EA0" w:rsidRPr="00BF22EB" w:rsidRDefault="00B23EA0" w:rsidP="00400A26">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ab/>
        <w:t>-</w:t>
      </w:r>
      <w:r w:rsidRPr="00BF22EB">
        <w:rPr>
          <w:rFonts w:ascii="Times New Roman" w:hAnsi="Times New Roman" w:cs="Times New Roman"/>
          <w:color w:val="auto"/>
          <w:sz w:val="28"/>
          <w:szCs w:val="28"/>
        </w:rPr>
        <w:t xml:space="preserve">Межрайонная инспекция Федеральной налоговой </w:t>
      </w:r>
      <w:r w:rsidRPr="003C128A">
        <w:rPr>
          <w:rFonts w:ascii="Times New Roman" w:hAnsi="Times New Roman" w:cs="Times New Roman"/>
          <w:color w:val="000000"/>
          <w:sz w:val="28"/>
          <w:szCs w:val="28"/>
        </w:rPr>
        <w:t xml:space="preserve">службы № </w:t>
      </w:r>
      <w:r w:rsidR="00231071" w:rsidRPr="003C128A">
        <w:rPr>
          <w:rFonts w:ascii="Times New Roman" w:hAnsi="Times New Roman" w:cs="Times New Roman"/>
          <w:color w:val="000000"/>
          <w:sz w:val="28"/>
          <w:szCs w:val="28"/>
        </w:rPr>
        <w:t>7</w:t>
      </w:r>
      <w:r w:rsidRPr="003C128A">
        <w:rPr>
          <w:rFonts w:ascii="Times New Roman" w:hAnsi="Times New Roman" w:cs="Times New Roman"/>
          <w:color w:val="000000"/>
          <w:sz w:val="28"/>
          <w:szCs w:val="28"/>
        </w:rPr>
        <w:t xml:space="preserve"> по</w:t>
      </w:r>
      <w:r w:rsidR="00097B8B">
        <w:rPr>
          <w:rFonts w:ascii="Times New Roman" w:hAnsi="Times New Roman" w:cs="Times New Roman"/>
          <w:color w:val="auto"/>
          <w:sz w:val="28"/>
          <w:szCs w:val="28"/>
        </w:rPr>
        <w:t xml:space="preserve"> Курской области.</w:t>
      </w:r>
    </w:p>
    <w:p w:rsidR="00B23EA0" w:rsidRPr="00E54C62" w:rsidRDefault="00B23EA0" w:rsidP="00326672">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p>
    <w:p w:rsidR="00607796" w:rsidRDefault="00607796" w:rsidP="0032667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607796">
        <w:rPr>
          <w:rFonts w:ascii="Times New Roman" w:hAnsi="Times New Roman" w:cs="Times New Roman"/>
          <w:sz w:val="28"/>
          <w:szCs w:val="28"/>
        </w:rPr>
        <w:t>«В соответствии с пунктом 3 статьи 7 Федерального закона от 27.07.2010 года № 210-ФЗ «Об организации предоставления государственных и муниципальных услуг» орган местного самоуправления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607796" w:rsidRDefault="00607796" w:rsidP="00326672">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B23EA0" w:rsidRDefault="00B23EA0" w:rsidP="00326672">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E54C62">
        <w:rPr>
          <w:rFonts w:ascii="Times New Roman" w:hAnsi="Times New Roman" w:cs="Times New Roman"/>
          <w:b/>
          <w:bCs/>
          <w:sz w:val="28"/>
          <w:szCs w:val="28"/>
        </w:rPr>
        <w:t xml:space="preserve">2.3. </w:t>
      </w:r>
      <w:r w:rsidRPr="00F972CD">
        <w:rPr>
          <w:rFonts w:ascii="Times New Roman" w:hAnsi="Times New Roman" w:cs="Times New Roman"/>
          <w:b/>
          <w:bCs/>
          <w:sz w:val="28"/>
          <w:szCs w:val="28"/>
        </w:rPr>
        <w:t>Описание результата предоставления муниципальной услуги</w:t>
      </w:r>
    </w:p>
    <w:p w:rsidR="00B23EA0" w:rsidRPr="00E54C62" w:rsidRDefault="00B23EA0" w:rsidP="00326672">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B23EA0" w:rsidRPr="00BF22EB" w:rsidRDefault="00B23EA0" w:rsidP="00D83E09">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Результатом предоставления муниципальной услуги является:</w:t>
      </w:r>
    </w:p>
    <w:p w:rsidR="00B23EA0" w:rsidRPr="00BF22EB" w:rsidRDefault="00B23EA0" w:rsidP="00D83E09">
      <w:pPr>
        <w:spacing w:after="0" w:line="240" w:lineRule="auto"/>
        <w:ind w:firstLine="709"/>
        <w:jc w:val="both"/>
        <w:rPr>
          <w:rFonts w:ascii="Times New Roman" w:hAnsi="Times New Roman" w:cs="Times New Roman"/>
          <w:b/>
          <w:bCs/>
          <w:sz w:val="28"/>
          <w:szCs w:val="28"/>
          <w:u w:val="single"/>
        </w:rPr>
      </w:pPr>
    </w:p>
    <w:p w:rsidR="00B23EA0" w:rsidRPr="00BF22EB" w:rsidRDefault="00B23EA0" w:rsidP="00D83E09">
      <w:pPr>
        <w:spacing w:after="0" w:line="240" w:lineRule="auto"/>
        <w:ind w:firstLine="709"/>
        <w:jc w:val="both"/>
        <w:rPr>
          <w:rFonts w:ascii="Times New Roman" w:hAnsi="Times New Roman" w:cs="Times New Roman"/>
          <w:b/>
          <w:bCs/>
          <w:sz w:val="28"/>
          <w:szCs w:val="28"/>
          <w:u w:val="single"/>
        </w:rPr>
      </w:pPr>
      <w:r w:rsidRPr="00BF22EB">
        <w:rPr>
          <w:rFonts w:ascii="Times New Roman" w:hAnsi="Times New Roman" w:cs="Times New Roman"/>
          <w:b/>
          <w:bCs/>
          <w:sz w:val="28"/>
          <w:szCs w:val="28"/>
          <w:u w:val="single"/>
        </w:rPr>
        <w:t xml:space="preserve">для ведения личного подсобного хозяйства: </w:t>
      </w:r>
    </w:p>
    <w:p w:rsidR="00B23EA0" w:rsidRPr="00BF22EB" w:rsidRDefault="00B23EA0" w:rsidP="00B25724">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решение о предоставлении земельного участка из земель населенных пунктов, находящихся в государственной и муниципальной собственности, и (или) государственная собственность на которые не разграничена;</w:t>
      </w:r>
    </w:p>
    <w:p w:rsidR="00B23EA0" w:rsidRPr="00BF22EB" w:rsidRDefault="00B23EA0" w:rsidP="00D83E09">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договор купли-продажи или аренды земельного участка для ведения личного подсобного хозяйства;</w:t>
      </w:r>
    </w:p>
    <w:p w:rsidR="00B23EA0" w:rsidRPr="00BF22EB" w:rsidRDefault="00B23EA0" w:rsidP="00B25724">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отказ в предоставлении земельного участка для ведения личного подсобного хозяйства.</w:t>
      </w:r>
    </w:p>
    <w:p w:rsidR="00B23EA0" w:rsidRPr="00BF22EB" w:rsidRDefault="00B23EA0" w:rsidP="00D83E09">
      <w:pPr>
        <w:spacing w:after="0" w:line="240" w:lineRule="auto"/>
        <w:ind w:firstLine="709"/>
        <w:jc w:val="both"/>
        <w:rPr>
          <w:rFonts w:ascii="Times New Roman" w:hAnsi="Times New Roman" w:cs="Times New Roman"/>
          <w:b/>
          <w:bCs/>
          <w:sz w:val="28"/>
          <w:szCs w:val="28"/>
          <w:u w:val="single"/>
        </w:rPr>
      </w:pPr>
    </w:p>
    <w:p w:rsidR="00B23EA0" w:rsidRPr="00BF22EB" w:rsidRDefault="00B23EA0" w:rsidP="00D83E09">
      <w:pPr>
        <w:spacing w:after="0" w:line="240" w:lineRule="auto"/>
        <w:ind w:firstLine="709"/>
        <w:jc w:val="both"/>
        <w:rPr>
          <w:rFonts w:ascii="Times New Roman" w:hAnsi="Times New Roman" w:cs="Times New Roman"/>
          <w:b/>
          <w:bCs/>
          <w:sz w:val="28"/>
          <w:szCs w:val="28"/>
          <w:u w:val="single"/>
        </w:rPr>
      </w:pPr>
      <w:r w:rsidRPr="00BF22EB">
        <w:rPr>
          <w:rFonts w:ascii="Times New Roman" w:hAnsi="Times New Roman" w:cs="Times New Roman"/>
          <w:b/>
          <w:bCs/>
          <w:sz w:val="28"/>
          <w:szCs w:val="28"/>
          <w:u w:val="single"/>
        </w:rPr>
        <w:t xml:space="preserve">для ведения садоводства, дачного хозяйства: </w:t>
      </w:r>
    </w:p>
    <w:p w:rsidR="00B23EA0" w:rsidRPr="00BF22EB" w:rsidRDefault="00B23EA0" w:rsidP="00B25724">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решение о предоставлении земельного участка из земель населенных пунктов, находящихся в государственной и муниципальной собственности, и (или) государственная собственность на которые не разграничена для ведения садоводства, дачного хозяйства;</w:t>
      </w:r>
    </w:p>
    <w:p w:rsidR="00B23EA0" w:rsidRPr="00BF22EB" w:rsidRDefault="00B23EA0" w:rsidP="00B25724">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отказ в предоставлении земельного участка для ведения садоводства, дачного хозяйства.</w:t>
      </w:r>
    </w:p>
    <w:p w:rsidR="00B23EA0" w:rsidRPr="00BF22EB" w:rsidRDefault="00B23EA0" w:rsidP="00D83E09">
      <w:pPr>
        <w:spacing w:after="0" w:line="240" w:lineRule="auto"/>
        <w:ind w:firstLine="709"/>
        <w:jc w:val="both"/>
        <w:rPr>
          <w:rFonts w:ascii="Times New Roman" w:hAnsi="Times New Roman" w:cs="Times New Roman"/>
          <w:b/>
          <w:bCs/>
          <w:sz w:val="28"/>
          <w:szCs w:val="28"/>
          <w:u w:val="single"/>
        </w:rPr>
      </w:pPr>
    </w:p>
    <w:p w:rsidR="00B23EA0" w:rsidRPr="00BF22EB" w:rsidRDefault="00B23EA0" w:rsidP="00D83E09">
      <w:pPr>
        <w:spacing w:after="0" w:line="240" w:lineRule="auto"/>
        <w:ind w:firstLine="709"/>
        <w:jc w:val="both"/>
        <w:rPr>
          <w:rFonts w:ascii="Times New Roman" w:hAnsi="Times New Roman" w:cs="Times New Roman"/>
          <w:b/>
          <w:bCs/>
          <w:sz w:val="28"/>
          <w:szCs w:val="28"/>
          <w:u w:val="single"/>
        </w:rPr>
      </w:pPr>
      <w:r w:rsidRPr="00BF22EB">
        <w:rPr>
          <w:rFonts w:ascii="Times New Roman" w:hAnsi="Times New Roman" w:cs="Times New Roman"/>
          <w:b/>
          <w:bCs/>
          <w:sz w:val="28"/>
          <w:szCs w:val="28"/>
          <w:u w:val="single"/>
        </w:rPr>
        <w:t>для осуществления крестьянским (фермерским) хозяйством его деятельности:</w:t>
      </w:r>
    </w:p>
    <w:p w:rsidR="00B23EA0" w:rsidRPr="00BF22EB" w:rsidRDefault="00B23EA0" w:rsidP="00D83E09">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xml:space="preserve">- решение о предоставлении земельного участка из земель </w:t>
      </w:r>
    </w:p>
    <w:p w:rsidR="00B23EA0" w:rsidRPr="00BF22EB" w:rsidRDefault="00B23EA0" w:rsidP="00343F97">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сельскохозяйственного назначения, находящихся в государственной и муниципальной собственности, для осуществления крестьянским (фермерским) хозяйством его деятельности;</w:t>
      </w:r>
    </w:p>
    <w:p w:rsidR="00B23EA0" w:rsidRPr="00BF22EB" w:rsidRDefault="00B23EA0" w:rsidP="00D83E09">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договор купли-продажи или аренды земельного участка для осуществления крестьянским (фермерским) хозяйством его деятельности;</w:t>
      </w:r>
    </w:p>
    <w:p w:rsidR="00B23EA0" w:rsidRPr="00BF22EB" w:rsidRDefault="00B23EA0" w:rsidP="00D83E09">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xml:space="preserve">- отказ в предоставлении земельного участка для осуществления </w:t>
      </w:r>
    </w:p>
    <w:p w:rsidR="00B23EA0" w:rsidRPr="00BF22EB" w:rsidRDefault="00B23EA0" w:rsidP="00343F97">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крестьянским (фермерским) хозяйством его деятельности.</w:t>
      </w:r>
    </w:p>
    <w:p w:rsidR="00B23EA0" w:rsidRPr="00BF22EB" w:rsidRDefault="00B23EA0" w:rsidP="00326672">
      <w:pPr>
        <w:widowControl w:val="0"/>
        <w:spacing w:after="0" w:line="240" w:lineRule="auto"/>
        <w:ind w:firstLine="720"/>
        <w:jc w:val="both"/>
        <w:rPr>
          <w:rFonts w:ascii="Times New Roman" w:hAnsi="Times New Roman" w:cs="Times New Roman"/>
          <w:b/>
          <w:bCs/>
          <w:sz w:val="28"/>
          <w:szCs w:val="28"/>
        </w:rPr>
      </w:pPr>
    </w:p>
    <w:p w:rsidR="00B23EA0" w:rsidRDefault="00B23EA0" w:rsidP="00326672">
      <w:pPr>
        <w:pStyle w:val="af4"/>
        <w:spacing w:after="0" w:line="240" w:lineRule="auto"/>
        <w:ind w:firstLine="720"/>
        <w:jc w:val="both"/>
        <w:rPr>
          <w:rFonts w:ascii="Times New Roman" w:hAnsi="Times New Roman" w:cs="Times New Roman"/>
          <w:b/>
          <w:bCs/>
          <w:sz w:val="28"/>
          <w:szCs w:val="28"/>
        </w:rPr>
      </w:pPr>
      <w:r w:rsidRPr="00E54C62">
        <w:rPr>
          <w:rFonts w:ascii="Times New Roman" w:hAnsi="Times New Roman" w:cs="Times New Roman"/>
          <w:b/>
          <w:bCs/>
          <w:sz w:val="28"/>
          <w:szCs w:val="28"/>
        </w:rPr>
        <w:t xml:space="preserve">2.4. Срок предоставления услуги </w:t>
      </w:r>
    </w:p>
    <w:p w:rsidR="00B23EA0" w:rsidRDefault="00B23EA0" w:rsidP="00326672">
      <w:pPr>
        <w:pStyle w:val="af4"/>
        <w:spacing w:after="0" w:line="240" w:lineRule="auto"/>
        <w:ind w:firstLine="720"/>
        <w:jc w:val="both"/>
        <w:rPr>
          <w:rFonts w:ascii="Times New Roman" w:hAnsi="Times New Roman" w:cs="Times New Roman"/>
          <w:b/>
          <w:bCs/>
          <w:sz w:val="28"/>
          <w:szCs w:val="28"/>
        </w:rPr>
      </w:pPr>
    </w:p>
    <w:p w:rsidR="00B23EA0" w:rsidRPr="00BF22EB" w:rsidRDefault="00B23EA0" w:rsidP="00007CDB">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xml:space="preserve">Общий срок предоставления </w:t>
      </w:r>
      <w:r w:rsidRPr="003C128A">
        <w:rPr>
          <w:rFonts w:ascii="Times New Roman" w:hAnsi="Times New Roman" w:cs="Times New Roman"/>
          <w:color w:val="000000"/>
          <w:sz w:val="28"/>
          <w:szCs w:val="28"/>
        </w:rPr>
        <w:t>муниципальной услуги составляет 30 календарных дней со дня регистрации заявления</w:t>
      </w:r>
      <w:r w:rsidRPr="00831179">
        <w:rPr>
          <w:rFonts w:ascii="Times New Roman" w:hAnsi="Times New Roman" w:cs="Times New Roman"/>
          <w:sz w:val="28"/>
          <w:szCs w:val="28"/>
        </w:rPr>
        <w:t>.</w:t>
      </w:r>
    </w:p>
    <w:p w:rsidR="00B23EA0" w:rsidRPr="00BF22EB" w:rsidRDefault="00B23EA0" w:rsidP="00007CDB">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В общий срок предоставления муниципальной услуги входит: срок приема и регистрации заявления и документов, срок формирования и направления межведомственных запросов и получения на них ответов, срок принятия решения о предоставлении или об отказе в предоставлении муниципальной услуги, срок выдачи (направления) документов, являющихся результатом предоставления муниципальной услуги.</w:t>
      </w:r>
    </w:p>
    <w:p w:rsidR="00B23EA0" w:rsidRPr="00BF22EB" w:rsidRDefault="00B23EA0" w:rsidP="00C437AF">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В срок предоставления муниципальной услуги не входит период подписания, и направления в Администрацию сельсовета заявителями проектов договоров.</w:t>
      </w:r>
    </w:p>
    <w:p w:rsidR="00B23EA0" w:rsidRPr="00BF22EB" w:rsidRDefault="00B23EA0" w:rsidP="00C437AF">
      <w:pPr>
        <w:spacing w:after="0"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 xml:space="preserve">Срок приостановления предоставления </w:t>
      </w:r>
      <w:r w:rsidRPr="003C128A">
        <w:rPr>
          <w:rFonts w:ascii="Times New Roman" w:hAnsi="Times New Roman" w:cs="Times New Roman"/>
          <w:color w:val="000000"/>
          <w:sz w:val="28"/>
          <w:szCs w:val="28"/>
        </w:rPr>
        <w:t>муниципальной услуги законодательством</w:t>
      </w:r>
      <w:r w:rsidR="002D0AA0">
        <w:rPr>
          <w:rFonts w:ascii="Times New Roman" w:hAnsi="Times New Roman" w:cs="Times New Roman"/>
          <w:color w:val="000000"/>
          <w:sz w:val="28"/>
          <w:szCs w:val="28"/>
        </w:rPr>
        <w:t xml:space="preserve"> </w:t>
      </w:r>
      <w:r w:rsidRPr="00BF22EB">
        <w:rPr>
          <w:rFonts w:ascii="Times New Roman" w:hAnsi="Times New Roman" w:cs="Times New Roman"/>
          <w:sz w:val="28"/>
          <w:szCs w:val="28"/>
        </w:rPr>
        <w:t>не предусмотрен.</w:t>
      </w:r>
    </w:p>
    <w:p w:rsidR="00B23EA0" w:rsidRPr="00BF22EB" w:rsidRDefault="00B23EA0" w:rsidP="00C437AF">
      <w:pPr>
        <w:pStyle w:val="af4"/>
        <w:spacing w:after="0" w:line="240" w:lineRule="auto"/>
        <w:ind w:firstLine="720"/>
        <w:jc w:val="both"/>
        <w:rPr>
          <w:rFonts w:ascii="Times New Roman" w:hAnsi="Times New Roman" w:cs="Times New Roman"/>
          <w:color w:val="auto"/>
          <w:sz w:val="28"/>
          <w:szCs w:val="28"/>
        </w:rPr>
      </w:pPr>
      <w:r w:rsidRPr="00361C2D">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002D0AA0">
        <w:rPr>
          <w:rFonts w:ascii="Times New Roman" w:hAnsi="Times New Roman" w:cs="Times New Roman"/>
          <w:color w:val="auto"/>
          <w:sz w:val="28"/>
          <w:szCs w:val="28"/>
        </w:rPr>
        <w:t xml:space="preserve"> </w:t>
      </w:r>
      <w:r w:rsidRPr="00361C2D">
        <w:rPr>
          <w:rFonts w:ascii="Times New Roman" w:hAnsi="Times New Roman" w:cs="Times New Roman"/>
          <w:color w:val="auto"/>
          <w:sz w:val="28"/>
          <w:szCs w:val="28"/>
        </w:rPr>
        <w:t>,</w:t>
      </w:r>
      <w:r w:rsidRPr="00BF22EB">
        <w:rPr>
          <w:rFonts w:ascii="Times New Roman" w:hAnsi="Times New Roman" w:cs="Times New Roman"/>
          <w:color w:val="auto"/>
          <w:sz w:val="28"/>
          <w:szCs w:val="28"/>
        </w:rPr>
        <w:t>в течение 7 календарных дней со дня подписания заявителем договора аренды (купли-продажи) земельного участка.</w:t>
      </w:r>
    </w:p>
    <w:p w:rsidR="00B23EA0" w:rsidRPr="0066610D" w:rsidRDefault="00B23EA0" w:rsidP="00C437AF">
      <w:pPr>
        <w:pStyle w:val="af4"/>
        <w:spacing w:after="0" w:line="240" w:lineRule="auto"/>
        <w:ind w:firstLine="720"/>
        <w:jc w:val="both"/>
        <w:rPr>
          <w:rFonts w:ascii="Times New Roman" w:hAnsi="Times New Roman" w:cs="Times New Roman"/>
          <w:color w:val="FF0000"/>
          <w:sz w:val="28"/>
          <w:szCs w:val="28"/>
        </w:rPr>
      </w:pPr>
    </w:p>
    <w:p w:rsidR="00B23EA0" w:rsidRDefault="00B23EA0" w:rsidP="00326672">
      <w:pPr>
        <w:widowControl w:val="0"/>
        <w:spacing w:after="0" w:line="240" w:lineRule="auto"/>
        <w:jc w:val="both"/>
        <w:rPr>
          <w:rFonts w:ascii="Times New Roman" w:hAnsi="Times New Roman" w:cs="Times New Roman"/>
          <w:b/>
          <w:bCs/>
          <w:sz w:val="28"/>
          <w:szCs w:val="28"/>
        </w:rPr>
      </w:pPr>
      <w:r w:rsidRPr="00E54C62">
        <w:rPr>
          <w:rFonts w:ascii="Times New Roman" w:hAnsi="Times New Roman" w:cs="Times New Roman"/>
          <w:b/>
          <w:bCs/>
          <w:sz w:val="28"/>
          <w:szCs w:val="28"/>
        </w:rPr>
        <w:t>2.5. Перечень нормативных правовых актов, регулирующих отношения, возникающие в связи с предоставлением услуги</w:t>
      </w:r>
    </w:p>
    <w:p w:rsidR="00B23EA0" w:rsidRPr="00E54C62" w:rsidRDefault="00B23EA0" w:rsidP="00326672">
      <w:pPr>
        <w:widowControl w:val="0"/>
        <w:spacing w:after="0" w:line="240" w:lineRule="auto"/>
        <w:jc w:val="both"/>
        <w:rPr>
          <w:rFonts w:ascii="Times New Roman" w:hAnsi="Times New Roman" w:cs="Times New Roman"/>
          <w:b/>
          <w:bCs/>
          <w:sz w:val="28"/>
          <w:szCs w:val="28"/>
        </w:rPr>
      </w:pPr>
    </w:p>
    <w:p w:rsidR="00B23EA0" w:rsidRPr="00E54C62" w:rsidRDefault="00B23EA0" w:rsidP="00326672">
      <w:pPr>
        <w:widowControl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Предоставление услуги осуществляется в соответствии со следующими нормативными правовыми актами:</w:t>
      </w:r>
    </w:p>
    <w:p w:rsidR="00B23EA0" w:rsidRPr="002B4021" w:rsidRDefault="00B23EA0" w:rsidP="002B4021">
      <w:pPr>
        <w:spacing w:after="0" w:line="240" w:lineRule="auto"/>
        <w:ind w:firstLine="709"/>
        <w:jc w:val="both"/>
        <w:rPr>
          <w:rFonts w:ascii="Times New Roman" w:hAnsi="Times New Roman" w:cs="Times New Roman"/>
          <w:sz w:val="28"/>
          <w:szCs w:val="28"/>
        </w:rPr>
      </w:pPr>
      <w:r w:rsidRPr="002B4021">
        <w:rPr>
          <w:rFonts w:ascii="Times New Roman" w:hAnsi="Times New Roman" w:cs="Times New Roman"/>
          <w:sz w:val="28"/>
          <w:szCs w:val="28"/>
        </w:rPr>
        <w:t>Конституцией Российской Федерации от 12.12.1993 («Российск</w:t>
      </w:r>
      <w:r>
        <w:rPr>
          <w:rFonts w:ascii="Times New Roman" w:hAnsi="Times New Roman" w:cs="Times New Roman"/>
          <w:sz w:val="28"/>
          <w:szCs w:val="28"/>
        </w:rPr>
        <w:t>ая</w:t>
      </w:r>
      <w:r w:rsidRPr="002B4021">
        <w:rPr>
          <w:rFonts w:ascii="Times New Roman" w:hAnsi="Times New Roman" w:cs="Times New Roman"/>
          <w:sz w:val="28"/>
          <w:szCs w:val="28"/>
        </w:rPr>
        <w:t xml:space="preserve"> газет</w:t>
      </w:r>
      <w:r>
        <w:rPr>
          <w:rFonts w:ascii="Times New Roman" w:hAnsi="Times New Roman" w:cs="Times New Roman"/>
          <w:sz w:val="28"/>
          <w:szCs w:val="28"/>
        </w:rPr>
        <w:t>а</w:t>
      </w:r>
      <w:r w:rsidRPr="002B4021">
        <w:rPr>
          <w:rFonts w:ascii="Times New Roman" w:hAnsi="Times New Roman" w:cs="Times New Roman"/>
          <w:sz w:val="28"/>
          <w:szCs w:val="28"/>
        </w:rPr>
        <w:t>» от 25.12.1993 № 237),</w:t>
      </w:r>
    </w:p>
    <w:p w:rsidR="00B23EA0" w:rsidRDefault="00B23EA0" w:rsidP="00186515">
      <w:pPr>
        <w:autoSpaceDE w:val="0"/>
        <w:spacing w:after="0" w:line="240" w:lineRule="auto"/>
        <w:ind w:firstLine="709"/>
        <w:jc w:val="both"/>
        <w:rPr>
          <w:rFonts w:ascii="Arial" w:hAnsi="Arial" w:cs="Arial"/>
          <w:sz w:val="24"/>
          <w:szCs w:val="24"/>
        </w:rPr>
      </w:pPr>
      <w:r w:rsidRPr="00E54C62">
        <w:rPr>
          <w:rFonts w:ascii="Times New Roman" w:eastAsia="Batang" w:hAnsi="Times New Roman" w:cs="Times New Roman"/>
          <w:sz w:val="28"/>
          <w:szCs w:val="28"/>
          <w:lang w:eastAsia="ko-KR"/>
        </w:rPr>
        <w:t xml:space="preserve">Земельным  кодексом  Российской  Федерации </w:t>
      </w:r>
      <w:r>
        <w:rPr>
          <w:rFonts w:ascii="Arial" w:hAnsi="Arial" w:cs="Arial"/>
          <w:sz w:val="24"/>
          <w:szCs w:val="24"/>
        </w:rPr>
        <w:t xml:space="preserve"> (</w:t>
      </w:r>
      <w:r w:rsidRPr="00186515">
        <w:rPr>
          <w:rFonts w:ascii="Times New Roman" w:hAnsi="Times New Roman" w:cs="Times New Roman"/>
          <w:sz w:val="28"/>
          <w:szCs w:val="28"/>
        </w:rPr>
        <w:t>"Собрани</w:t>
      </w:r>
      <w:r>
        <w:rPr>
          <w:rFonts w:ascii="Times New Roman" w:hAnsi="Times New Roman" w:cs="Times New Roman"/>
          <w:sz w:val="28"/>
          <w:szCs w:val="28"/>
        </w:rPr>
        <w:t>е</w:t>
      </w:r>
      <w:r w:rsidRPr="00186515">
        <w:rPr>
          <w:rFonts w:ascii="Times New Roman" w:hAnsi="Times New Roman" w:cs="Times New Roman"/>
          <w:sz w:val="28"/>
          <w:szCs w:val="28"/>
        </w:rPr>
        <w:t xml:space="preserve"> законодательства РФ" от 29.10.2001 № 44, ст. 4147, "Российск</w:t>
      </w:r>
      <w:r>
        <w:rPr>
          <w:rFonts w:ascii="Times New Roman" w:hAnsi="Times New Roman" w:cs="Times New Roman"/>
          <w:sz w:val="28"/>
          <w:szCs w:val="28"/>
        </w:rPr>
        <w:t>ая</w:t>
      </w:r>
      <w:r w:rsidRPr="00186515">
        <w:rPr>
          <w:rFonts w:ascii="Times New Roman" w:hAnsi="Times New Roman" w:cs="Times New Roman"/>
          <w:sz w:val="28"/>
          <w:szCs w:val="28"/>
        </w:rPr>
        <w:t xml:space="preserve"> газет</w:t>
      </w:r>
      <w:r>
        <w:rPr>
          <w:rFonts w:ascii="Times New Roman" w:hAnsi="Times New Roman" w:cs="Times New Roman"/>
          <w:sz w:val="28"/>
          <w:szCs w:val="28"/>
        </w:rPr>
        <w:t>а</w:t>
      </w:r>
      <w:r w:rsidRPr="00186515">
        <w:rPr>
          <w:rFonts w:ascii="Times New Roman" w:hAnsi="Times New Roman" w:cs="Times New Roman"/>
          <w:sz w:val="28"/>
          <w:szCs w:val="28"/>
        </w:rPr>
        <w:t>" от 30.10.2001 № 211-212</w:t>
      </w:r>
      <w:r>
        <w:rPr>
          <w:rFonts w:ascii="Arial" w:hAnsi="Arial" w:cs="Arial"/>
          <w:sz w:val="24"/>
          <w:szCs w:val="24"/>
        </w:rPr>
        <w:t>);</w:t>
      </w:r>
    </w:p>
    <w:p w:rsidR="00B23EA0" w:rsidRPr="00E54C62" w:rsidRDefault="00B23EA0" w:rsidP="00186515">
      <w:pPr>
        <w:pStyle w:val="af4"/>
        <w:spacing w:after="0" w:line="240" w:lineRule="auto"/>
        <w:ind w:firstLine="567"/>
        <w:jc w:val="both"/>
        <w:rPr>
          <w:rFonts w:ascii="Times New Roman" w:hAnsi="Times New Roman" w:cs="Times New Roman"/>
          <w:color w:val="auto"/>
          <w:sz w:val="28"/>
          <w:szCs w:val="28"/>
        </w:rPr>
      </w:pPr>
      <w:r w:rsidRPr="003C128A">
        <w:rPr>
          <w:rFonts w:ascii="Times New Roman" w:eastAsia="Batang" w:hAnsi="Times New Roman" w:cs="Times New Roman"/>
          <w:color w:val="000000"/>
          <w:sz w:val="28"/>
          <w:szCs w:val="28"/>
          <w:lang w:eastAsia="ko-KR"/>
        </w:rPr>
        <w:t>Федеральным законом от 25.10.2001 № 137-ФЗ «О введении в действие Земельного кодекса Российской Федерации» (в редакции, действующей с 1 марта 2015 года)</w:t>
      </w:r>
      <w:r>
        <w:rPr>
          <w:rFonts w:ascii="Times New Roman" w:eastAsia="Batang" w:hAnsi="Times New Roman" w:cs="Times New Roman"/>
          <w:color w:val="auto"/>
          <w:sz w:val="28"/>
          <w:szCs w:val="28"/>
          <w:lang w:eastAsia="ko-KR"/>
        </w:rPr>
        <w:t xml:space="preserve"> (</w:t>
      </w:r>
      <w:r w:rsidRPr="00E54C62">
        <w:rPr>
          <w:rFonts w:ascii="Times New Roman" w:hAnsi="Times New Roman" w:cs="Times New Roman"/>
          <w:sz w:val="28"/>
          <w:szCs w:val="28"/>
        </w:rPr>
        <w:t>«Российская газета»</w:t>
      </w:r>
      <w:r>
        <w:rPr>
          <w:rFonts w:ascii="Times New Roman" w:hAnsi="Times New Roman" w:cs="Times New Roman"/>
          <w:sz w:val="28"/>
          <w:szCs w:val="28"/>
        </w:rPr>
        <w:t>,</w:t>
      </w:r>
      <w:r>
        <w:rPr>
          <w:rFonts w:ascii="Times New Roman" w:eastAsia="Batang" w:hAnsi="Times New Roman" w:cs="Times New Roman"/>
          <w:color w:val="auto"/>
          <w:sz w:val="28"/>
          <w:szCs w:val="28"/>
          <w:lang w:eastAsia="ko-KR"/>
        </w:rPr>
        <w:t xml:space="preserve">30.10. </w:t>
      </w:r>
      <w:r w:rsidRPr="00F972AF">
        <w:rPr>
          <w:rFonts w:ascii="Times New Roman" w:eastAsia="Batang" w:hAnsi="Times New Roman" w:cs="Times New Roman"/>
          <w:color w:val="auto"/>
          <w:sz w:val="28"/>
          <w:szCs w:val="28"/>
          <w:lang w:eastAsia="ko-KR"/>
        </w:rPr>
        <w:t>2001 г. - Федеральный выпуск №2823</w:t>
      </w:r>
      <w:r>
        <w:rPr>
          <w:rFonts w:ascii="Times New Roman" w:eastAsia="Batang" w:hAnsi="Times New Roman" w:cs="Times New Roman"/>
          <w:color w:val="auto"/>
          <w:sz w:val="28"/>
          <w:szCs w:val="28"/>
          <w:lang w:eastAsia="ko-KR"/>
        </w:rPr>
        <w:t>)</w:t>
      </w:r>
      <w:r w:rsidRPr="00E54C62">
        <w:rPr>
          <w:rFonts w:ascii="Times New Roman" w:eastAsia="Batang" w:hAnsi="Times New Roman" w:cs="Times New Roman"/>
          <w:color w:val="auto"/>
          <w:sz w:val="28"/>
          <w:szCs w:val="28"/>
          <w:lang w:eastAsia="ko-KR"/>
        </w:rPr>
        <w:t>;</w:t>
      </w:r>
    </w:p>
    <w:p w:rsidR="00B23EA0" w:rsidRPr="00E54C62" w:rsidRDefault="00B23EA0" w:rsidP="00326672">
      <w:pPr>
        <w:pStyle w:val="af4"/>
        <w:spacing w:after="0" w:line="240" w:lineRule="auto"/>
        <w:ind w:firstLine="567"/>
        <w:jc w:val="both"/>
        <w:rPr>
          <w:rFonts w:ascii="Times New Roman" w:hAnsi="Times New Roman" w:cs="Times New Roman"/>
          <w:color w:val="auto"/>
          <w:sz w:val="28"/>
          <w:szCs w:val="28"/>
        </w:rPr>
      </w:pPr>
      <w:r w:rsidRPr="00E54C62">
        <w:rPr>
          <w:rFonts w:ascii="Times New Roman" w:eastAsia="Batang" w:hAnsi="Times New Roman" w:cs="Times New Roman"/>
          <w:color w:val="auto"/>
          <w:sz w:val="28"/>
          <w:szCs w:val="28"/>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Pr="00E54C62">
        <w:rPr>
          <w:rFonts w:ascii="Times New Roman" w:hAnsi="Times New Roman" w:cs="Times New Roman"/>
          <w:sz w:val="28"/>
          <w:szCs w:val="28"/>
        </w:rPr>
        <w:t>(«Российская газета»</w:t>
      </w:r>
      <w:r>
        <w:rPr>
          <w:rFonts w:ascii="Times New Roman" w:hAnsi="Times New Roman" w:cs="Times New Roman"/>
          <w:sz w:val="28"/>
          <w:szCs w:val="28"/>
        </w:rPr>
        <w:t xml:space="preserve">, </w:t>
      </w:r>
      <w:r w:rsidRPr="00F972AF">
        <w:rPr>
          <w:rFonts w:ascii="Times New Roman" w:eastAsia="Batang" w:hAnsi="Times New Roman" w:cs="Times New Roman"/>
          <w:color w:val="auto"/>
          <w:sz w:val="28"/>
          <w:szCs w:val="28"/>
          <w:lang w:eastAsia="ko-KR"/>
        </w:rPr>
        <w:t xml:space="preserve">27 </w:t>
      </w:r>
      <w:r>
        <w:rPr>
          <w:rFonts w:ascii="Times New Roman" w:eastAsia="Batang" w:hAnsi="Times New Roman" w:cs="Times New Roman"/>
          <w:color w:val="auto"/>
          <w:sz w:val="28"/>
          <w:szCs w:val="28"/>
          <w:lang w:eastAsia="ko-KR"/>
        </w:rPr>
        <w:t xml:space="preserve">. 06. </w:t>
      </w:r>
      <w:r w:rsidRPr="00F972AF">
        <w:rPr>
          <w:rFonts w:ascii="Times New Roman" w:eastAsia="Batang" w:hAnsi="Times New Roman" w:cs="Times New Roman"/>
          <w:color w:val="auto"/>
          <w:sz w:val="28"/>
          <w:szCs w:val="28"/>
          <w:lang w:eastAsia="ko-KR"/>
        </w:rPr>
        <w:t>2014 г. в  - Федеральный выпуск №6414</w:t>
      </w:r>
      <w:r>
        <w:rPr>
          <w:rFonts w:ascii="Times New Roman" w:eastAsia="Batang" w:hAnsi="Times New Roman" w:cs="Times New Roman"/>
          <w:color w:val="auto"/>
          <w:sz w:val="28"/>
          <w:szCs w:val="28"/>
          <w:lang w:eastAsia="ko-KR"/>
        </w:rPr>
        <w:t>)</w:t>
      </w:r>
      <w:r w:rsidRPr="00E54C62">
        <w:rPr>
          <w:rFonts w:ascii="Times New Roman" w:eastAsia="Batang" w:hAnsi="Times New Roman" w:cs="Times New Roman"/>
          <w:color w:val="auto"/>
          <w:sz w:val="28"/>
          <w:szCs w:val="28"/>
          <w:lang w:eastAsia="ko-KR"/>
        </w:rPr>
        <w:t>;</w:t>
      </w:r>
    </w:p>
    <w:p w:rsidR="00B23EA0" w:rsidRPr="000407BC" w:rsidRDefault="00B23EA0" w:rsidP="002B4021">
      <w:pPr>
        <w:spacing w:after="0" w:line="240" w:lineRule="auto"/>
        <w:ind w:firstLine="709"/>
        <w:jc w:val="both"/>
        <w:rPr>
          <w:rFonts w:ascii="Times New Roman" w:hAnsi="Times New Roman" w:cs="Times New Roman"/>
          <w:sz w:val="28"/>
          <w:szCs w:val="28"/>
        </w:rPr>
      </w:pPr>
      <w:r w:rsidRPr="000407BC">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w:t>
      </w:r>
      <w:r>
        <w:rPr>
          <w:rFonts w:ascii="Times New Roman" w:hAnsi="Times New Roman" w:cs="Times New Roman"/>
          <w:sz w:val="28"/>
          <w:szCs w:val="28"/>
        </w:rPr>
        <w:t>е</w:t>
      </w:r>
      <w:r w:rsidRPr="000407BC">
        <w:rPr>
          <w:rFonts w:ascii="Times New Roman" w:hAnsi="Times New Roman" w:cs="Times New Roman"/>
          <w:sz w:val="28"/>
          <w:szCs w:val="28"/>
        </w:rPr>
        <w:t xml:space="preserve"> законодательства РФ» от 06.10.2003 № 40, ст. 3822; «Российск</w:t>
      </w:r>
      <w:r>
        <w:rPr>
          <w:rFonts w:ascii="Times New Roman" w:hAnsi="Times New Roman" w:cs="Times New Roman"/>
          <w:sz w:val="28"/>
          <w:szCs w:val="28"/>
        </w:rPr>
        <w:t>ая</w:t>
      </w:r>
      <w:r w:rsidRPr="000407BC">
        <w:rPr>
          <w:rFonts w:ascii="Times New Roman" w:hAnsi="Times New Roman" w:cs="Times New Roman"/>
          <w:sz w:val="28"/>
          <w:szCs w:val="28"/>
        </w:rPr>
        <w:t xml:space="preserve"> газет</w:t>
      </w:r>
      <w:r>
        <w:rPr>
          <w:rFonts w:ascii="Times New Roman" w:hAnsi="Times New Roman" w:cs="Times New Roman"/>
          <w:sz w:val="28"/>
          <w:szCs w:val="28"/>
        </w:rPr>
        <w:t>а</w:t>
      </w:r>
      <w:r w:rsidRPr="000407BC">
        <w:rPr>
          <w:rFonts w:ascii="Times New Roman" w:hAnsi="Times New Roman" w:cs="Times New Roman"/>
          <w:sz w:val="28"/>
          <w:szCs w:val="28"/>
        </w:rPr>
        <w:t>» от 08.10.2003 № 202; «Парламентск</w:t>
      </w:r>
      <w:r>
        <w:rPr>
          <w:rFonts w:ascii="Times New Roman" w:hAnsi="Times New Roman" w:cs="Times New Roman"/>
          <w:sz w:val="28"/>
          <w:szCs w:val="28"/>
        </w:rPr>
        <w:t>ая</w:t>
      </w:r>
      <w:r w:rsidRPr="000407BC">
        <w:rPr>
          <w:rFonts w:ascii="Times New Roman" w:hAnsi="Times New Roman" w:cs="Times New Roman"/>
          <w:sz w:val="28"/>
          <w:szCs w:val="28"/>
        </w:rPr>
        <w:t xml:space="preserve"> газет</w:t>
      </w:r>
      <w:r>
        <w:rPr>
          <w:rFonts w:ascii="Times New Roman" w:hAnsi="Times New Roman" w:cs="Times New Roman"/>
          <w:sz w:val="28"/>
          <w:szCs w:val="28"/>
        </w:rPr>
        <w:t>а</w:t>
      </w:r>
      <w:r w:rsidRPr="000407BC">
        <w:rPr>
          <w:rFonts w:ascii="Times New Roman" w:hAnsi="Times New Roman" w:cs="Times New Roman"/>
          <w:sz w:val="28"/>
          <w:szCs w:val="28"/>
        </w:rPr>
        <w:t>» от 08.10.2003 № 186);</w:t>
      </w:r>
    </w:p>
    <w:p w:rsidR="00B23EA0" w:rsidRPr="000407BC" w:rsidRDefault="00B23EA0" w:rsidP="000407BC">
      <w:pPr>
        <w:autoSpaceDE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w:t>
      </w:r>
      <w:r w:rsidRPr="000407BC">
        <w:rPr>
          <w:rFonts w:ascii="Times New Roman" w:hAnsi="Times New Roman" w:cs="Times New Roman"/>
          <w:sz w:val="28"/>
          <w:szCs w:val="28"/>
        </w:rPr>
        <w:t>(«Собрани</w:t>
      </w:r>
      <w:r>
        <w:rPr>
          <w:rFonts w:ascii="Times New Roman" w:hAnsi="Times New Roman" w:cs="Times New Roman"/>
          <w:sz w:val="28"/>
          <w:szCs w:val="28"/>
        </w:rPr>
        <w:t>е</w:t>
      </w:r>
      <w:r w:rsidRPr="000407BC">
        <w:rPr>
          <w:rFonts w:ascii="Times New Roman" w:hAnsi="Times New Roman" w:cs="Times New Roman"/>
          <w:sz w:val="28"/>
          <w:szCs w:val="28"/>
        </w:rPr>
        <w:t xml:space="preserve"> законодательства РФ» от 02.08.2010 № 31, ст. 4179; "Российск</w:t>
      </w:r>
      <w:r>
        <w:rPr>
          <w:rFonts w:ascii="Times New Roman" w:hAnsi="Times New Roman" w:cs="Times New Roman"/>
          <w:sz w:val="28"/>
          <w:szCs w:val="28"/>
        </w:rPr>
        <w:t>ая</w:t>
      </w:r>
      <w:r w:rsidRPr="000407BC">
        <w:rPr>
          <w:rFonts w:ascii="Times New Roman" w:hAnsi="Times New Roman" w:cs="Times New Roman"/>
          <w:sz w:val="28"/>
          <w:szCs w:val="28"/>
        </w:rPr>
        <w:t xml:space="preserve"> газет</w:t>
      </w:r>
      <w:r>
        <w:rPr>
          <w:rFonts w:ascii="Times New Roman" w:hAnsi="Times New Roman" w:cs="Times New Roman"/>
          <w:sz w:val="28"/>
          <w:szCs w:val="28"/>
        </w:rPr>
        <w:t>а</w:t>
      </w:r>
      <w:r w:rsidRPr="000407BC">
        <w:rPr>
          <w:rFonts w:ascii="Times New Roman" w:hAnsi="Times New Roman" w:cs="Times New Roman"/>
          <w:sz w:val="28"/>
          <w:szCs w:val="28"/>
        </w:rPr>
        <w:t xml:space="preserve">" от 30.07.2010 № 168); </w:t>
      </w:r>
    </w:p>
    <w:p w:rsidR="00B23EA0" w:rsidRPr="003C128A" w:rsidRDefault="00B23EA0" w:rsidP="00595F67">
      <w:pPr>
        <w:pStyle w:val="af0"/>
        <w:spacing w:before="195" w:line="341" w:lineRule="atLeast"/>
        <w:ind w:firstLine="420"/>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lastRenderedPageBreak/>
        <w:t>-Федеральным законом от 24.07.2007 № 221-ФЗ «О государственном кадастре недвижимости» (Собрание законодательства Российской Федерации, 2007, N 31, ст. 4017, Российская газета, N 165, 01.08.2007, Парламентская газета, N 99 - 101, 09.08.2007);</w:t>
      </w:r>
    </w:p>
    <w:p w:rsidR="00B23EA0" w:rsidRPr="003C128A" w:rsidRDefault="00B23EA0" w:rsidP="00595F67">
      <w:pPr>
        <w:pStyle w:val="af0"/>
        <w:spacing w:before="195" w:line="341" w:lineRule="atLeast"/>
        <w:ind w:firstLine="420"/>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-Федеральным законом от 11.06.2003 №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B23EA0" w:rsidRPr="003C128A" w:rsidRDefault="00B23EA0" w:rsidP="00595F67">
      <w:pPr>
        <w:pStyle w:val="af0"/>
        <w:spacing w:before="195" w:line="341" w:lineRule="atLeast"/>
        <w:ind w:firstLine="420"/>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N 16, ст. 1801,Российская газета, N 79, 23.04.1998.);</w:t>
      </w:r>
    </w:p>
    <w:p w:rsidR="00B23EA0" w:rsidRPr="003C128A" w:rsidRDefault="00B23EA0" w:rsidP="00231071">
      <w:pPr>
        <w:pStyle w:val="af0"/>
        <w:spacing w:before="195" w:line="341" w:lineRule="atLeast"/>
        <w:ind w:firstLine="420"/>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-Федеральным законом от 21.07.1997 № 122-ФЗ «О государственной регистрации прав на недвижимое имущество и сделок с ним» (Собрание законодательства Российской Федерации, 20.04.1998, N 16, ст. 1801, Российс</w:t>
      </w:r>
      <w:r w:rsidR="00231071" w:rsidRPr="003C128A">
        <w:rPr>
          <w:rFonts w:ascii="Times New Roman" w:hAnsi="Times New Roman" w:cs="Times New Roman"/>
          <w:color w:val="000000"/>
          <w:sz w:val="28"/>
          <w:szCs w:val="28"/>
        </w:rPr>
        <w:t>кая газета, N 79, 23.04.1998.);</w:t>
      </w:r>
    </w:p>
    <w:p w:rsidR="00B23EA0" w:rsidRPr="00130B1D" w:rsidRDefault="00B23EA0" w:rsidP="00326672">
      <w:pPr>
        <w:widowControl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 xml:space="preserve">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w:t>
      </w:r>
      <w:r w:rsidRPr="00130B1D">
        <w:rPr>
          <w:rFonts w:ascii="Times New Roman" w:hAnsi="Times New Roman" w:cs="Times New Roman"/>
          <w:sz w:val="28"/>
          <w:szCs w:val="28"/>
        </w:rPr>
        <w:t>государственных служащих, должностных лиц государственных внебюджетных фондов Российской Федерации» («Российская газета», № 192, 22.08.2012);</w:t>
      </w:r>
    </w:p>
    <w:p w:rsidR="00B23EA0" w:rsidRPr="003C128A" w:rsidRDefault="00B23EA0" w:rsidP="00130B1D">
      <w:pPr>
        <w:pStyle w:val="ConsPlusNormal"/>
        <w:ind w:firstLine="708"/>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Законом Курской области  от 04.01.2003г. № 1-ЗКО «Об административных правонарушениях в Курской области» ("Курская правда", N 4-5, 11.01.2003);</w:t>
      </w:r>
    </w:p>
    <w:p w:rsidR="00B23EA0" w:rsidRPr="003C128A" w:rsidRDefault="00B23EA0" w:rsidP="00326672">
      <w:pPr>
        <w:widowControl w:val="0"/>
        <w:spacing w:after="0" w:line="240" w:lineRule="auto"/>
        <w:ind w:firstLine="720"/>
        <w:jc w:val="both"/>
        <w:rPr>
          <w:rFonts w:ascii="Times New Roman" w:hAnsi="Times New Roman" w:cs="Times New Roman"/>
          <w:color w:val="000000"/>
          <w:sz w:val="28"/>
          <w:szCs w:val="28"/>
        </w:rPr>
      </w:pPr>
      <w:r w:rsidRPr="00E54C62">
        <w:rPr>
          <w:rFonts w:ascii="Times New Roman" w:hAnsi="Times New Roman" w:cs="Times New Roman"/>
          <w:sz w:val="28"/>
          <w:szCs w:val="28"/>
        </w:rPr>
        <w:t xml:space="preserve">Уставом муниципального образования </w:t>
      </w:r>
      <w:r w:rsidRPr="003C128A">
        <w:rPr>
          <w:rFonts w:ascii="Times New Roman" w:hAnsi="Times New Roman" w:cs="Times New Roman"/>
          <w:color w:val="000000"/>
          <w:sz w:val="28"/>
          <w:szCs w:val="28"/>
        </w:rPr>
        <w:t>«</w:t>
      </w:r>
      <w:r w:rsidR="008571D2">
        <w:rPr>
          <w:rFonts w:ascii="Times New Roman" w:hAnsi="Times New Roman" w:cs="Times New Roman"/>
          <w:color w:val="000000"/>
          <w:sz w:val="28"/>
          <w:szCs w:val="28"/>
        </w:rPr>
        <w:t>Нагольнен</w:t>
      </w:r>
      <w:r w:rsidR="00231071" w:rsidRPr="003C128A">
        <w:rPr>
          <w:rFonts w:ascii="Times New Roman" w:hAnsi="Times New Roman" w:cs="Times New Roman"/>
          <w:color w:val="000000"/>
          <w:sz w:val="28"/>
          <w:szCs w:val="28"/>
        </w:rPr>
        <w:t>ский</w:t>
      </w:r>
      <w:r w:rsidRPr="003C128A">
        <w:rPr>
          <w:rFonts w:ascii="Times New Roman" w:hAnsi="Times New Roman" w:cs="Times New Roman"/>
          <w:color w:val="000000"/>
          <w:sz w:val="28"/>
          <w:szCs w:val="28"/>
        </w:rPr>
        <w:t xml:space="preserve"> сельсовет» </w:t>
      </w:r>
      <w:r w:rsidR="00231071" w:rsidRPr="003C128A">
        <w:rPr>
          <w:rFonts w:ascii="Times New Roman" w:hAnsi="Times New Roman" w:cs="Times New Roman"/>
          <w:color w:val="000000"/>
          <w:sz w:val="28"/>
          <w:szCs w:val="28"/>
        </w:rPr>
        <w:t>Пристенского</w:t>
      </w:r>
      <w:r w:rsidRPr="003C128A">
        <w:rPr>
          <w:rFonts w:ascii="Times New Roman" w:hAnsi="Times New Roman" w:cs="Times New Roman"/>
          <w:color w:val="000000"/>
          <w:sz w:val="28"/>
          <w:szCs w:val="28"/>
        </w:rPr>
        <w:t xml:space="preserve"> района Курской области (принят решением  Собрания депутатов  </w:t>
      </w:r>
      <w:r w:rsidR="00C50494">
        <w:rPr>
          <w:rFonts w:ascii="Times New Roman" w:hAnsi="Times New Roman" w:cs="Times New Roman"/>
          <w:color w:val="000000"/>
          <w:sz w:val="28"/>
          <w:szCs w:val="28"/>
        </w:rPr>
        <w:t>Нагольненского</w:t>
      </w:r>
      <w:r w:rsidRPr="003C128A">
        <w:rPr>
          <w:rFonts w:ascii="Times New Roman" w:hAnsi="Times New Roman" w:cs="Times New Roman"/>
          <w:color w:val="000000"/>
          <w:sz w:val="28"/>
          <w:szCs w:val="28"/>
        </w:rPr>
        <w:t xml:space="preserve">  сельсовета </w:t>
      </w:r>
      <w:r w:rsidR="00231071" w:rsidRPr="003C128A">
        <w:rPr>
          <w:rFonts w:ascii="Times New Roman" w:hAnsi="Times New Roman" w:cs="Times New Roman"/>
          <w:color w:val="000000"/>
          <w:sz w:val="28"/>
          <w:szCs w:val="28"/>
        </w:rPr>
        <w:t>Пристенского</w:t>
      </w:r>
      <w:r w:rsidRPr="003C128A">
        <w:rPr>
          <w:rFonts w:ascii="Times New Roman" w:hAnsi="Times New Roman" w:cs="Times New Roman"/>
          <w:color w:val="000000"/>
          <w:sz w:val="28"/>
          <w:szCs w:val="28"/>
        </w:rPr>
        <w:t xml:space="preserve"> района Курской области от </w:t>
      </w:r>
      <w:r w:rsidR="00D02EDE" w:rsidRPr="003C128A">
        <w:rPr>
          <w:rFonts w:ascii="Times New Roman" w:hAnsi="Times New Roman" w:cs="Times New Roman"/>
          <w:color w:val="000000"/>
          <w:sz w:val="28"/>
          <w:szCs w:val="28"/>
        </w:rPr>
        <w:t>22.11.2010г.</w:t>
      </w:r>
      <w:r w:rsidRPr="003C128A">
        <w:rPr>
          <w:rFonts w:ascii="Times New Roman" w:hAnsi="Times New Roman" w:cs="Times New Roman"/>
          <w:color w:val="000000"/>
          <w:sz w:val="28"/>
          <w:szCs w:val="28"/>
        </w:rPr>
        <w:t xml:space="preserve"> №</w:t>
      </w:r>
      <w:r w:rsidR="008571D2">
        <w:rPr>
          <w:rFonts w:ascii="Times New Roman" w:hAnsi="Times New Roman" w:cs="Times New Roman"/>
          <w:color w:val="000000"/>
          <w:sz w:val="28"/>
          <w:szCs w:val="28"/>
        </w:rPr>
        <w:t>18</w:t>
      </w:r>
      <w:r w:rsidRPr="003C128A">
        <w:rPr>
          <w:rFonts w:ascii="Times New Roman" w:hAnsi="Times New Roman" w:cs="Times New Roman"/>
          <w:color w:val="000000"/>
          <w:sz w:val="28"/>
          <w:szCs w:val="28"/>
        </w:rPr>
        <w:t xml:space="preserve">, зарегистрирован в управлении Министерства  юстиции Российской Федерации по </w:t>
      </w:r>
      <w:r w:rsidR="00231071" w:rsidRPr="003C128A">
        <w:rPr>
          <w:rFonts w:ascii="Times New Roman" w:hAnsi="Times New Roman" w:cs="Times New Roman"/>
          <w:color w:val="000000"/>
          <w:sz w:val="28"/>
          <w:szCs w:val="28"/>
        </w:rPr>
        <w:t>Курской области</w:t>
      </w:r>
      <w:r w:rsidRPr="003C128A">
        <w:rPr>
          <w:rFonts w:ascii="Times New Roman" w:hAnsi="Times New Roman" w:cs="Times New Roman"/>
          <w:color w:val="000000"/>
          <w:sz w:val="28"/>
          <w:szCs w:val="28"/>
        </w:rPr>
        <w:t xml:space="preserve">, государственный регистрационный № </w:t>
      </w:r>
      <w:r w:rsidRPr="003C128A">
        <w:rPr>
          <w:rFonts w:ascii="Times New Roman" w:hAnsi="Times New Roman" w:cs="Times New Roman"/>
          <w:color w:val="000000"/>
          <w:sz w:val="28"/>
          <w:szCs w:val="28"/>
          <w:lang w:val="en-US"/>
        </w:rPr>
        <w:t>ru</w:t>
      </w:r>
      <w:r w:rsidRPr="003C128A">
        <w:rPr>
          <w:rFonts w:ascii="Times New Roman" w:hAnsi="Times New Roman" w:cs="Times New Roman"/>
          <w:color w:val="000000"/>
          <w:sz w:val="28"/>
          <w:szCs w:val="28"/>
        </w:rPr>
        <w:t>.</w:t>
      </w:r>
      <w:r w:rsidR="008571D2">
        <w:rPr>
          <w:rFonts w:ascii="Times New Roman" w:hAnsi="Times New Roman" w:cs="Times New Roman"/>
          <w:color w:val="000000"/>
          <w:sz w:val="28"/>
          <w:szCs w:val="28"/>
        </w:rPr>
        <w:t>46519323</w:t>
      </w:r>
      <w:r w:rsidR="00D02EDE" w:rsidRPr="003C128A">
        <w:rPr>
          <w:rFonts w:ascii="Times New Roman" w:hAnsi="Times New Roman" w:cs="Times New Roman"/>
          <w:color w:val="000000"/>
          <w:sz w:val="28"/>
          <w:szCs w:val="28"/>
        </w:rPr>
        <w:t>2010001</w:t>
      </w:r>
      <w:r w:rsidR="00944E52">
        <w:rPr>
          <w:rFonts w:ascii="Times New Roman" w:hAnsi="Times New Roman" w:cs="Times New Roman"/>
          <w:color w:val="000000"/>
          <w:sz w:val="28"/>
          <w:szCs w:val="28"/>
        </w:rPr>
        <w:t>, обнародован на информационных стендах муниципального образования</w:t>
      </w:r>
      <w:r w:rsidRPr="003C128A">
        <w:rPr>
          <w:rFonts w:ascii="Times New Roman" w:hAnsi="Times New Roman" w:cs="Times New Roman"/>
          <w:color w:val="000000"/>
          <w:sz w:val="28"/>
          <w:szCs w:val="28"/>
        </w:rPr>
        <w:t>;</w:t>
      </w:r>
    </w:p>
    <w:p w:rsidR="00D02EDE" w:rsidRPr="00D02EDE" w:rsidRDefault="00D02EDE" w:rsidP="00944E52">
      <w:pPr>
        <w:spacing w:after="0" w:line="240" w:lineRule="auto"/>
        <w:ind w:firstLine="540"/>
        <w:jc w:val="both"/>
        <w:rPr>
          <w:rFonts w:ascii="Times New Roman" w:hAnsi="Times New Roman" w:cs="Times New Roman"/>
          <w:sz w:val="28"/>
          <w:szCs w:val="28"/>
        </w:rPr>
      </w:pPr>
      <w:r w:rsidRPr="00BF22EB">
        <w:rPr>
          <w:rFonts w:ascii="Times New Roman" w:hAnsi="Times New Roman" w:cs="Times New Roman"/>
          <w:sz w:val="28"/>
          <w:szCs w:val="28"/>
        </w:rPr>
        <w:t xml:space="preserve">- постановлением </w:t>
      </w:r>
      <w:r w:rsidRPr="00D02EDE">
        <w:rPr>
          <w:rFonts w:ascii="Times New Roman" w:hAnsi="Times New Roman" w:cs="Times New Roman"/>
          <w:sz w:val="28"/>
          <w:szCs w:val="28"/>
        </w:rPr>
        <w:t xml:space="preserve">Администрации </w:t>
      </w:r>
      <w:r w:rsidR="00C50494">
        <w:rPr>
          <w:rFonts w:ascii="Times New Roman" w:hAnsi="Times New Roman" w:cs="Times New Roman"/>
          <w:sz w:val="28"/>
          <w:szCs w:val="28"/>
        </w:rPr>
        <w:t>Нагольненского</w:t>
      </w:r>
      <w:r w:rsidRPr="00D02EDE">
        <w:rPr>
          <w:rFonts w:ascii="Times New Roman" w:hAnsi="Times New Roman" w:cs="Times New Roman"/>
          <w:sz w:val="28"/>
          <w:szCs w:val="28"/>
        </w:rPr>
        <w:t xml:space="preserve"> сельсовета Пристенского района Курской области от </w:t>
      </w:r>
      <w:r w:rsidR="008571D2">
        <w:rPr>
          <w:rFonts w:ascii="Times New Roman" w:hAnsi="Times New Roman" w:cs="Times New Roman"/>
          <w:sz w:val="28"/>
          <w:szCs w:val="28"/>
        </w:rPr>
        <w:t>31</w:t>
      </w:r>
      <w:r w:rsidRPr="00D02EDE">
        <w:rPr>
          <w:rFonts w:ascii="Times New Roman" w:hAnsi="Times New Roman" w:cs="Times New Roman"/>
          <w:sz w:val="28"/>
          <w:szCs w:val="28"/>
        </w:rPr>
        <w:t>.</w:t>
      </w:r>
      <w:r w:rsidR="008571D2">
        <w:rPr>
          <w:rFonts w:ascii="Times New Roman" w:hAnsi="Times New Roman" w:cs="Times New Roman"/>
          <w:sz w:val="28"/>
          <w:szCs w:val="28"/>
        </w:rPr>
        <w:t>12</w:t>
      </w:r>
      <w:r w:rsidRPr="00D02EDE">
        <w:rPr>
          <w:rFonts w:ascii="Times New Roman" w:hAnsi="Times New Roman" w:cs="Times New Roman"/>
          <w:sz w:val="28"/>
          <w:szCs w:val="28"/>
        </w:rPr>
        <w:t>.201</w:t>
      </w:r>
      <w:r w:rsidR="00944E52">
        <w:rPr>
          <w:rFonts w:ascii="Times New Roman" w:hAnsi="Times New Roman" w:cs="Times New Roman"/>
          <w:sz w:val="28"/>
          <w:szCs w:val="28"/>
        </w:rPr>
        <w:t>5</w:t>
      </w:r>
      <w:r w:rsidRPr="00D02EDE">
        <w:rPr>
          <w:rFonts w:ascii="Times New Roman" w:hAnsi="Times New Roman" w:cs="Times New Roman"/>
          <w:sz w:val="28"/>
          <w:szCs w:val="28"/>
        </w:rPr>
        <w:t xml:space="preserve">г. № </w:t>
      </w:r>
      <w:r w:rsidR="008571D2">
        <w:rPr>
          <w:rFonts w:ascii="Times New Roman" w:hAnsi="Times New Roman" w:cs="Times New Roman"/>
          <w:sz w:val="28"/>
          <w:szCs w:val="28"/>
        </w:rPr>
        <w:t>145</w:t>
      </w:r>
      <w:r w:rsidRPr="00D02EDE">
        <w:rPr>
          <w:rFonts w:ascii="Times New Roman" w:hAnsi="Times New Roman" w:cs="Times New Roman"/>
          <w:sz w:val="28"/>
          <w:szCs w:val="28"/>
        </w:rPr>
        <w:t xml:space="preserve"> «О разработке и утверждении административных регламентов исполнения муниципальных функций и административных регламентов пред</w:t>
      </w:r>
      <w:r>
        <w:rPr>
          <w:rFonts w:ascii="Times New Roman" w:hAnsi="Times New Roman" w:cs="Times New Roman"/>
          <w:sz w:val="28"/>
          <w:szCs w:val="28"/>
        </w:rPr>
        <w:t>оставления муниципальных услуг»</w:t>
      </w:r>
      <w:r w:rsidR="00944E52">
        <w:rPr>
          <w:rFonts w:ascii="Times New Roman" w:hAnsi="Times New Roman" w:cs="Times New Roman"/>
          <w:sz w:val="28"/>
          <w:szCs w:val="28"/>
        </w:rPr>
        <w:t>, обнародован на информационных стендах муницип</w:t>
      </w:r>
      <w:r w:rsidR="008571D2">
        <w:rPr>
          <w:rFonts w:ascii="Times New Roman" w:hAnsi="Times New Roman" w:cs="Times New Roman"/>
          <w:sz w:val="28"/>
          <w:szCs w:val="28"/>
        </w:rPr>
        <w:t xml:space="preserve">ального образования </w:t>
      </w:r>
      <w:r>
        <w:rPr>
          <w:rFonts w:ascii="Times New Roman" w:hAnsi="Times New Roman" w:cs="Times New Roman"/>
          <w:sz w:val="28"/>
          <w:szCs w:val="28"/>
        </w:rPr>
        <w:t>;</w:t>
      </w:r>
    </w:p>
    <w:p w:rsidR="00B23EA0" w:rsidRDefault="008571D2" w:rsidP="008571D2">
      <w:pPr>
        <w:widowControl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B23EA0" w:rsidRPr="00E54C62">
        <w:rPr>
          <w:rFonts w:ascii="Times New Roman" w:hAnsi="Times New Roman" w:cs="Times New Roman"/>
          <w:sz w:val="28"/>
          <w:szCs w:val="28"/>
        </w:rPr>
        <w:t>настоящим Регламентом.</w:t>
      </w:r>
    </w:p>
    <w:p w:rsidR="00B23EA0" w:rsidRPr="00E54C62" w:rsidRDefault="00B23EA0" w:rsidP="00326672">
      <w:pPr>
        <w:widowControl w:val="0"/>
        <w:spacing w:after="0" w:line="240" w:lineRule="auto"/>
        <w:ind w:firstLine="709"/>
        <w:jc w:val="both"/>
        <w:rPr>
          <w:rFonts w:ascii="Times New Roman" w:hAnsi="Times New Roman" w:cs="Times New Roman"/>
          <w:sz w:val="28"/>
          <w:szCs w:val="28"/>
        </w:rPr>
      </w:pPr>
    </w:p>
    <w:p w:rsidR="00B23EA0" w:rsidRDefault="00B23EA0" w:rsidP="00326672">
      <w:pPr>
        <w:widowControl w:val="0"/>
        <w:spacing w:after="0" w:line="240" w:lineRule="auto"/>
        <w:ind w:firstLine="709"/>
        <w:jc w:val="both"/>
        <w:rPr>
          <w:rFonts w:ascii="Times New Roman" w:hAnsi="Times New Roman" w:cs="Times New Roman"/>
          <w:b/>
          <w:bCs/>
          <w:sz w:val="28"/>
          <w:szCs w:val="28"/>
        </w:rPr>
      </w:pPr>
      <w:r w:rsidRPr="00E54C62">
        <w:rPr>
          <w:rFonts w:ascii="Times New Roman" w:hAnsi="Times New Roman" w:cs="Times New Roman"/>
          <w:b/>
          <w:bCs/>
          <w:sz w:val="28"/>
          <w:szCs w:val="28"/>
        </w:rPr>
        <w:t xml:space="preserve">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w:t>
      </w:r>
      <w:r w:rsidRPr="00E54C62">
        <w:rPr>
          <w:rFonts w:ascii="Times New Roman" w:hAnsi="Times New Roman" w:cs="Times New Roman"/>
          <w:b/>
          <w:bCs/>
          <w:sz w:val="28"/>
          <w:szCs w:val="28"/>
        </w:rPr>
        <w:lastRenderedPageBreak/>
        <w:t>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23EA0" w:rsidRPr="00E54C62" w:rsidRDefault="00B23EA0" w:rsidP="00326672">
      <w:pPr>
        <w:widowControl w:val="0"/>
        <w:spacing w:after="0" w:line="240" w:lineRule="auto"/>
        <w:ind w:firstLine="709"/>
        <w:jc w:val="both"/>
        <w:rPr>
          <w:rFonts w:ascii="Times New Roman" w:hAnsi="Times New Roman" w:cs="Times New Roman"/>
          <w:b/>
          <w:bCs/>
          <w:sz w:val="28"/>
          <w:szCs w:val="28"/>
        </w:rPr>
      </w:pP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2.6.1. Для получения муниципальной услуги необходимы следующие документы:</w:t>
      </w: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1) заявление в письменной форме или форме электронного документа, оформленное по образцу согласно Приложению №</w:t>
      </w:r>
      <w:r>
        <w:rPr>
          <w:rFonts w:ascii="Times New Roman" w:hAnsi="Times New Roman" w:cs="Times New Roman"/>
          <w:color w:val="auto"/>
          <w:sz w:val="28"/>
          <w:szCs w:val="28"/>
        </w:rPr>
        <w:t>2 Р</w:t>
      </w:r>
      <w:r w:rsidRPr="00E54C62">
        <w:rPr>
          <w:rFonts w:ascii="Times New Roman" w:hAnsi="Times New Roman" w:cs="Times New Roman"/>
          <w:color w:val="auto"/>
          <w:sz w:val="28"/>
          <w:szCs w:val="28"/>
        </w:rPr>
        <w:t>егламент</w:t>
      </w:r>
      <w:r>
        <w:rPr>
          <w:rFonts w:ascii="Times New Roman" w:hAnsi="Times New Roman" w:cs="Times New Roman"/>
          <w:color w:val="auto"/>
          <w:sz w:val="28"/>
          <w:szCs w:val="28"/>
        </w:rPr>
        <w:t>а</w:t>
      </w:r>
      <w:r w:rsidRPr="00E54C62">
        <w:rPr>
          <w:rFonts w:ascii="Times New Roman" w:hAnsi="Times New Roman" w:cs="Times New Roman"/>
          <w:color w:val="auto"/>
          <w:sz w:val="28"/>
          <w:szCs w:val="28"/>
        </w:rPr>
        <w:t xml:space="preserve"> и содержащее следующую информацию:</w:t>
      </w: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наименование органа, в который направляется заявление;</w:t>
      </w: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фамилию, имя, отчество (последнее - при наличии) заявителя или наименование органа или организации;</w:t>
      </w: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почтовый адрес, по которому должен быть направлен ответ;</w:t>
      </w: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суть заявления;</w:t>
      </w:r>
    </w:p>
    <w:p w:rsidR="00B23EA0" w:rsidRPr="00BF22EB" w:rsidRDefault="008571D2" w:rsidP="008571D2">
      <w:pPr>
        <w:pStyle w:val="af4"/>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личную подпись и дату;</w:t>
      </w:r>
    </w:p>
    <w:p w:rsidR="00B23EA0" w:rsidRPr="00B62221" w:rsidRDefault="008571D2" w:rsidP="00361C2D">
      <w:pPr>
        <w:pStyle w:val="af4"/>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w:t>
      </w:r>
      <w:r w:rsidR="00B23EA0" w:rsidRPr="00E54C62">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00B23EA0" w:rsidRPr="00E54C62">
        <w:rPr>
          <w:rFonts w:ascii="Times New Roman" w:hAnsi="Times New Roman" w:cs="Times New Roman"/>
          <w:color w:val="auto"/>
          <w:sz w:val="28"/>
          <w:szCs w:val="28"/>
        </w:rPr>
        <w:t xml:space="preserve">копия оформленной в </w:t>
      </w:r>
      <w:r w:rsidR="00B23EA0" w:rsidRPr="00B62221">
        <w:rPr>
          <w:rFonts w:ascii="Times New Roman" w:hAnsi="Times New Roman" w:cs="Times New Roman"/>
          <w:color w:val="auto"/>
          <w:sz w:val="28"/>
          <w:szCs w:val="28"/>
        </w:rPr>
        <w:t>установленном порядке доверенности, заверенная надлежащим образом, - в случае подачи заявления лицом, действующим по поручению заявителя.</w:t>
      </w:r>
    </w:p>
    <w:p w:rsidR="00B23EA0" w:rsidRDefault="008571D2" w:rsidP="00361C2D">
      <w:pPr>
        <w:pStyle w:val="af4"/>
        <w:autoSpaceDE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B23EA0" w:rsidRPr="00B62221">
        <w:rPr>
          <w:rFonts w:ascii="Times New Roman" w:hAnsi="Times New Roman" w:cs="Times New Roman"/>
          <w:color w:val="auto"/>
          <w:sz w:val="28"/>
          <w:szCs w:val="28"/>
        </w:rPr>
        <w:t>) кадастровый паспорт земельного участка (при наличии);</w:t>
      </w:r>
    </w:p>
    <w:p w:rsidR="00B23EA0" w:rsidRPr="003C128A" w:rsidRDefault="008571D2" w:rsidP="00D02EDE">
      <w:pPr>
        <w:pStyle w:val="af4"/>
        <w:autoSpaceDE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D02EDE" w:rsidRPr="003C128A">
        <w:rPr>
          <w:rFonts w:ascii="Times New Roman" w:hAnsi="Times New Roman" w:cs="Times New Roman"/>
          <w:color w:val="000000"/>
          <w:sz w:val="28"/>
          <w:szCs w:val="28"/>
        </w:rPr>
        <w:t xml:space="preserve">) </w:t>
      </w:r>
      <w:r w:rsidR="00B23EA0" w:rsidRPr="003C128A">
        <w:rPr>
          <w:rFonts w:ascii="Times New Roman" w:hAnsi="Times New Roman" w:cs="Times New Roman"/>
          <w:color w:val="000000"/>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w:t>
      </w:r>
      <w:r w:rsidR="00D02EDE" w:rsidRPr="003C128A">
        <w:rPr>
          <w:rFonts w:ascii="Times New Roman" w:hAnsi="Times New Roman" w:cs="Times New Roman"/>
          <w:color w:val="000000"/>
          <w:sz w:val="28"/>
          <w:szCs w:val="28"/>
        </w:rPr>
        <w:t>зовать такой земельный участок.</w:t>
      </w: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B62221">
        <w:rPr>
          <w:rFonts w:ascii="Times New Roman" w:hAnsi="Times New Roman" w:cs="Times New Roman"/>
          <w:color w:val="auto"/>
          <w:sz w:val="28"/>
          <w:szCs w:val="28"/>
        </w:rPr>
        <w:t>2.6.2. Заявление заполняется при помощи средств электронно-вычислительной техники или от руки разборчиво</w:t>
      </w:r>
      <w:r w:rsidRPr="00E54C62">
        <w:rPr>
          <w:rFonts w:ascii="Times New Roman" w:hAnsi="Times New Roman" w:cs="Times New Roman"/>
          <w:color w:val="auto"/>
          <w:sz w:val="28"/>
          <w:szCs w:val="28"/>
        </w:rPr>
        <w:t xml:space="preserve"> (печатными буквами) чернилами черного или синего цвета. Форму заявления можно получить непосредственно в администрации сельсовета, а также на официальном сайте в сети «Интернет».</w:t>
      </w: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2.6.3. Заявитель имеет право представить заявление с приложением копий документов в администрацию сельсовета:</w:t>
      </w: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в письменном виде по почте;</w:t>
      </w: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электронной почтой (при наличии электронной подписи);</w:t>
      </w:r>
    </w:p>
    <w:p w:rsidR="00B23EA0" w:rsidRPr="00E54C62" w:rsidRDefault="00B23EA0" w:rsidP="00361C2D">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лично либо через своих представителей.</w:t>
      </w:r>
    </w:p>
    <w:p w:rsidR="00B23EA0" w:rsidRPr="00581798" w:rsidRDefault="00B23EA0" w:rsidP="00361C2D">
      <w:pPr>
        <w:pStyle w:val="p5"/>
        <w:shd w:val="clear" w:color="auto" w:fill="FFFFFF"/>
        <w:spacing w:before="0" w:beforeAutospacing="0" w:after="0" w:afterAutospacing="0"/>
        <w:ind w:firstLine="709"/>
        <w:jc w:val="both"/>
        <w:rPr>
          <w:rFonts w:ascii="Times New Roman" w:hAnsi="Times New Roman" w:cs="Times New Roman"/>
          <w:sz w:val="28"/>
          <w:szCs w:val="28"/>
        </w:rPr>
      </w:pPr>
      <w:r w:rsidRPr="00581798">
        <w:rPr>
          <w:rFonts w:ascii="Times New Roman" w:hAnsi="Times New Roman" w:cs="Times New Roman"/>
          <w:sz w:val="28"/>
          <w:szCs w:val="28"/>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B23EA0" w:rsidRPr="00581798" w:rsidRDefault="00B23EA0" w:rsidP="00361C2D">
      <w:pPr>
        <w:pStyle w:val="p5"/>
        <w:shd w:val="clear" w:color="auto" w:fill="FFFFFF"/>
        <w:spacing w:before="0" w:beforeAutospacing="0"/>
        <w:ind w:firstLine="709"/>
        <w:jc w:val="both"/>
        <w:rPr>
          <w:rFonts w:ascii="Times New Roman" w:hAnsi="Times New Roman" w:cs="Times New Roman"/>
          <w:sz w:val="28"/>
          <w:szCs w:val="28"/>
        </w:rPr>
      </w:pPr>
      <w:r w:rsidRPr="00581798">
        <w:rPr>
          <w:rFonts w:ascii="Times New Roman" w:hAnsi="Times New Roman" w:cs="Times New Roman"/>
          <w:sz w:val="28"/>
          <w:szCs w:val="28"/>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B23EA0" w:rsidRPr="00E54C62" w:rsidRDefault="00B23EA0" w:rsidP="00361C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1798">
        <w:rPr>
          <w:rFonts w:ascii="Times New Roman" w:hAnsi="Times New Roman" w:cs="Times New Roman"/>
          <w:sz w:val="28"/>
          <w:szCs w:val="28"/>
        </w:rPr>
        <w:t>В документах не должно быть подчисток, приписок,</w:t>
      </w:r>
      <w:r w:rsidRPr="00E54C62">
        <w:rPr>
          <w:rFonts w:ascii="Times New Roman" w:hAnsi="Times New Roman" w:cs="Times New Roman"/>
          <w:sz w:val="28"/>
          <w:szCs w:val="28"/>
        </w:rPr>
        <w:t xml:space="preserve"> зачеркнутых слов и иных не оговоренных в них исправлений.</w:t>
      </w:r>
    </w:p>
    <w:p w:rsidR="00B23EA0" w:rsidRDefault="00B23EA0" w:rsidP="00361C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Тексты на документах, полученных посредством ксерокопирования, должны быть разборчивы.</w:t>
      </w:r>
    </w:p>
    <w:p w:rsidR="00B23EA0" w:rsidRPr="00E54C62" w:rsidRDefault="00B23EA0" w:rsidP="0032667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23EA0"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54C62">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23EA0" w:rsidRPr="00E54C62"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23EA0" w:rsidRPr="00E54C62" w:rsidRDefault="00B23EA0" w:rsidP="00455CD5">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xml:space="preserve">2.7.1. Для принятия решения о предоставлении </w:t>
      </w:r>
      <w:r>
        <w:rPr>
          <w:rFonts w:ascii="Times New Roman" w:hAnsi="Times New Roman" w:cs="Times New Roman"/>
          <w:color w:val="auto"/>
          <w:sz w:val="28"/>
          <w:szCs w:val="28"/>
        </w:rPr>
        <w:t xml:space="preserve">земельного участка </w:t>
      </w:r>
      <w:r w:rsidRPr="003C128A">
        <w:rPr>
          <w:rFonts w:ascii="Times New Roman" w:hAnsi="Times New Roman" w:cs="Times New Roman"/>
          <w:color w:val="000000"/>
          <w:sz w:val="28"/>
          <w:szCs w:val="28"/>
        </w:rPr>
        <w:t>администрацией сельсовета</w:t>
      </w:r>
      <w:r w:rsidRPr="00E54C62">
        <w:rPr>
          <w:rFonts w:ascii="Times New Roman" w:hAnsi="Times New Roman" w:cs="Times New Roman"/>
          <w:color w:val="auto"/>
          <w:sz w:val="28"/>
          <w:szCs w:val="28"/>
        </w:rPr>
        <w:t xml:space="preserve"> от государственных органов власти запрашиваются следующие документы:</w:t>
      </w:r>
    </w:p>
    <w:p w:rsidR="00B23EA0" w:rsidRPr="00E54C62" w:rsidRDefault="00B23EA0" w:rsidP="00455CD5">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выписка из Единого государственного реестра прав на недвижимое имущество и сделок с ним на земельный участок;</w:t>
      </w:r>
    </w:p>
    <w:p w:rsidR="00B23EA0" w:rsidRDefault="00B23EA0" w:rsidP="00455CD5">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xml:space="preserve">- копия свидетельства о государственной </w:t>
      </w:r>
      <w:r w:rsidRPr="005A0728">
        <w:rPr>
          <w:rFonts w:ascii="Times New Roman" w:hAnsi="Times New Roman" w:cs="Times New Roman"/>
          <w:color w:val="auto"/>
          <w:sz w:val="28"/>
          <w:szCs w:val="28"/>
        </w:rPr>
        <w:t xml:space="preserve">регистрации физического лица в качестве индивидуального предпринимателя </w:t>
      </w:r>
      <w:r w:rsidRPr="003C128A">
        <w:rPr>
          <w:rFonts w:ascii="Times New Roman" w:hAnsi="Times New Roman" w:cs="Times New Roman"/>
          <w:color w:val="000000"/>
          <w:sz w:val="28"/>
          <w:szCs w:val="28"/>
        </w:rPr>
        <w:t>(для индивидуальных предпринимателей),</w:t>
      </w:r>
      <w:r w:rsidRPr="005A0728">
        <w:rPr>
          <w:rFonts w:ascii="Times New Roman" w:hAnsi="Times New Roman" w:cs="Times New Roman"/>
          <w:color w:val="auto"/>
          <w:sz w:val="28"/>
          <w:szCs w:val="28"/>
        </w:rPr>
        <w:t xml:space="preserve"> копия свидетельства о государственной регистрации юридического лица </w:t>
      </w:r>
      <w:r w:rsidRPr="003C128A">
        <w:rPr>
          <w:rFonts w:ascii="Times New Roman" w:hAnsi="Times New Roman" w:cs="Times New Roman"/>
          <w:color w:val="000000"/>
          <w:sz w:val="28"/>
          <w:szCs w:val="28"/>
        </w:rPr>
        <w:t>(для юридических лиц)</w:t>
      </w:r>
      <w:r w:rsidRPr="005A0728">
        <w:rPr>
          <w:rFonts w:ascii="Times New Roman" w:hAnsi="Times New Roman" w:cs="Times New Roman"/>
          <w:color w:val="auto"/>
          <w:sz w:val="28"/>
          <w:szCs w:val="28"/>
        </w:rPr>
        <w:t xml:space="preserve"> или выписка</w:t>
      </w:r>
      <w:r w:rsidRPr="00E54C62">
        <w:rPr>
          <w:rFonts w:ascii="Times New Roman" w:hAnsi="Times New Roman" w:cs="Times New Roman"/>
          <w:color w:val="auto"/>
          <w:sz w:val="28"/>
          <w:szCs w:val="28"/>
        </w:rPr>
        <w:t xml:space="preserve"> из государственных реестров о юридическом лице или индивидуальном предпри</w:t>
      </w:r>
      <w:r>
        <w:rPr>
          <w:rFonts w:ascii="Times New Roman" w:hAnsi="Times New Roman" w:cs="Times New Roman"/>
          <w:color w:val="auto"/>
          <w:sz w:val="28"/>
          <w:szCs w:val="28"/>
        </w:rPr>
        <w:t>нимателе, являющемся заявителем;</w:t>
      </w:r>
    </w:p>
    <w:p w:rsidR="00B23EA0" w:rsidRDefault="00B23EA0" w:rsidP="00455CD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Pr="00600BAD">
        <w:rPr>
          <w:rFonts w:ascii="Times New Roman" w:hAnsi="Times New Roman" w:cs="Times New Roman"/>
          <w:sz w:val="28"/>
          <w:szCs w:val="28"/>
        </w:rPr>
        <w:t>видетельство о постановке на учет в налоговом органе</w:t>
      </w:r>
      <w:r>
        <w:rPr>
          <w:rFonts w:ascii="Times New Roman" w:hAnsi="Times New Roman" w:cs="Times New Roman"/>
          <w:sz w:val="28"/>
          <w:szCs w:val="28"/>
        </w:rPr>
        <w:t>;</w:t>
      </w:r>
    </w:p>
    <w:p w:rsidR="00B23EA0" w:rsidRPr="003C128A" w:rsidRDefault="00B23EA0" w:rsidP="00455CD5">
      <w:pPr>
        <w:spacing w:after="0" w:line="240" w:lineRule="auto"/>
        <w:ind w:firstLine="70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 кадастровый паспорт земельного участка.</w:t>
      </w:r>
    </w:p>
    <w:p w:rsidR="00B23EA0" w:rsidRPr="00E54C62" w:rsidRDefault="00B23EA0" w:rsidP="00326672">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lang w:eastAsia="ar-SA"/>
        </w:rPr>
        <w:t>2.7.2. Документы, перечисленные в пункте 2.7.1., могут быть представлены заявителем самостоятельно.</w:t>
      </w:r>
    </w:p>
    <w:p w:rsidR="00B23EA0" w:rsidRPr="00E54C62" w:rsidRDefault="00B23EA0" w:rsidP="00326672">
      <w:pPr>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B23EA0" w:rsidRDefault="00B23EA0" w:rsidP="00492E42">
      <w:pPr>
        <w:widowControl w:val="0"/>
        <w:autoSpaceDE w:val="0"/>
        <w:autoSpaceDN w:val="0"/>
        <w:adjustRightInd w:val="0"/>
        <w:spacing w:after="0" w:line="240" w:lineRule="auto"/>
        <w:jc w:val="both"/>
        <w:rPr>
          <w:rFonts w:ascii="Times New Roman" w:hAnsi="Times New Roman" w:cs="Times New Roman"/>
          <w:b/>
          <w:bCs/>
          <w:sz w:val="28"/>
          <w:szCs w:val="28"/>
        </w:rPr>
      </w:pPr>
    </w:p>
    <w:p w:rsidR="00B23EA0"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54C62">
        <w:rPr>
          <w:rFonts w:ascii="Times New Roman" w:hAnsi="Times New Roman" w:cs="Times New Roman"/>
          <w:b/>
          <w:bCs/>
          <w:sz w:val="28"/>
          <w:szCs w:val="28"/>
        </w:rPr>
        <w:t>2.8. Указание на запрет требовать от заявителя</w:t>
      </w:r>
    </w:p>
    <w:p w:rsidR="00B23EA0" w:rsidRPr="00E54C62"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23EA0" w:rsidRPr="00E54C62" w:rsidRDefault="00B23EA0" w:rsidP="00326672">
      <w:pPr>
        <w:widowControl w:val="0"/>
        <w:spacing w:after="0" w:line="240" w:lineRule="auto"/>
        <w:ind w:firstLine="709"/>
        <w:jc w:val="both"/>
        <w:textAlignment w:val="top"/>
        <w:rPr>
          <w:rFonts w:ascii="Times New Roman" w:hAnsi="Times New Roman" w:cs="Times New Roman"/>
          <w:i/>
          <w:iCs/>
          <w:sz w:val="28"/>
          <w:szCs w:val="28"/>
        </w:rPr>
      </w:pPr>
      <w:r w:rsidRPr="00E54C62">
        <w:rPr>
          <w:rFonts w:ascii="Times New Roman" w:hAnsi="Times New Roman" w:cs="Times New Roman"/>
          <w:sz w:val="28"/>
          <w:szCs w:val="28"/>
        </w:rPr>
        <w:t>Не допускается требовать от заявителя:</w:t>
      </w:r>
    </w:p>
    <w:p w:rsidR="00B23EA0" w:rsidRPr="00E54C62" w:rsidRDefault="00B23EA0" w:rsidP="00326672">
      <w:pPr>
        <w:widowControl w:val="0"/>
        <w:spacing w:after="0" w:line="240" w:lineRule="auto"/>
        <w:ind w:firstLine="709"/>
        <w:jc w:val="both"/>
        <w:textAlignment w:val="top"/>
        <w:rPr>
          <w:rFonts w:ascii="Times New Roman" w:hAnsi="Times New Roman" w:cs="Times New Roman"/>
          <w:sz w:val="28"/>
          <w:szCs w:val="28"/>
        </w:rPr>
      </w:pPr>
      <w:r w:rsidRPr="00E54C62">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23EA0" w:rsidRDefault="00B23EA0" w:rsidP="00326672">
      <w:pPr>
        <w:widowControl w:val="0"/>
        <w:spacing w:after="0" w:line="240" w:lineRule="auto"/>
        <w:ind w:firstLine="709"/>
        <w:jc w:val="both"/>
        <w:textAlignment w:val="top"/>
        <w:rPr>
          <w:rFonts w:ascii="Times New Roman" w:hAnsi="Times New Roman" w:cs="Times New Roman"/>
          <w:sz w:val="28"/>
          <w:szCs w:val="28"/>
        </w:rPr>
      </w:pPr>
      <w:r w:rsidRPr="00E54C62">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B23EA0" w:rsidRPr="00E54C62" w:rsidRDefault="00B23EA0" w:rsidP="00326672">
      <w:pPr>
        <w:widowControl w:val="0"/>
        <w:spacing w:after="0" w:line="240" w:lineRule="auto"/>
        <w:ind w:firstLine="709"/>
        <w:jc w:val="both"/>
        <w:textAlignment w:val="top"/>
        <w:rPr>
          <w:rFonts w:ascii="Times New Roman" w:hAnsi="Times New Roman" w:cs="Times New Roman"/>
          <w:sz w:val="28"/>
          <w:szCs w:val="28"/>
        </w:rPr>
      </w:pPr>
    </w:p>
    <w:p w:rsidR="00B23EA0" w:rsidRDefault="00B23EA0" w:rsidP="00326672">
      <w:pPr>
        <w:widowControl w:val="0"/>
        <w:spacing w:after="0" w:line="240" w:lineRule="auto"/>
        <w:ind w:firstLine="709"/>
        <w:jc w:val="both"/>
        <w:rPr>
          <w:rFonts w:ascii="Times New Roman" w:hAnsi="Times New Roman" w:cs="Times New Roman"/>
          <w:b/>
          <w:bCs/>
          <w:sz w:val="28"/>
          <w:szCs w:val="28"/>
        </w:rPr>
      </w:pPr>
      <w:r w:rsidRPr="00E54C62">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услуги</w:t>
      </w:r>
    </w:p>
    <w:p w:rsidR="00B23EA0" w:rsidRPr="00E54C62" w:rsidRDefault="00B23EA0" w:rsidP="00326672">
      <w:pPr>
        <w:widowControl w:val="0"/>
        <w:spacing w:after="0" w:line="240" w:lineRule="auto"/>
        <w:ind w:firstLine="709"/>
        <w:jc w:val="both"/>
        <w:rPr>
          <w:rFonts w:ascii="Times New Roman" w:hAnsi="Times New Roman" w:cs="Times New Roman"/>
          <w:b/>
          <w:bCs/>
          <w:sz w:val="28"/>
          <w:szCs w:val="28"/>
        </w:rPr>
      </w:pPr>
    </w:p>
    <w:p w:rsidR="00B23EA0" w:rsidRDefault="00B23EA0" w:rsidP="003266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B23EA0"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23EA0"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54C62">
        <w:rPr>
          <w:rFonts w:ascii="Times New Roman" w:hAnsi="Times New Roman" w:cs="Times New Roman"/>
          <w:b/>
          <w:bCs/>
          <w:sz w:val="28"/>
          <w:szCs w:val="28"/>
        </w:rPr>
        <w:t>2.10. Исчерпывающий перечень оснований для приостановления или отказа в предоставлении услуги</w:t>
      </w:r>
    </w:p>
    <w:p w:rsidR="00B23EA0" w:rsidRPr="00E54C62"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23EA0" w:rsidRPr="00E54C62" w:rsidRDefault="00B23EA0" w:rsidP="003266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2.10.1. Основанием для приостановления предоставления услуги является:</w:t>
      </w:r>
    </w:p>
    <w:p w:rsidR="00B23EA0" w:rsidRPr="00E54C62" w:rsidRDefault="00B23EA0" w:rsidP="003266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наличие в представленных документах повреждений, не позволяющих однозначно истолковать их содержание.</w:t>
      </w:r>
    </w:p>
    <w:p w:rsidR="00B23EA0" w:rsidRPr="00E54C62" w:rsidRDefault="00B23EA0" w:rsidP="00326672">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2.10.2. Основания для отказа в предоставлении муниципальной услуги:</w:t>
      </w:r>
    </w:p>
    <w:p w:rsidR="00B23EA0" w:rsidRPr="00E54C62" w:rsidRDefault="00B23EA0" w:rsidP="00326672">
      <w:pPr>
        <w:pStyle w:val="af4"/>
        <w:widowControl w:val="0"/>
        <w:autoSpaceDE w:val="0"/>
        <w:spacing w:line="240" w:lineRule="auto"/>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земельный участок, является федеральной собственност</w:t>
      </w:r>
      <w:r>
        <w:rPr>
          <w:rFonts w:ascii="Times New Roman" w:hAnsi="Times New Roman" w:cs="Times New Roman"/>
          <w:color w:val="auto"/>
          <w:sz w:val="28"/>
          <w:szCs w:val="28"/>
        </w:rPr>
        <w:t>ью</w:t>
      </w:r>
      <w:r w:rsidRPr="00E54C62">
        <w:rPr>
          <w:rFonts w:ascii="Times New Roman" w:hAnsi="Times New Roman" w:cs="Times New Roman"/>
          <w:color w:val="auto"/>
          <w:sz w:val="28"/>
          <w:szCs w:val="28"/>
        </w:rPr>
        <w:t>, собственност</w:t>
      </w:r>
      <w:r>
        <w:rPr>
          <w:rFonts w:ascii="Times New Roman" w:hAnsi="Times New Roman" w:cs="Times New Roman"/>
          <w:color w:val="auto"/>
          <w:sz w:val="28"/>
          <w:szCs w:val="28"/>
        </w:rPr>
        <w:t>ью</w:t>
      </w:r>
      <w:r w:rsidRPr="00E54C62">
        <w:rPr>
          <w:rFonts w:ascii="Times New Roman" w:hAnsi="Times New Roman" w:cs="Times New Roman"/>
          <w:color w:val="auto"/>
          <w:sz w:val="28"/>
          <w:szCs w:val="28"/>
        </w:rPr>
        <w:t xml:space="preserve"> Курской области или собственностью иного муниципального образования, а также собственностью юридического и (или) физического лица;</w:t>
      </w:r>
    </w:p>
    <w:p w:rsidR="00B23EA0" w:rsidRPr="00E54C62" w:rsidRDefault="00B23EA0" w:rsidP="00326672">
      <w:pPr>
        <w:pStyle w:val="af4"/>
        <w:widowControl w:val="0"/>
        <w:autoSpaceDE w:val="0"/>
        <w:spacing w:line="240" w:lineRule="auto"/>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наличие запрета на предоставление земельного участка, установленного действующим законодательством РФ;</w:t>
      </w:r>
    </w:p>
    <w:p w:rsidR="00B23EA0" w:rsidRPr="00E54C62" w:rsidRDefault="00B23EA0" w:rsidP="00326672">
      <w:pPr>
        <w:pStyle w:val="af4"/>
        <w:widowControl w:val="0"/>
        <w:autoSpaceDE w:val="0"/>
        <w:spacing w:line="240" w:lineRule="auto"/>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земельный участок изъят из оборота или ограничен в обороте, и федеральным законом не допускается его нахождение в частной собственности;</w:t>
      </w:r>
    </w:p>
    <w:p w:rsidR="00B23EA0" w:rsidRPr="00E54C62" w:rsidRDefault="00B23EA0" w:rsidP="00326672">
      <w:pPr>
        <w:pStyle w:val="af4"/>
        <w:widowControl w:val="0"/>
        <w:autoSpaceDE w:val="0"/>
        <w:spacing w:line="240" w:lineRule="auto"/>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земельный участок зарезервирован для государственных и (или) муниципальных нужд;</w:t>
      </w:r>
    </w:p>
    <w:p w:rsidR="00B23EA0" w:rsidRPr="00E54C62" w:rsidRDefault="00B23EA0" w:rsidP="00326672">
      <w:pPr>
        <w:pStyle w:val="af4"/>
        <w:widowControl w:val="0"/>
        <w:autoSpaceDE w:val="0"/>
        <w:spacing w:line="240" w:lineRule="auto"/>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наличие вступивших в законную силу решений суда, ограничивающих оборот земельного участка;</w:t>
      </w:r>
    </w:p>
    <w:p w:rsidR="00B23EA0" w:rsidRPr="00E54C62" w:rsidRDefault="00B23EA0" w:rsidP="00326672">
      <w:pPr>
        <w:pStyle w:val="af4"/>
        <w:widowControl w:val="0"/>
        <w:autoSpaceDE w:val="0"/>
        <w:spacing w:line="240" w:lineRule="auto"/>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представление неполного комплекта документов, необходимых для принятия решения о предоставлении муниципальной услуги, указанных в пункте 2.6.1. Административного регламента.</w:t>
      </w:r>
    </w:p>
    <w:p w:rsidR="00B23EA0" w:rsidRPr="00E54C62" w:rsidRDefault="00B23EA0" w:rsidP="00326672">
      <w:pPr>
        <w:pStyle w:val="af4"/>
        <w:widowControl w:val="0"/>
        <w:autoSpaceDE w:val="0"/>
        <w:spacing w:line="240" w:lineRule="auto"/>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 несоответствие обращения содержанию услуги.</w:t>
      </w:r>
    </w:p>
    <w:p w:rsidR="00B23EA0" w:rsidRPr="00E54C62" w:rsidRDefault="00B23EA0" w:rsidP="005F7965">
      <w:pPr>
        <w:pStyle w:val="af4"/>
        <w:widowControl w:val="0"/>
        <w:autoSpaceDE w:val="0"/>
        <w:spacing w:line="240" w:lineRule="auto"/>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w:t>
      </w:r>
    </w:p>
    <w:p w:rsidR="00B23EA0" w:rsidRPr="00E54C62" w:rsidRDefault="00B23EA0" w:rsidP="005F7965">
      <w:pPr>
        <w:pStyle w:val="af4"/>
        <w:spacing w:after="0" w:line="240" w:lineRule="auto"/>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2.10.4. Срок направления уведомления не может превышать 14 (четырнадцати) дней с момента обращения заявителя.</w:t>
      </w:r>
    </w:p>
    <w:p w:rsidR="00B23EA0" w:rsidRPr="00E54C62" w:rsidRDefault="00B23EA0" w:rsidP="00326672">
      <w:pPr>
        <w:pStyle w:val="af4"/>
        <w:spacing w:after="0" w:line="240" w:lineRule="auto"/>
        <w:ind w:firstLine="709"/>
        <w:jc w:val="both"/>
        <w:rPr>
          <w:rFonts w:ascii="Times New Roman" w:hAnsi="Times New Roman" w:cs="Times New Roman"/>
          <w:color w:val="auto"/>
          <w:sz w:val="28"/>
          <w:szCs w:val="28"/>
        </w:rPr>
      </w:pPr>
    </w:p>
    <w:p w:rsidR="00B23EA0" w:rsidRPr="00E54C62" w:rsidRDefault="00B23EA0" w:rsidP="004E038E">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97B8B">
        <w:rPr>
          <w:rFonts w:ascii="Times New Roman" w:hAnsi="Times New Roman" w:cs="Times New Roman"/>
          <w:b/>
          <w:bCs/>
          <w:sz w:val="28"/>
          <w:szCs w:val="28"/>
        </w:rPr>
        <w:t>2.11. Перечень услуг,</w:t>
      </w:r>
      <w:r w:rsidRPr="00E54C62">
        <w:rPr>
          <w:rFonts w:ascii="Times New Roman" w:hAnsi="Times New Roman" w:cs="Times New Roman"/>
          <w:b/>
          <w:bCs/>
          <w:sz w:val="28"/>
          <w:szCs w:val="28"/>
        </w:rPr>
        <w:t xml:space="preserve">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B23EA0" w:rsidRPr="00E54C62" w:rsidRDefault="00B23EA0" w:rsidP="004E038E">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23EA0" w:rsidRPr="00BF22EB" w:rsidRDefault="00B23EA0" w:rsidP="004E03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AF3D8E">
        <w:rPr>
          <w:rFonts w:ascii="Times New Roman" w:hAnsi="Times New Roman" w:cs="Times New Roman"/>
          <w:sz w:val="28"/>
          <w:szCs w:val="28"/>
        </w:rPr>
        <w:t xml:space="preserve">ыполнение </w:t>
      </w:r>
      <w:r>
        <w:rPr>
          <w:rFonts w:ascii="Times New Roman" w:hAnsi="Times New Roman" w:cs="Times New Roman"/>
          <w:sz w:val="28"/>
          <w:szCs w:val="28"/>
        </w:rPr>
        <w:t xml:space="preserve">работ по подготовке кадастрового плана. </w:t>
      </w:r>
    </w:p>
    <w:p w:rsidR="00B23EA0" w:rsidRPr="00BF22EB" w:rsidRDefault="00B23EA0" w:rsidP="004E038E">
      <w:pPr>
        <w:widowControl w:val="0"/>
        <w:tabs>
          <w:tab w:val="left" w:pos="1143"/>
        </w:tabs>
        <w:autoSpaceDE w:val="0"/>
        <w:autoSpaceDN w:val="0"/>
        <w:adjustRightInd w:val="0"/>
        <w:spacing w:after="0" w:line="240" w:lineRule="auto"/>
        <w:ind w:firstLine="709"/>
        <w:jc w:val="both"/>
        <w:rPr>
          <w:rFonts w:ascii="Times New Roman" w:hAnsi="Times New Roman" w:cs="Times New Roman"/>
          <w:sz w:val="28"/>
          <w:szCs w:val="28"/>
        </w:rPr>
      </w:pPr>
    </w:p>
    <w:p w:rsidR="00B23EA0" w:rsidRPr="00E54C62" w:rsidRDefault="00B23EA0" w:rsidP="004E038E">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54C62">
        <w:rPr>
          <w:rFonts w:ascii="Times New Roman" w:hAnsi="Times New Roman" w:cs="Times New Roman"/>
          <w:b/>
          <w:bCs/>
          <w:sz w:val="28"/>
          <w:szCs w:val="28"/>
        </w:rPr>
        <w:lastRenderedPageBreak/>
        <w:t>2.12. Порядок, размер и основания взимания государственной пошлины или иной платы, взимаемой за предоставление услуги</w:t>
      </w:r>
    </w:p>
    <w:p w:rsidR="00B23EA0" w:rsidRPr="00E54C62" w:rsidRDefault="00B23EA0" w:rsidP="004E038E">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23EA0" w:rsidRPr="00E54C62" w:rsidRDefault="00B23EA0" w:rsidP="004E038E">
      <w:pPr>
        <w:pStyle w:val="af4"/>
        <w:spacing w:after="0" w:line="240" w:lineRule="auto"/>
        <w:ind w:firstLine="709"/>
        <w:jc w:val="both"/>
        <w:rPr>
          <w:rFonts w:ascii="Times New Roman" w:hAnsi="Times New Roman" w:cs="Times New Roman"/>
          <w:color w:val="auto"/>
          <w:sz w:val="28"/>
          <w:szCs w:val="28"/>
        </w:rPr>
      </w:pPr>
      <w:r w:rsidRPr="00E54C62">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B23EA0" w:rsidRPr="00E54C62" w:rsidRDefault="00B23EA0" w:rsidP="004E038E">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23EA0" w:rsidRDefault="00B23EA0" w:rsidP="004E038E">
      <w:pPr>
        <w:spacing w:after="0" w:line="240" w:lineRule="auto"/>
        <w:ind w:firstLine="709"/>
        <w:jc w:val="both"/>
        <w:rPr>
          <w:rFonts w:ascii="Times New Roman" w:hAnsi="Times New Roman" w:cs="Times New Roman"/>
          <w:b/>
          <w:bCs/>
          <w:sz w:val="28"/>
          <w:szCs w:val="28"/>
        </w:rPr>
      </w:pPr>
      <w:r w:rsidRPr="00E54C62">
        <w:rPr>
          <w:rFonts w:ascii="Times New Roman" w:hAnsi="Times New Roman" w:cs="Times New Roman"/>
          <w:b/>
          <w:bCs/>
          <w:sz w:val="28"/>
          <w:szCs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23EA0" w:rsidRDefault="00B23EA0" w:rsidP="004E038E">
      <w:pPr>
        <w:spacing w:after="0" w:line="240" w:lineRule="auto"/>
        <w:ind w:firstLine="709"/>
        <w:jc w:val="both"/>
        <w:rPr>
          <w:rFonts w:ascii="Times New Roman" w:hAnsi="Times New Roman" w:cs="Times New Roman"/>
          <w:b/>
          <w:bCs/>
          <w:sz w:val="28"/>
          <w:szCs w:val="28"/>
        </w:rPr>
      </w:pPr>
    </w:p>
    <w:p w:rsidR="00B23EA0" w:rsidRPr="00745EEF" w:rsidRDefault="00B23EA0" w:rsidP="004E038E">
      <w:pPr>
        <w:autoSpaceDE w:val="0"/>
        <w:autoSpaceDN w:val="0"/>
        <w:adjustRightInd w:val="0"/>
        <w:spacing w:after="0" w:line="240" w:lineRule="auto"/>
        <w:ind w:firstLine="540"/>
        <w:jc w:val="both"/>
        <w:rPr>
          <w:rFonts w:ascii="Times New Roman" w:hAnsi="Times New Roman" w:cs="Times New Roman"/>
          <w:bCs/>
          <w:sz w:val="28"/>
          <w:szCs w:val="28"/>
        </w:rPr>
      </w:pPr>
      <w:r w:rsidRPr="00745EEF">
        <w:rPr>
          <w:rFonts w:ascii="Times New Roman" w:hAnsi="Times New Roman" w:cs="Times New Roman"/>
          <w:bCs/>
          <w:sz w:val="28"/>
          <w:szCs w:val="28"/>
        </w:rPr>
        <w:t xml:space="preserve">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w:t>
      </w:r>
      <w:hyperlink r:id="rId13" w:history="1">
        <w:r w:rsidRPr="00745EEF">
          <w:rPr>
            <w:rFonts w:ascii="Times New Roman" w:hAnsi="Times New Roman" w:cs="Times New Roman"/>
            <w:bCs/>
            <w:color w:val="0000FF"/>
            <w:sz w:val="28"/>
            <w:szCs w:val="28"/>
          </w:rPr>
          <w:t>законом</w:t>
        </w:r>
      </w:hyperlink>
      <w:r w:rsidRPr="00745EEF">
        <w:rPr>
          <w:rFonts w:ascii="Times New Roman" w:hAnsi="Times New Roman" w:cs="Times New Roman"/>
          <w:bCs/>
          <w:sz w:val="28"/>
          <w:szCs w:val="28"/>
        </w:rPr>
        <w:t xml:space="preserve"> от 24.07.2007 N 221-ФЗ "О государственном кадастре недвижимости"</w:t>
      </w:r>
    </w:p>
    <w:p w:rsidR="00B23EA0" w:rsidRPr="00745EEF" w:rsidRDefault="00B23EA0" w:rsidP="00326672">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B23EA0" w:rsidRPr="00455CD5"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455CD5">
        <w:rPr>
          <w:rFonts w:ascii="Times New Roman" w:hAnsi="Times New Roman" w:cs="Times New Roman"/>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rsidRPr="00455CD5">
        <w:rPr>
          <w:rFonts w:ascii="Times New Roman" w:hAnsi="Times New Roman" w:cs="Times New Roman"/>
          <w:sz w:val="28"/>
          <w:szCs w:val="28"/>
        </w:rPr>
        <w:t>муниципальной</w:t>
      </w:r>
      <w:r w:rsidRPr="00455CD5">
        <w:rPr>
          <w:rFonts w:ascii="Times New Roman" w:hAnsi="Times New Roman" w:cs="Times New Roman"/>
          <w:b/>
          <w:bCs/>
          <w:sz w:val="28"/>
          <w:szCs w:val="28"/>
        </w:rPr>
        <w:t xml:space="preserve"> услуги и при получении результата предоставления таких услуг</w:t>
      </w:r>
    </w:p>
    <w:p w:rsidR="00B23EA0" w:rsidRPr="00BF22EB"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23EA0" w:rsidRPr="00BF22EB" w:rsidRDefault="00B23EA0" w:rsidP="00326672">
      <w:pPr>
        <w:widowControl w:val="0"/>
        <w:suppressAutoHyphens/>
        <w:spacing w:after="0" w:line="240" w:lineRule="auto"/>
        <w:ind w:firstLine="709"/>
        <w:jc w:val="both"/>
        <w:rPr>
          <w:rFonts w:ascii="Times New Roman" w:hAnsi="Times New Roman" w:cs="Times New Roman"/>
          <w:sz w:val="28"/>
          <w:szCs w:val="28"/>
          <w:lang w:eastAsia="ar-SA"/>
        </w:rPr>
      </w:pPr>
      <w:r w:rsidRPr="00BF22EB">
        <w:rPr>
          <w:rFonts w:ascii="Times New Roman" w:hAnsi="Times New Roman" w:cs="Times New Roman"/>
          <w:sz w:val="28"/>
          <w:szCs w:val="28"/>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w:t>
      </w:r>
      <w:r w:rsidRPr="003C128A">
        <w:rPr>
          <w:rFonts w:ascii="Times New Roman" w:hAnsi="Times New Roman" w:cs="Times New Roman"/>
          <w:color w:val="000000"/>
          <w:sz w:val="28"/>
          <w:szCs w:val="28"/>
        </w:rPr>
        <w:t>услуги</w:t>
      </w:r>
      <w:r w:rsidRPr="00BF22EB">
        <w:rPr>
          <w:rFonts w:ascii="Times New Roman" w:hAnsi="Times New Roman" w:cs="Times New Roman"/>
          <w:sz w:val="28"/>
          <w:szCs w:val="28"/>
        </w:rPr>
        <w:t xml:space="preserve"> не</w:t>
      </w:r>
      <w:r w:rsidRPr="00BF22EB">
        <w:rPr>
          <w:rFonts w:ascii="Times New Roman" w:hAnsi="Times New Roman" w:cs="Times New Roman"/>
          <w:sz w:val="28"/>
          <w:szCs w:val="28"/>
          <w:lang w:eastAsia="ar-SA"/>
        </w:rPr>
        <w:t xml:space="preserve"> может превышать 15 минут.</w:t>
      </w:r>
    </w:p>
    <w:p w:rsidR="00B23EA0" w:rsidRPr="00BF22EB" w:rsidRDefault="00B23EA0" w:rsidP="00326672">
      <w:pPr>
        <w:widowControl w:val="0"/>
        <w:suppressAutoHyphens/>
        <w:spacing w:after="0" w:line="240" w:lineRule="auto"/>
        <w:ind w:firstLine="709"/>
        <w:jc w:val="both"/>
        <w:rPr>
          <w:rFonts w:ascii="Times New Roman" w:hAnsi="Times New Roman" w:cs="Times New Roman"/>
          <w:sz w:val="28"/>
          <w:szCs w:val="28"/>
          <w:lang w:eastAsia="ar-SA"/>
        </w:rPr>
      </w:pPr>
    </w:p>
    <w:p w:rsidR="00B23EA0" w:rsidRPr="00BF22EB" w:rsidRDefault="00B23EA0" w:rsidP="00326672">
      <w:pPr>
        <w:widowControl w:val="0"/>
        <w:spacing w:after="0" w:line="240" w:lineRule="auto"/>
        <w:ind w:firstLine="709"/>
        <w:jc w:val="both"/>
        <w:textAlignment w:val="top"/>
        <w:rPr>
          <w:rFonts w:ascii="Times New Roman" w:hAnsi="Times New Roman" w:cs="Times New Roman"/>
          <w:b/>
          <w:bCs/>
          <w:sz w:val="28"/>
          <w:szCs w:val="28"/>
        </w:rPr>
      </w:pPr>
      <w:r w:rsidRPr="00BF22EB">
        <w:rPr>
          <w:rFonts w:ascii="Times New Roman" w:hAnsi="Times New Roman" w:cs="Times New Roman"/>
          <w:b/>
          <w:bCs/>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23EA0" w:rsidRPr="00E54C62" w:rsidRDefault="00B23EA0" w:rsidP="00326672">
      <w:pPr>
        <w:widowControl w:val="0"/>
        <w:spacing w:after="0" w:line="240" w:lineRule="auto"/>
        <w:ind w:firstLine="709"/>
        <w:jc w:val="both"/>
        <w:textAlignment w:val="top"/>
        <w:rPr>
          <w:rFonts w:ascii="Times New Roman" w:hAnsi="Times New Roman" w:cs="Times New Roman"/>
          <w:b/>
          <w:bCs/>
          <w:sz w:val="28"/>
          <w:szCs w:val="28"/>
        </w:rPr>
      </w:pPr>
    </w:p>
    <w:p w:rsidR="00B23EA0" w:rsidRPr="00E54C62" w:rsidRDefault="00B23EA0" w:rsidP="00326672">
      <w:pPr>
        <w:widowControl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Срок регистрации заявления о предоставлении услуги при личном обращении заявителя - в течение 15 минут</w:t>
      </w:r>
    </w:p>
    <w:p w:rsidR="00B23EA0" w:rsidRPr="00E54C62" w:rsidRDefault="00B23EA0" w:rsidP="00326672">
      <w:pPr>
        <w:widowControl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B23EA0" w:rsidRPr="00E54C62" w:rsidRDefault="00B23EA0" w:rsidP="00326672">
      <w:pPr>
        <w:widowControl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23EA0" w:rsidRPr="00E54C62" w:rsidRDefault="00B23EA0" w:rsidP="00326672">
      <w:pPr>
        <w:widowControl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проверяет (сличает) документы согласно представленной описи;</w:t>
      </w:r>
    </w:p>
    <w:p w:rsidR="00B23EA0" w:rsidRPr="00E54C62" w:rsidRDefault="00B23EA0" w:rsidP="00326672">
      <w:pPr>
        <w:widowControl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ставит на экземпляр заявления заявителя (при наличии) отметку с номером и датой регистрации заявления;</w:t>
      </w:r>
    </w:p>
    <w:p w:rsidR="00B23EA0" w:rsidRDefault="00B23EA0" w:rsidP="00326672">
      <w:pPr>
        <w:widowControl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сообщает заявителю о предварительной дате предоставления услуги.</w:t>
      </w:r>
    </w:p>
    <w:p w:rsidR="00B23EA0" w:rsidRPr="00E54C62" w:rsidRDefault="00B23EA0" w:rsidP="00326672">
      <w:pPr>
        <w:widowControl w:val="0"/>
        <w:spacing w:after="0" w:line="240" w:lineRule="auto"/>
        <w:ind w:firstLine="709"/>
        <w:jc w:val="both"/>
        <w:rPr>
          <w:rFonts w:ascii="Times New Roman" w:hAnsi="Times New Roman" w:cs="Times New Roman"/>
          <w:sz w:val="28"/>
          <w:szCs w:val="28"/>
        </w:rPr>
      </w:pPr>
    </w:p>
    <w:p w:rsidR="00DB4DA5" w:rsidRDefault="00B23EA0" w:rsidP="00DB4DA5">
      <w:pPr>
        <w:pStyle w:val="af1"/>
        <w:tabs>
          <w:tab w:val="left" w:pos="1134"/>
        </w:tabs>
        <w:spacing w:after="0" w:line="240" w:lineRule="auto"/>
        <w:ind w:left="0" w:firstLine="709"/>
        <w:jc w:val="both"/>
        <w:rPr>
          <w:rFonts w:ascii="Times New Roman" w:hAnsi="Times New Roman" w:cs="Times New Roman"/>
          <w:bCs/>
          <w:sz w:val="28"/>
          <w:szCs w:val="28"/>
        </w:rPr>
      </w:pPr>
      <w:r w:rsidRPr="00E54C62">
        <w:rPr>
          <w:rFonts w:ascii="Times New Roman" w:hAnsi="Times New Roman" w:cs="Times New Roman"/>
          <w:b/>
          <w:bCs/>
          <w:sz w:val="28"/>
          <w:szCs w:val="28"/>
        </w:rPr>
        <w:lastRenderedPageBreak/>
        <w:t>2.16.</w:t>
      </w:r>
      <w:r w:rsidR="00DB4DA5" w:rsidRPr="00DB4DA5">
        <w:rPr>
          <w:rFonts w:ascii="Arial" w:hAnsi="Arial" w:cs="Arial"/>
          <w:b/>
          <w:bCs/>
          <w:sz w:val="24"/>
          <w:szCs w:val="24"/>
        </w:rPr>
        <w:t xml:space="preserve"> </w:t>
      </w:r>
      <w:r w:rsidR="00DB4DA5">
        <w:rPr>
          <w:rFonts w:ascii="Arial" w:hAnsi="Arial" w:cs="Arial"/>
          <w:b/>
          <w:bCs/>
          <w:sz w:val="24"/>
          <w:szCs w:val="24"/>
        </w:rPr>
        <w:t>2.16.</w:t>
      </w:r>
      <w:r w:rsidR="00DB4DA5" w:rsidRPr="004F1362">
        <w:rPr>
          <w:rFonts w:ascii="Times New Roman" w:hAnsi="Times New Roman" w:cs="Times New Roman"/>
          <w:b/>
          <w:bCs/>
          <w:sz w:val="24"/>
          <w:szCs w:val="24"/>
        </w:rPr>
        <w:t xml:space="preserve"> </w:t>
      </w:r>
      <w:r w:rsidR="00DB4DA5" w:rsidRPr="0070470F">
        <w:rPr>
          <w:rFonts w:ascii="Times New Roman" w:hAnsi="Times New Roman" w:cs="Times New Roman"/>
          <w:bCs/>
          <w:sz w:val="28"/>
          <w:szCs w:val="28"/>
        </w:rPr>
        <w:t xml:space="preserve"> </w:t>
      </w:r>
      <w:r w:rsidR="00DB4DA5" w:rsidRPr="0070470F">
        <w:rPr>
          <w:rFonts w:ascii="Times New Roman" w:hAnsi="Times New Roman" w:cs="Times New Roman"/>
          <w:b/>
          <w:bCs/>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r w:rsidR="00DB4DA5">
        <w:rPr>
          <w:rFonts w:ascii="Times New Roman" w:hAnsi="Times New Roman"/>
          <w:b/>
          <w:bCs/>
          <w:sz w:val="28"/>
          <w:szCs w:val="28"/>
        </w:rPr>
        <w:t>,</w:t>
      </w:r>
      <w:r w:rsidR="00DB4DA5" w:rsidRPr="0070470F">
        <w:rPr>
          <w:rFonts w:ascii="Times New Roman" w:hAnsi="Times New Roman" w:cs="Times New Roman"/>
          <w:b/>
          <w:bCs/>
          <w:sz w:val="28"/>
          <w:szCs w:val="28"/>
        </w:rPr>
        <w:t xml:space="preserve"> в том числе к обеспечению доступности для инвалидов указанных объектов в соответствии с законодательством Российской Федераци</w:t>
      </w:r>
      <w:r w:rsidR="00DB4DA5">
        <w:rPr>
          <w:rFonts w:ascii="Times New Roman" w:hAnsi="Times New Roman"/>
          <w:b/>
          <w:bCs/>
          <w:sz w:val="28"/>
          <w:szCs w:val="28"/>
        </w:rPr>
        <w:t>и о социальной защите инвалидов</w:t>
      </w:r>
      <w:r w:rsidR="00DB4DA5" w:rsidRPr="0070470F">
        <w:rPr>
          <w:rFonts w:ascii="Times New Roman" w:hAnsi="Times New Roman" w:cs="Times New Roman"/>
          <w:b/>
          <w:bCs/>
          <w:sz w:val="28"/>
          <w:szCs w:val="28"/>
        </w:rPr>
        <w:t>.</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2.16.1 Прием заявителей осуществляется в помещениях администрации сельсовета. Места предоставления услуги отвечают следующим требованиям.</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рабочими столами и стульями, компьютером с доступом к информационным системам;</w:t>
      </w:r>
    </w:p>
    <w:p w:rsidR="00DB4DA5" w:rsidRDefault="00DB4DA5" w:rsidP="00DB4DA5">
      <w:pPr>
        <w:spacing w:after="0" w:line="240" w:lineRule="auto"/>
        <w:ind w:firstLine="709"/>
        <w:jc w:val="both"/>
        <w:rPr>
          <w:rFonts w:ascii="Times New Roman" w:hAnsi="Times New Roman" w:cs="Times New Roman"/>
          <w:bCs/>
          <w:sz w:val="28"/>
          <w:szCs w:val="28"/>
        </w:rPr>
      </w:pPr>
      <w:r>
        <w:rPr>
          <w:rFonts w:ascii="Arial" w:hAnsi="Arial" w:cs="Arial"/>
          <w:sz w:val="24"/>
          <w:szCs w:val="24"/>
        </w:rPr>
        <w:t>средствами связи, оргтехникой, позволяющей своевременно и в полном объеме предоставлять услугу.</w:t>
      </w:r>
      <w:r w:rsidRPr="004F1362">
        <w:rPr>
          <w:rFonts w:ascii="Times New Roman" w:hAnsi="Times New Roman" w:cs="Times New Roman"/>
          <w:bCs/>
          <w:sz w:val="28"/>
          <w:szCs w:val="28"/>
        </w:rPr>
        <w:t xml:space="preserve"> </w:t>
      </w:r>
    </w:p>
    <w:p w:rsidR="00DB4DA5" w:rsidRPr="00FD0A28" w:rsidRDefault="00DB4DA5" w:rsidP="00DB4DA5">
      <w:pPr>
        <w:tabs>
          <w:tab w:val="left" w:pos="1134"/>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ОМСУ обеспечивает инвалидам (включая инвалидов, использующих кресла-коляски и собак-проводников)</w:t>
      </w:r>
      <w:r w:rsidRPr="007124FC">
        <w:rPr>
          <w:rFonts w:ascii="Times New Roman" w:hAnsi="Times New Roman" w:cs="Times New Roman"/>
          <w:bCs/>
          <w:sz w:val="28"/>
          <w:szCs w:val="28"/>
        </w:rPr>
        <w:t>:</w:t>
      </w:r>
      <w:r w:rsidRPr="004F1362">
        <w:rPr>
          <w:rFonts w:ascii="Times New Roman" w:hAnsi="Times New Roman" w:cs="Times New Roman"/>
          <w:bCs/>
          <w:sz w:val="28"/>
          <w:szCs w:val="28"/>
        </w:rPr>
        <w:t xml:space="preserve"> </w:t>
      </w:r>
      <w:r>
        <w:rPr>
          <w:rFonts w:ascii="Times New Roman" w:hAnsi="Times New Roman" w:cs="Times New Roman"/>
          <w:bCs/>
          <w:sz w:val="28"/>
          <w:szCs w:val="28"/>
        </w:rPr>
        <w:t>-</w:t>
      </w:r>
      <w:r w:rsidRPr="00FD0A28">
        <w:rPr>
          <w:rFonts w:ascii="Times New Roman" w:hAnsi="Times New Roman" w:cs="Times New Roman"/>
          <w:bCs/>
          <w:sz w:val="28"/>
          <w:szCs w:val="28"/>
        </w:rPr>
        <w:t>условия беспрепятственного доступа в здание Администрации, к местам отдыха и к предоставляемым в них муниципальным услугам;</w:t>
      </w:r>
    </w:p>
    <w:p w:rsidR="00DB4DA5" w:rsidRPr="00FD0A28" w:rsidRDefault="00DB4DA5" w:rsidP="00DB4DA5">
      <w:pPr>
        <w:tabs>
          <w:tab w:val="left" w:pos="1134"/>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FD0A28">
        <w:rPr>
          <w:rFonts w:ascii="Times New Roman" w:hAnsi="Times New Roman" w:cs="Times New Roman"/>
          <w:bCs/>
          <w:sz w:val="28"/>
          <w:szCs w:val="28"/>
        </w:rPr>
        <w:t>возможность самостоятельного передвижения по территории, на которой расположено здание Администрации, в том числе с использованием кресла-коляски;</w:t>
      </w:r>
    </w:p>
    <w:p w:rsidR="00DB4DA5" w:rsidRPr="00FD0A28" w:rsidRDefault="00DB4DA5" w:rsidP="00DB4DA5">
      <w:pPr>
        <w:tabs>
          <w:tab w:val="left" w:pos="1134"/>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FD0A28">
        <w:rPr>
          <w:rFonts w:ascii="Times New Roman" w:hAnsi="Times New Roman" w:cs="Times New Roman"/>
          <w:bCs/>
          <w:sz w:val="28"/>
          <w:szCs w:val="28"/>
        </w:rPr>
        <w:t>сопровождение инвалидов, имеющих стойкие расстройства функции зрения и самостоятельного передвижения, и оказание им помощи по территории Администрации;</w:t>
      </w:r>
    </w:p>
    <w:p w:rsidR="00DB4DA5" w:rsidRPr="00FD0A28" w:rsidRDefault="00DB4DA5" w:rsidP="00DB4DA5">
      <w:pPr>
        <w:tabs>
          <w:tab w:val="left" w:pos="1134"/>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FD0A28">
        <w:rPr>
          <w:rFonts w:ascii="Times New Roman" w:hAnsi="Times New Roman" w:cs="Times New Roman"/>
          <w:bCs/>
          <w:sz w:val="28"/>
          <w:szCs w:val="28"/>
        </w:rPr>
        <w:t>обеспечение допуска в здание Администрации собаки-проводника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B4DA5" w:rsidRPr="00FD0A28" w:rsidRDefault="00DB4DA5" w:rsidP="00DB4DA5">
      <w:pPr>
        <w:tabs>
          <w:tab w:val="left" w:pos="1134"/>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 </w:t>
      </w:r>
      <w:r w:rsidRPr="00FD0A28">
        <w:rPr>
          <w:rFonts w:ascii="Times New Roman" w:hAnsi="Times New Roman" w:cs="Times New Roman"/>
          <w:bCs/>
          <w:sz w:val="28"/>
          <w:szCs w:val="28"/>
        </w:rPr>
        <w:t>оказание должностными лицами Администрации помощи инвалидам в преодолении барьеров, мешающих получению ими муниципальных услуг наравне с другими лицами.</w:t>
      </w:r>
    </w:p>
    <w:p w:rsidR="00DB4DA5" w:rsidRPr="007124FC" w:rsidRDefault="00DB4DA5" w:rsidP="00DB4DA5">
      <w:pPr>
        <w:tabs>
          <w:tab w:val="left" w:pos="7365"/>
          <w:tab w:val="right" w:pos="9128"/>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r>
    </w:p>
    <w:p w:rsidR="00DB4DA5" w:rsidRDefault="00DB4DA5" w:rsidP="00DB4DA5">
      <w:pPr>
        <w:widowControl w:val="0"/>
        <w:spacing w:after="0" w:line="100" w:lineRule="atLeast"/>
        <w:ind w:firstLine="709"/>
        <w:jc w:val="both"/>
        <w:rPr>
          <w:rFonts w:ascii="Arial" w:hAnsi="Arial" w:cs="Arial"/>
          <w:sz w:val="24"/>
          <w:szCs w:val="24"/>
        </w:rPr>
      </w:pP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 xml:space="preserve">2.16.2. В помещениях администрации сельсовета места информирования посетителей о предоставлении услуги оборудуются информационными стендами. </w:t>
      </w:r>
      <w:r>
        <w:rPr>
          <w:rFonts w:ascii="Arial" w:hAnsi="Arial" w:cs="Arial"/>
          <w:sz w:val="24"/>
          <w:szCs w:val="24"/>
        </w:rPr>
        <w:lastRenderedPageBreak/>
        <w:t>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Информационные стенды должны содержать актуальную и исчерпывающую информацию об услуге.</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Администрация сельсовета размещает на информационном стенде для ознакомления посетителей следующие документы (информацию):</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текст либо выписку из настоящего Регламента;</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копию Устава муниципального образования;</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перечень документов, которые заявитель должен представить для предоставления услуги;</w:t>
      </w:r>
    </w:p>
    <w:p w:rsidR="00DB4DA5" w:rsidRDefault="00DB4DA5" w:rsidP="00DB4DA5">
      <w:pPr>
        <w:widowControl w:val="0"/>
        <w:spacing w:after="0" w:line="100" w:lineRule="atLeast"/>
        <w:ind w:firstLine="709"/>
        <w:jc w:val="both"/>
        <w:rPr>
          <w:rFonts w:ascii="Arial" w:hAnsi="Arial" w:cs="Arial"/>
          <w:sz w:val="24"/>
          <w:szCs w:val="24"/>
        </w:rPr>
      </w:pPr>
      <w:r>
        <w:rPr>
          <w:rFonts w:ascii="Arial" w:hAnsi="Arial" w:cs="Arial"/>
          <w:sz w:val="24"/>
          <w:szCs w:val="24"/>
        </w:rPr>
        <w:t>образец заполнения заявления о предоставлении услуги;</w:t>
      </w:r>
    </w:p>
    <w:p w:rsidR="00DB4DA5" w:rsidRDefault="00DB4DA5" w:rsidP="00DB4DA5">
      <w:pPr>
        <w:spacing w:after="0" w:line="240" w:lineRule="auto"/>
        <w:ind w:firstLine="709"/>
        <w:jc w:val="both"/>
        <w:rPr>
          <w:rFonts w:ascii="Times New Roman" w:hAnsi="Times New Roman" w:cs="Times New Roman"/>
          <w:bCs/>
          <w:sz w:val="28"/>
          <w:szCs w:val="28"/>
        </w:rPr>
      </w:pPr>
      <w:r>
        <w:rPr>
          <w:rFonts w:ascii="Arial" w:hAnsi="Arial" w:cs="Arial"/>
          <w:sz w:val="24"/>
          <w:szCs w:val="24"/>
        </w:rPr>
        <w:t>перечень оснований для отказа в предоставлении услуги.</w:t>
      </w:r>
      <w:r w:rsidRPr="004F1362">
        <w:rPr>
          <w:rFonts w:ascii="Times New Roman" w:hAnsi="Times New Roman" w:cs="Times New Roman"/>
          <w:bCs/>
          <w:sz w:val="28"/>
          <w:szCs w:val="28"/>
        </w:rPr>
        <w:t xml:space="preserve"> </w:t>
      </w:r>
    </w:p>
    <w:p w:rsidR="00DB4DA5" w:rsidRPr="007124FC" w:rsidRDefault="00DB4DA5" w:rsidP="00DB4DA5">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ОМСУ обеспечивает инвалидам (включая инвалидов, использующих кресла-коляски и собак-проводников)</w:t>
      </w:r>
      <w:r w:rsidRPr="007124FC">
        <w:rPr>
          <w:rFonts w:ascii="Times New Roman" w:hAnsi="Times New Roman" w:cs="Times New Roman"/>
          <w:bCs/>
          <w:sz w:val="28"/>
          <w:szCs w:val="28"/>
        </w:rPr>
        <w:t>:</w:t>
      </w:r>
    </w:p>
    <w:p w:rsidR="00DB4DA5" w:rsidRPr="00FD0A28" w:rsidRDefault="00DB4DA5" w:rsidP="00DB4D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D0A28">
        <w:rPr>
          <w:rFonts w:ascii="Times New Roman" w:hAnsi="Times New Roman" w:cs="Times New Roman"/>
          <w:sz w:val="28"/>
          <w:szCs w:val="28"/>
        </w:rPr>
        <w:t>обеспечение надлежащего размещения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DB4DA5" w:rsidRPr="00B8213C" w:rsidRDefault="00DB4DA5" w:rsidP="00DB4D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D0A28">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B4DA5" w:rsidRPr="00FD0A28" w:rsidRDefault="00DB4DA5" w:rsidP="00DB4DA5">
      <w:pPr>
        <w:pStyle w:val="ConsPlusNormal"/>
        <w:ind w:firstLine="709"/>
        <w:jc w:val="both"/>
        <w:rPr>
          <w:rFonts w:ascii="Times New Roman" w:hAnsi="Times New Roman" w:cs="Times New Roman"/>
          <w:sz w:val="28"/>
          <w:szCs w:val="28"/>
        </w:rPr>
      </w:pPr>
      <w:r w:rsidRPr="00B8213C">
        <w:rPr>
          <w:rFonts w:ascii="Times New Roman" w:hAnsi="Times New Roman" w:cs="Times New Roman"/>
          <w:sz w:val="28"/>
          <w:szCs w:val="28"/>
        </w:rPr>
        <w:t>В случаях, если здание Администрации невозможно полностью приспособить с учетом потребностей инвалидов, руководство Администрации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w:t>
      </w:r>
      <w:r>
        <w:rPr>
          <w:rFonts w:ascii="Times New Roman" w:hAnsi="Times New Roman" w:cs="Times New Roman"/>
          <w:sz w:val="28"/>
          <w:szCs w:val="28"/>
        </w:rPr>
        <w:t>лида или в дистанционном режиме</w:t>
      </w:r>
      <w:r w:rsidRPr="00B8213C">
        <w:rPr>
          <w:rFonts w:ascii="Times New Roman" w:hAnsi="Times New Roman" w:cs="Times New Roman"/>
          <w:bCs/>
          <w:sz w:val="28"/>
          <w:szCs w:val="28"/>
        </w:rPr>
        <w:t>.</w:t>
      </w:r>
    </w:p>
    <w:p w:rsidR="00B23EA0" w:rsidRPr="00E54C62" w:rsidRDefault="00B23EA0" w:rsidP="00DB4DA5">
      <w:pPr>
        <w:widowControl w:val="0"/>
        <w:spacing w:after="0" w:line="240" w:lineRule="auto"/>
        <w:jc w:val="both"/>
        <w:rPr>
          <w:rFonts w:ascii="Times New Roman" w:hAnsi="Times New Roman" w:cs="Times New Roman"/>
          <w:sz w:val="28"/>
          <w:szCs w:val="28"/>
        </w:rPr>
      </w:pPr>
    </w:p>
    <w:p w:rsidR="00B23EA0" w:rsidRDefault="00B23EA0" w:rsidP="00326672">
      <w:pPr>
        <w:widowControl w:val="0"/>
        <w:spacing w:after="0" w:line="240" w:lineRule="auto"/>
        <w:ind w:firstLine="709"/>
        <w:jc w:val="both"/>
        <w:textAlignment w:val="top"/>
        <w:rPr>
          <w:rFonts w:ascii="Times New Roman" w:hAnsi="Times New Roman" w:cs="Times New Roman"/>
          <w:b/>
          <w:bCs/>
          <w:sz w:val="28"/>
          <w:szCs w:val="28"/>
        </w:rPr>
      </w:pPr>
      <w:r w:rsidRPr="00E54C62">
        <w:rPr>
          <w:rFonts w:ascii="Times New Roman" w:hAnsi="Times New Roman" w:cs="Times New Roman"/>
          <w:b/>
          <w:bCs/>
          <w:sz w:val="28"/>
          <w:szCs w:val="28"/>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23EA0" w:rsidRPr="00E54C62" w:rsidRDefault="00B23EA0" w:rsidP="00326672">
      <w:pPr>
        <w:widowControl w:val="0"/>
        <w:spacing w:after="0" w:line="240" w:lineRule="auto"/>
        <w:ind w:firstLine="709"/>
        <w:jc w:val="both"/>
        <w:textAlignment w:val="top"/>
        <w:rPr>
          <w:rFonts w:ascii="Times New Roman" w:hAnsi="Times New Roman" w:cs="Times New Roman"/>
          <w:b/>
          <w:bCs/>
          <w:sz w:val="28"/>
          <w:szCs w:val="28"/>
        </w:rPr>
      </w:pPr>
    </w:p>
    <w:p w:rsidR="00B23EA0" w:rsidRPr="00E54C62" w:rsidRDefault="00B23EA0" w:rsidP="003266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2.17.1. Показатели доступности и качества услуги:</w:t>
      </w:r>
    </w:p>
    <w:p w:rsidR="00B23EA0" w:rsidRPr="00DB4DA5" w:rsidRDefault="00B23EA0" w:rsidP="004D1EDA">
      <w:pPr>
        <w:spacing w:line="240" w:lineRule="auto"/>
        <w:ind w:firstLine="539"/>
        <w:jc w:val="both"/>
        <w:rPr>
          <w:rFonts w:ascii="Times New Roman" w:hAnsi="Times New Roman" w:cs="Times New Roman"/>
          <w:bCs/>
          <w:color w:val="000000"/>
          <w:sz w:val="28"/>
          <w:szCs w:val="28"/>
        </w:rPr>
      </w:pPr>
      <w:r w:rsidRPr="00DB4DA5">
        <w:rPr>
          <w:rFonts w:ascii="Times New Roman" w:hAnsi="Times New Roman" w:cs="Times New Roman"/>
          <w:bCs/>
          <w:color w:val="000000"/>
          <w:sz w:val="28"/>
          <w:szCs w:val="28"/>
        </w:rPr>
        <w:t xml:space="preserve">Показатели доступности </w:t>
      </w:r>
      <w:r w:rsidRPr="00DB4DA5">
        <w:rPr>
          <w:rFonts w:ascii="Times New Roman" w:hAnsi="Times New Roman" w:cs="Times New Roman"/>
          <w:color w:val="000000"/>
          <w:sz w:val="28"/>
          <w:szCs w:val="28"/>
        </w:rPr>
        <w:t>муниципальной</w:t>
      </w:r>
      <w:r w:rsidRPr="00DB4DA5">
        <w:rPr>
          <w:rFonts w:ascii="Times New Roman" w:hAnsi="Times New Roman" w:cs="Times New Roman"/>
          <w:bCs/>
          <w:color w:val="000000"/>
          <w:sz w:val="28"/>
          <w:szCs w:val="28"/>
        </w:rPr>
        <w:t xml:space="preserve"> услуги:</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lastRenderedPageBreak/>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доступность обращения за предоставлением муниципальной услуги, в том числе для лиц с ограниченными возможностями здоровья.</w:t>
      </w:r>
    </w:p>
    <w:p w:rsidR="00B23EA0" w:rsidRPr="003C128A" w:rsidRDefault="00B23EA0" w:rsidP="004D1EDA">
      <w:pPr>
        <w:spacing w:line="240" w:lineRule="auto"/>
        <w:ind w:firstLine="284"/>
        <w:rPr>
          <w:rFonts w:ascii="Times New Roman" w:hAnsi="Times New Roman" w:cs="Times New Roman"/>
          <w:color w:val="000000"/>
          <w:sz w:val="28"/>
          <w:szCs w:val="28"/>
        </w:rPr>
      </w:pPr>
    </w:p>
    <w:p w:rsidR="00B23EA0" w:rsidRPr="003C128A" w:rsidRDefault="00B23EA0" w:rsidP="004D1EDA">
      <w:pPr>
        <w:spacing w:line="240" w:lineRule="auto"/>
        <w:ind w:firstLine="284"/>
        <w:rPr>
          <w:rFonts w:ascii="Times New Roman" w:hAnsi="Times New Roman" w:cs="Times New Roman"/>
          <w:b/>
          <w:bCs/>
          <w:color w:val="000000"/>
          <w:sz w:val="28"/>
          <w:szCs w:val="28"/>
        </w:rPr>
      </w:pPr>
      <w:r w:rsidRPr="003C128A">
        <w:rPr>
          <w:rFonts w:ascii="Times New Roman" w:hAnsi="Times New Roman" w:cs="Times New Roman"/>
          <w:b/>
          <w:bCs/>
          <w:color w:val="000000"/>
          <w:sz w:val="28"/>
          <w:szCs w:val="28"/>
        </w:rPr>
        <w:t>Показатели качества муниципальной услуги:</w:t>
      </w:r>
    </w:p>
    <w:p w:rsidR="00B23EA0" w:rsidRPr="003C128A" w:rsidRDefault="00B23EA0" w:rsidP="004D1EDA">
      <w:pPr>
        <w:spacing w:line="240" w:lineRule="auto"/>
        <w:ind w:firstLine="284"/>
        <w:rPr>
          <w:rFonts w:ascii="Times New Roman" w:hAnsi="Times New Roman" w:cs="Times New Roman"/>
          <w:b/>
          <w:bCs/>
          <w:color w:val="000000"/>
          <w:sz w:val="28"/>
          <w:szCs w:val="28"/>
        </w:rPr>
      </w:pP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полнота и актуальность информации о порядке предоставления муниципальной услуги;</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количество взаимодействия заявителя с должностными лицами при предоставлении муниципальной услуги;</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отсутствием очередей при приеме и выдаче документов заявителям;</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отсутствием обоснованных жалоб на действия (бездействие) специалистов и уполномоченных должностных лиц;</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отсутствием  жалоб на некорректное, невнимательное отношение специалистов и уполномоченных должностных лиц к заявителям;</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предоставление возможности получения муниципальной услуги в электронном виде;</w:t>
      </w:r>
    </w:p>
    <w:p w:rsidR="00B23EA0" w:rsidRPr="003C128A" w:rsidRDefault="00B23EA0" w:rsidP="004D1EDA">
      <w:pPr>
        <w:spacing w:line="240" w:lineRule="auto"/>
        <w:ind w:firstLine="53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lastRenderedPageBreak/>
        <w:t>предоставление муниципальной услуги в многофункциональном центре предоставления государственных и муниципальных услуг».</w:t>
      </w:r>
    </w:p>
    <w:p w:rsidR="00B23EA0" w:rsidRPr="00E54C62" w:rsidRDefault="00B23EA0" w:rsidP="00326672">
      <w:pPr>
        <w:widowControl w:val="0"/>
        <w:tabs>
          <w:tab w:val="left" w:pos="567"/>
        </w:tabs>
        <w:autoSpaceDE w:val="0"/>
        <w:autoSpaceDN w:val="0"/>
        <w:adjustRightInd w:val="0"/>
        <w:spacing w:after="0" w:line="240" w:lineRule="auto"/>
        <w:ind w:firstLine="709"/>
        <w:jc w:val="both"/>
        <w:rPr>
          <w:rFonts w:ascii="Times New Roman" w:hAnsi="Times New Roman" w:cs="Times New Roman"/>
          <w:kern w:val="1"/>
          <w:sz w:val="28"/>
          <w:szCs w:val="28"/>
          <w:lang w:eastAsia="ar-SA"/>
        </w:rPr>
      </w:pPr>
    </w:p>
    <w:p w:rsidR="00B23EA0"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54C62">
        <w:rPr>
          <w:rFonts w:ascii="Times New Roman" w:hAnsi="Times New Roman" w:cs="Times New Roman"/>
          <w:b/>
          <w:bCs/>
          <w:sz w:val="28"/>
          <w:szCs w:val="28"/>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B23EA0" w:rsidRPr="00E54C62"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23EA0" w:rsidRPr="00E54C62" w:rsidRDefault="00B23EA0" w:rsidP="00080009">
      <w:pPr>
        <w:spacing w:line="240" w:lineRule="auto"/>
        <w:jc w:val="center"/>
        <w:rPr>
          <w:rFonts w:ascii="Times New Roman" w:hAnsi="Times New Roman" w:cs="Times New Roman"/>
          <w:sz w:val="28"/>
          <w:szCs w:val="28"/>
          <w:u w:val="single"/>
        </w:rPr>
      </w:pPr>
      <w:r w:rsidRPr="00E54C62">
        <w:rPr>
          <w:rFonts w:ascii="Times New Roman" w:hAnsi="Times New Roman" w:cs="Times New Roman"/>
          <w:sz w:val="28"/>
          <w:szCs w:val="28"/>
          <w:u w:val="single"/>
        </w:rPr>
        <w:t>Особенности предоставления муниципальной услуги в МФЦ.</w:t>
      </w:r>
    </w:p>
    <w:p w:rsidR="00B23EA0" w:rsidRPr="005608F4" w:rsidRDefault="00B23EA0" w:rsidP="00326672">
      <w:pPr>
        <w:spacing w:line="240" w:lineRule="auto"/>
        <w:ind w:firstLine="709"/>
        <w:jc w:val="both"/>
        <w:rPr>
          <w:rFonts w:ascii="Times New Roman" w:hAnsi="Times New Roman" w:cs="Times New Roman"/>
          <w:color w:val="FF0000"/>
          <w:sz w:val="28"/>
          <w:szCs w:val="28"/>
        </w:rPr>
      </w:pPr>
      <w:r w:rsidRPr="00E54C62">
        <w:rPr>
          <w:rFonts w:ascii="Times New Roman" w:hAnsi="Times New Roman" w:cs="Times New Roman"/>
          <w:sz w:val="28"/>
          <w:szCs w:val="28"/>
        </w:rPr>
        <w:t>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w:t>
      </w:r>
      <w:r>
        <w:rPr>
          <w:rFonts w:ascii="Times New Roman" w:hAnsi="Times New Roman" w:cs="Times New Roman"/>
          <w:sz w:val="28"/>
          <w:szCs w:val="28"/>
        </w:rPr>
        <w:t>ного окна».</w:t>
      </w:r>
    </w:p>
    <w:p w:rsidR="00B23EA0" w:rsidRPr="00E54C62" w:rsidRDefault="00B23EA0" w:rsidP="00326672">
      <w:pPr>
        <w:spacing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 xml:space="preserve">Предоставление муниципальной услуги осуществляется после однократного обращения заявителя с соответствующим запросом в </w:t>
      </w:r>
      <w:r>
        <w:rPr>
          <w:rFonts w:ascii="Times New Roman" w:hAnsi="Times New Roman" w:cs="Times New Roman"/>
          <w:sz w:val="28"/>
          <w:szCs w:val="28"/>
        </w:rPr>
        <w:t>МФЦ</w:t>
      </w:r>
      <w:r w:rsidRPr="00E54C62">
        <w:rPr>
          <w:rFonts w:ascii="Times New Roman" w:hAnsi="Times New Roman" w:cs="Times New Roman"/>
          <w:sz w:val="28"/>
          <w:szCs w:val="28"/>
        </w:rPr>
        <w:t xml:space="preserve">. </w:t>
      </w:r>
    </w:p>
    <w:p w:rsidR="00B23EA0" w:rsidRPr="00E54C62" w:rsidRDefault="00B23EA0" w:rsidP="00326672">
      <w:pPr>
        <w:spacing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 xml:space="preserve">Взаимодействие </w:t>
      </w:r>
      <w:r>
        <w:rPr>
          <w:rFonts w:ascii="Times New Roman" w:hAnsi="Times New Roman" w:cs="Times New Roman"/>
          <w:sz w:val="28"/>
          <w:szCs w:val="28"/>
        </w:rPr>
        <w:t>МФЦ</w:t>
      </w:r>
      <w:r w:rsidRPr="00E54C62">
        <w:rPr>
          <w:rFonts w:ascii="Times New Roman" w:hAnsi="Times New Roman" w:cs="Times New Roman"/>
          <w:sz w:val="28"/>
          <w:szCs w:val="28"/>
        </w:rPr>
        <w:t xml:space="preserve">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B23EA0" w:rsidRPr="00E54C62" w:rsidRDefault="00B23EA0" w:rsidP="00080009">
      <w:pPr>
        <w:spacing w:line="240" w:lineRule="auto"/>
        <w:jc w:val="center"/>
        <w:rPr>
          <w:rFonts w:ascii="Times New Roman" w:hAnsi="Times New Roman" w:cs="Times New Roman"/>
          <w:sz w:val="28"/>
          <w:szCs w:val="28"/>
          <w:u w:val="single"/>
        </w:rPr>
      </w:pPr>
      <w:r w:rsidRPr="00E54C62">
        <w:rPr>
          <w:rFonts w:ascii="Times New Roman" w:hAnsi="Times New Roman" w:cs="Times New Roman"/>
          <w:sz w:val="28"/>
          <w:szCs w:val="28"/>
          <w:u w:val="single"/>
        </w:rPr>
        <w:t>Особенности предоставления муниципальной услуги в электронной форме.</w:t>
      </w:r>
    </w:p>
    <w:p w:rsidR="00B23EA0" w:rsidRPr="00E54C62" w:rsidRDefault="00B23EA0" w:rsidP="00895F8C">
      <w:pPr>
        <w:spacing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B23EA0" w:rsidRPr="003C128A" w:rsidRDefault="00B23EA0" w:rsidP="00895F8C">
      <w:pPr>
        <w:spacing w:line="240" w:lineRule="auto"/>
        <w:ind w:firstLine="709"/>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Для получения муниципальной услуги на Едином портале необходимо зарегистрироваться в  личном кабинете на Едином  портале.</w:t>
      </w:r>
    </w:p>
    <w:p w:rsidR="00B23EA0" w:rsidRPr="00E54C62" w:rsidRDefault="00B23EA0" w:rsidP="00895F8C">
      <w:pPr>
        <w:pStyle w:val="ListParagraph1"/>
        <w:tabs>
          <w:tab w:val="left" w:pos="0"/>
        </w:tabs>
        <w:spacing w:after="0" w:line="240" w:lineRule="auto"/>
        <w:ind w:left="0"/>
        <w:jc w:val="both"/>
        <w:rPr>
          <w:rFonts w:ascii="Times New Roman" w:hAnsi="Times New Roman" w:cs="Times New Roman"/>
          <w:sz w:val="28"/>
          <w:szCs w:val="28"/>
        </w:rPr>
      </w:pPr>
      <w:r w:rsidRPr="00E54C62">
        <w:rPr>
          <w:rFonts w:ascii="Times New Roman" w:hAnsi="Times New Roman" w:cs="Times New Roman"/>
          <w:sz w:val="28"/>
          <w:szCs w:val="28"/>
        </w:rPr>
        <w:t xml:space="preserve">          Для получения муниципальной услуги в электронном виде необходимо заполнить заявление о предоставлении муниципальной услуги </w:t>
      </w:r>
      <w:r w:rsidRPr="006D7345">
        <w:rPr>
          <w:rFonts w:ascii="Times New Roman" w:hAnsi="Times New Roman" w:cs="Times New Roman"/>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B23EA0" w:rsidRPr="00E54C62" w:rsidRDefault="00B23EA0" w:rsidP="00895F8C">
      <w:pPr>
        <w:spacing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B23EA0" w:rsidRPr="00E54C62" w:rsidRDefault="00B23EA0" w:rsidP="00895F8C">
      <w:pPr>
        <w:spacing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 xml:space="preserve">Заявление в электронном виде </w:t>
      </w:r>
      <w:r w:rsidRPr="003C128A">
        <w:rPr>
          <w:rFonts w:ascii="Times New Roman" w:hAnsi="Times New Roman" w:cs="Times New Roman"/>
          <w:color w:val="000000"/>
          <w:sz w:val="28"/>
          <w:szCs w:val="28"/>
        </w:rPr>
        <w:t>поступает</w:t>
      </w:r>
      <w:r w:rsidRPr="00E54C62">
        <w:rPr>
          <w:rFonts w:ascii="Times New Roman" w:hAnsi="Times New Roman" w:cs="Times New Roman"/>
          <w:sz w:val="28"/>
          <w:szCs w:val="28"/>
        </w:rPr>
        <w:t xml:space="preserve"> в администрацию сельсовета.</w:t>
      </w:r>
    </w:p>
    <w:p w:rsidR="00B23EA0" w:rsidRPr="00E75EB4" w:rsidRDefault="00B23EA0" w:rsidP="00326672">
      <w:pPr>
        <w:spacing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lastRenderedPageBreak/>
        <w:t xml:space="preserve">Уточнить текущее состояние заявления можно в </w:t>
      </w:r>
      <w:r w:rsidRPr="00E75EB4">
        <w:rPr>
          <w:rFonts w:ascii="Times New Roman" w:hAnsi="Times New Roman" w:cs="Times New Roman"/>
          <w:sz w:val="28"/>
          <w:szCs w:val="28"/>
        </w:rPr>
        <w:t>разделе «Мои заявки».</w:t>
      </w:r>
    </w:p>
    <w:p w:rsidR="00B23EA0" w:rsidRPr="00E75EB4" w:rsidRDefault="00B23EA0" w:rsidP="00326672">
      <w:pPr>
        <w:spacing w:line="240" w:lineRule="auto"/>
        <w:ind w:firstLine="709"/>
        <w:jc w:val="both"/>
        <w:rPr>
          <w:rFonts w:ascii="Times New Roman" w:hAnsi="Times New Roman" w:cs="Times New Roman"/>
          <w:sz w:val="28"/>
          <w:szCs w:val="28"/>
        </w:rPr>
      </w:pPr>
      <w:r w:rsidRPr="00E75EB4">
        <w:rPr>
          <w:rFonts w:ascii="Times New Roman" w:hAnsi="Times New Roman" w:cs="Times New Roman"/>
          <w:sz w:val="28"/>
          <w:szCs w:val="28"/>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B23EA0" w:rsidRPr="00E54C62" w:rsidRDefault="00B23EA0" w:rsidP="00326672">
      <w:pPr>
        <w:spacing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B23EA0" w:rsidRPr="00E54C62" w:rsidRDefault="00B23EA0" w:rsidP="00326672">
      <w:pPr>
        <w:spacing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B23EA0" w:rsidRPr="00E54C62" w:rsidRDefault="00B23EA0" w:rsidP="00326672">
      <w:pPr>
        <w:spacing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B23EA0" w:rsidRPr="00E54C62" w:rsidRDefault="00B23EA0" w:rsidP="00326672">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B23EA0" w:rsidRPr="00BF22EB" w:rsidRDefault="00B23EA0" w:rsidP="00326672">
      <w:pPr>
        <w:widowControl w:val="0"/>
        <w:spacing w:after="0" w:line="240" w:lineRule="auto"/>
        <w:jc w:val="center"/>
        <w:rPr>
          <w:rFonts w:ascii="Times New Roman" w:hAnsi="Times New Roman" w:cs="Times New Roman"/>
          <w:b/>
          <w:bCs/>
          <w:sz w:val="28"/>
          <w:szCs w:val="28"/>
          <w:lang w:eastAsia="ar-SA"/>
        </w:rPr>
      </w:pPr>
      <w:r w:rsidRPr="00B96A5A">
        <w:rPr>
          <w:rFonts w:ascii="Times New Roman" w:hAnsi="Times New Roman" w:cs="Times New Roman"/>
          <w:b/>
          <w:bCs/>
          <w:sz w:val="28"/>
          <w:szCs w:val="28"/>
        </w:rPr>
        <w:t>III</w:t>
      </w:r>
      <w:r w:rsidRPr="00B96A5A">
        <w:rPr>
          <w:rFonts w:ascii="Times New Roman" w:hAnsi="Times New Roman" w:cs="Times New Roman"/>
          <w:b/>
          <w:bCs/>
          <w:sz w:val="28"/>
          <w:szCs w:val="28"/>
          <w:lang w:eastAsia="ar-SA"/>
        </w:rPr>
        <w:t xml:space="preserve">. </w:t>
      </w:r>
      <w:r w:rsidRPr="00BF22EB">
        <w:rPr>
          <w:rFonts w:ascii="Times New Roman" w:hAnsi="Times New Roman" w:cs="Times New Roman"/>
          <w:b/>
          <w:bCs/>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w:t>
      </w:r>
      <w:r w:rsidR="00DB4DA5">
        <w:rPr>
          <w:rFonts w:ascii="Times New Roman" w:hAnsi="Times New Roman" w:cs="Times New Roman"/>
          <w:b/>
          <w:bCs/>
          <w:sz w:val="28"/>
          <w:szCs w:val="28"/>
          <w:lang w:eastAsia="ar-SA"/>
        </w:rPr>
        <w:t xml:space="preserve"> </w:t>
      </w:r>
      <w:r w:rsidRPr="00BF22EB">
        <w:rPr>
          <w:rFonts w:ascii="Times New Roman" w:hAnsi="Times New Roman" w:cs="Times New Roman"/>
          <w:b/>
          <w:bCs/>
          <w:sz w:val="28"/>
          <w:szCs w:val="28"/>
        </w:rPr>
        <w:t>выполнения административных процедур в многофункциональных центрах</w:t>
      </w:r>
    </w:p>
    <w:p w:rsidR="00B23EA0" w:rsidRPr="00BF22EB" w:rsidRDefault="00B23EA0" w:rsidP="00326672">
      <w:pPr>
        <w:widowControl w:val="0"/>
        <w:spacing w:after="0" w:line="240" w:lineRule="auto"/>
        <w:jc w:val="both"/>
        <w:textAlignment w:val="top"/>
        <w:rPr>
          <w:rFonts w:ascii="Times New Roman" w:hAnsi="Times New Roman" w:cs="Times New Roman"/>
          <w:sz w:val="28"/>
          <w:szCs w:val="28"/>
        </w:rPr>
      </w:pPr>
    </w:p>
    <w:p w:rsidR="00B23EA0" w:rsidRPr="00BF22EB" w:rsidRDefault="00B23EA0" w:rsidP="00326672">
      <w:pPr>
        <w:widowControl w:val="0"/>
        <w:spacing w:after="0" w:line="240" w:lineRule="auto"/>
        <w:ind w:firstLine="720"/>
        <w:jc w:val="both"/>
        <w:rPr>
          <w:rFonts w:ascii="Times New Roman" w:hAnsi="Times New Roman" w:cs="Times New Roman"/>
          <w:sz w:val="28"/>
          <w:szCs w:val="28"/>
        </w:rPr>
      </w:pPr>
      <w:bookmarkStart w:id="0" w:name="sub_31"/>
      <w:r w:rsidRPr="00BF22EB">
        <w:rPr>
          <w:rFonts w:ascii="Times New Roman" w:hAnsi="Times New Roman" w:cs="Times New Roman"/>
          <w:sz w:val="28"/>
          <w:szCs w:val="28"/>
        </w:rPr>
        <w:t>3.1. Процесс предоставления услуги включает в себя выполнение следующих административных процедур:</w:t>
      </w:r>
    </w:p>
    <w:p w:rsidR="00B23EA0" w:rsidRPr="00BF22EB" w:rsidRDefault="00B23EA0" w:rsidP="006B61FA">
      <w:pPr>
        <w:spacing w:after="0" w:line="240" w:lineRule="auto"/>
        <w:ind w:firstLine="709"/>
        <w:jc w:val="center"/>
        <w:rPr>
          <w:rFonts w:ascii="Times New Roman" w:hAnsi="Times New Roman" w:cs="Times New Roman"/>
          <w:b/>
          <w:bCs/>
          <w:sz w:val="28"/>
          <w:szCs w:val="28"/>
          <w:u w:val="single"/>
        </w:rPr>
      </w:pPr>
    </w:p>
    <w:p w:rsidR="00B23EA0" w:rsidRPr="00BF22EB" w:rsidRDefault="00B23EA0" w:rsidP="006B61FA">
      <w:pPr>
        <w:spacing w:after="0" w:line="240" w:lineRule="auto"/>
        <w:ind w:firstLine="709"/>
        <w:jc w:val="center"/>
        <w:rPr>
          <w:rFonts w:ascii="Times New Roman" w:hAnsi="Times New Roman" w:cs="Times New Roman"/>
          <w:b/>
          <w:bCs/>
          <w:sz w:val="28"/>
          <w:szCs w:val="28"/>
          <w:u w:val="single"/>
        </w:rPr>
      </w:pPr>
      <w:r w:rsidRPr="00BF22EB">
        <w:rPr>
          <w:rFonts w:ascii="Times New Roman" w:hAnsi="Times New Roman" w:cs="Times New Roman"/>
          <w:b/>
          <w:bCs/>
          <w:sz w:val="28"/>
          <w:szCs w:val="28"/>
          <w:u w:val="single"/>
        </w:rPr>
        <w:t>для ведения личного подсобного хозяйства</w:t>
      </w:r>
    </w:p>
    <w:p w:rsidR="00B23EA0" w:rsidRPr="00BF22EB" w:rsidRDefault="00B23EA0" w:rsidP="006B61FA">
      <w:pPr>
        <w:spacing w:after="0" w:line="240" w:lineRule="auto"/>
        <w:ind w:firstLine="709"/>
        <w:jc w:val="center"/>
        <w:rPr>
          <w:rFonts w:ascii="Times New Roman" w:hAnsi="Times New Roman" w:cs="Times New Roman"/>
          <w:b/>
          <w:bCs/>
          <w:sz w:val="28"/>
          <w:szCs w:val="28"/>
          <w:u w:val="single"/>
        </w:rPr>
      </w:pPr>
    </w:p>
    <w:p w:rsidR="00B23EA0" w:rsidRPr="00BF22EB" w:rsidRDefault="00B23EA0" w:rsidP="00A20231">
      <w:pPr>
        <w:autoSpaceDE w:val="0"/>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3.1.1. Прием и регистрация заявления и документов, необходимых для предоставления муниципальной услуги.</w:t>
      </w:r>
    </w:p>
    <w:p w:rsidR="00B23EA0" w:rsidRPr="003C128A" w:rsidRDefault="00B23EA0" w:rsidP="00A20231">
      <w:pPr>
        <w:autoSpaceDE w:val="0"/>
        <w:ind w:firstLine="567"/>
        <w:jc w:val="both"/>
        <w:rPr>
          <w:rFonts w:ascii="Times New Roman" w:hAnsi="Times New Roman" w:cs="Times New Roman"/>
          <w:color w:val="000000"/>
          <w:sz w:val="28"/>
          <w:szCs w:val="28"/>
        </w:rPr>
      </w:pPr>
      <w:r w:rsidRPr="00BF22EB">
        <w:rPr>
          <w:rFonts w:ascii="Times New Roman" w:hAnsi="Times New Roman" w:cs="Times New Roman"/>
          <w:sz w:val="28"/>
          <w:szCs w:val="28"/>
        </w:rPr>
        <w:t xml:space="preserve">3.1.2. </w:t>
      </w:r>
      <w:r w:rsidRPr="003C128A">
        <w:rPr>
          <w:rFonts w:ascii="Times New Roman" w:hAnsi="Times New Roman" w:cs="Times New Roman"/>
          <w:color w:val="000000"/>
          <w:sz w:val="28"/>
          <w:szCs w:val="28"/>
        </w:rPr>
        <w:t>Формирование и направление межведомственных запросов для получения документов, указанных в пункте 2.7.</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3.1.3. Опубликование сообщения о предполагаемом предоставлении соответствующего земельного участка для ведения личного подсобного хозяйства в средствах массовой информации (газета «Сельская новь»), а также  размещение в информационно-коммуникационной сети «Интернет».</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3.1.4. Проведение торгов (в случае, если подано больше одного заявления для получения муниципальной услуги).</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lastRenderedPageBreak/>
        <w:t>3.1.5. Принятие решения о предоставлении земельного участка в аренду или собственность и заключение договора купли-продажи (аренды) земельного участка.</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3.1.6. Выдача заявителю результата муниципальной услуги.</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пп. 3.1.4 п. 3.1. настоящего регламента не реализуются.</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B23EA0" w:rsidRPr="00BF22EB" w:rsidRDefault="00B23EA0" w:rsidP="006B61FA">
      <w:pPr>
        <w:spacing w:after="0" w:line="240" w:lineRule="auto"/>
        <w:ind w:firstLine="709"/>
        <w:jc w:val="center"/>
        <w:rPr>
          <w:rFonts w:ascii="Times New Roman" w:hAnsi="Times New Roman" w:cs="Times New Roman"/>
          <w:b/>
          <w:bCs/>
          <w:sz w:val="28"/>
          <w:szCs w:val="28"/>
          <w:u w:val="single"/>
        </w:rPr>
      </w:pPr>
    </w:p>
    <w:p w:rsidR="00B23EA0" w:rsidRDefault="00B23EA0" w:rsidP="006B61FA">
      <w:pPr>
        <w:spacing w:after="0" w:line="240" w:lineRule="auto"/>
        <w:ind w:firstLine="709"/>
        <w:jc w:val="center"/>
        <w:rPr>
          <w:rFonts w:ascii="Times New Roman" w:hAnsi="Times New Roman" w:cs="Times New Roman"/>
          <w:b/>
          <w:bCs/>
          <w:sz w:val="28"/>
          <w:szCs w:val="28"/>
          <w:u w:val="single"/>
        </w:rPr>
      </w:pPr>
    </w:p>
    <w:p w:rsidR="00B23EA0" w:rsidRPr="00BF22EB" w:rsidRDefault="00B23EA0" w:rsidP="006B61FA">
      <w:pPr>
        <w:spacing w:after="0" w:line="240" w:lineRule="auto"/>
        <w:ind w:firstLine="709"/>
        <w:jc w:val="center"/>
        <w:rPr>
          <w:rFonts w:ascii="Times New Roman" w:hAnsi="Times New Roman" w:cs="Times New Roman"/>
          <w:b/>
          <w:bCs/>
          <w:sz w:val="28"/>
          <w:szCs w:val="28"/>
          <w:u w:val="single"/>
        </w:rPr>
      </w:pPr>
      <w:r w:rsidRPr="00BF22EB">
        <w:rPr>
          <w:rFonts w:ascii="Times New Roman" w:hAnsi="Times New Roman" w:cs="Times New Roman"/>
          <w:b/>
          <w:bCs/>
          <w:sz w:val="28"/>
          <w:szCs w:val="28"/>
          <w:u w:val="single"/>
        </w:rPr>
        <w:t>для садоводства, дачного хозяйства</w:t>
      </w:r>
    </w:p>
    <w:p w:rsidR="00B23EA0" w:rsidRPr="00BF22EB" w:rsidRDefault="00B23EA0" w:rsidP="00A20231">
      <w:pPr>
        <w:spacing w:after="0" w:line="240" w:lineRule="auto"/>
        <w:ind w:firstLine="709"/>
        <w:jc w:val="center"/>
        <w:rPr>
          <w:rFonts w:ascii="Times New Roman" w:hAnsi="Times New Roman" w:cs="Times New Roman"/>
          <w:b/>
          <w:bCs/>
          <w:sz w:val="28"/>
          <w:szCs w:val="28"/>
          <w:u w:val="single"/>
        </w:rPr>
      </w:pPr>
    </w:p>
    <w:p w:rsidR="00B23EA0" w:rsidRPr="00BF22EB" w:rsidRDefault="00B23EA0" w:rsidP="00A20231">
      <w:pPr>
        <w:autoSpaceDE w:val="0"/>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3.1.1. Прием и регистрация заявления и документов, необходимых для предоставления муниципальной услуги.</w:t>
      </w:r>
    </w:p>
    <w:p w:rsidR="00B23EA0" w:rsidRPr="003C128A" w:rsidRDefault="00B23EA0" w:rsidP="00E75EB4">
      <w:pPr>
        <w:autoSpaceDE w:val="0"/>
        <w:ind w:firstLine="567"/>
        <w:jc w:val="both"/>
        <w:rPr>
          <w:rFonts w:ascii="Times New Roman" w:hAnsi="Times New Roman" w:cs="Times New Roman"/>
          <w:color w:val="000000"/>
          <w:sz w:val="28"/>
          <w:szCs w:val="28"/>
        </w:rPr>
      </w:pPr>
      <w:r w:rsidRPr="00BF22EB">
        <w:rPr>
          <w:rFonts w:ascii="Times New Roman" w:hAnsi="Times New Roman" w:cs="Times New Roman"/>
          <w:sz w:val="28"/>
          <w:szCs w:val="28"/>
        </w:rPr>
        <w:t xml:space="preserve">3.1.2. </w:t>
      </w:r>
      <w:r w:rsidRPr="003C128A">
        <w:rPr>
          <w:rFonts w:ascii="Times New Roman" w:hAnsi="Times New Roman" w:cs="Times New Roman"/>
          <w:color w:val="000000"/>
          <w:sz w:val="28"/>
          <w:szCs w:val="28"/>
        </w:rPr>
        <w:t>Формирование и направление межведомственных запросов для получения документов, указанных в пункте 2.7.</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3.1.3. Опубликование сообщения о предполагаемом предоставлении соответствующего земельного участка для садоводства, дачного хозяйства в средствах массовой информации (г</w:t>
      </w:r>
      <w:r w:rsidR="00DB4DA5">
        <w:rPr>
          <w:rFonts w:ascii="Times New Roman" w:hAnsi="Times New Roman" w:cs="Times New Roman"/>
          <w:sz w:val="28"/>
          <w:szCs w:val="28"/>
        </w:rPr>
        <w:t>азета «Районные известия</w:t>
      </w:r>
      <w:r w:rsidRPr="00BF22EB">
        <w:rPr>
          <w:rFonts w:ascii="Times New Roman" w:hAnsi="Times New Roman" w:cs="Times New Roman"/>
          <w:sz w:val="28"/>
          <w:szCs w:val="28"/>
        </w:rPr>
        <w:t>»), а также размещение в информационно-коммуникационной сети «Интернет».</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3.1.4. Проведение торгов (в случае, если подано больше одного заявления для получения муниципальной услуги).</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3.1.5. Принятие решения о предоставлении земельного участка в аренду или собственность и заключение договора купли-продажи (аренды) земельного участка.</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3.1.6. Выдача заявителю результата муниципальной услуги.</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пп. 3.1.4 п. 3.1. настоящего регламента не реализуются.</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B23EA0" w:rsidRPr="00BF22EB" w:rsidRDefault="00B23EA0" w:rsidP="006B61FA">
      <w:pPr>
        <w:spacing w:after="0" w:line="240" w:lineRule="auto"/>
        <w:ind w:firstLine="709"/>
        <w:jc w:val="center"/>
        <w:rPr>
          <w:rFonts w:ascii="Times New Roman" w:hAnsi="Times New Roman" w:cs="Times New Roman"/>
          <w:b/>
          <w:bCs/>
          <w:sz w:val="28"/>
          <w:szCs w:val="28"/>
        </w:rPr>
      </w:pPr>
    </w:p>
    <w:p w:rsidR="00B23EA0" w:rsidRDefault="00B23EA0" w:rsidP="006B61FA">
      <w:pPr>
        <w:widowControl w:val="0"/>
        <w:spacing w:after="0" w:line="240" w:lineRule="auto"/>
        <w:ind w:firstLine="720"/>
        <w:jc w:val="center"/>
        <w:rPr>
          <w:rFonts w:ascii="Times New Roman" w:hAnsi="Times New Roman" w:cs="Times New Roman"/>
          <w:b/>
          <w:bCs/>
          <w:sz w:val="28"/>
          <w:szCs w:val="28"/>
          <w:u w:val="single"/>
        </w:rPr>
      </w:pPr>
      <w:r w:rsidRPr="00BF22EB">
        <w:rPr>
          <w:rFonts w:ascii="Times New Roman" w:hAnsi="Times New Roman" w:cs="Times New Roman"/>
          <w:b/>
          <w:bCs/>
          <w:sz w:val="28"/>
          <w:szCs w:val="28"/>
          <w:u w:val="single"/>
        </w:rPr>
        <w:t xml:space="preserve">для осуществления крестьянским (фермерским) хозяйством его </w:t>
      </w:r>
    </w:p>
    <w:p w:rsidR="00B23EA0" w:rsidRDefault="00B23EA0" w:rsidP="006B61FA">
      <w:pPr>
        <w:widowControl w:val="0"/>
        <w:spacing w:after="0" w:line="240" w:lineRule="auto"/>
        <w:ind w:firstLine="720"/>
        <w:jc w:val="center"/>
        <w:rPr>
          <w:rFonts w:ascii="Times New Roman" w:hAnsi="Times New Roman" w:cs="Times New Roman"/>
          <w:b/>
          <w:bCs/>
          <w:sz w:val="28"/>
          <w:szCs w:val="28"/>
          <w:u w:val="single"/>
        </w:rPr>
      </w:pPr>
      <w:r w:rsidRPr="00BF22EB">
        <w:rPr>
          <w:rFonts w:ascii="Times New Roman" w:hAnsi="Times New Roman" w:cs="Times New Roman"/>
          <w:b/>
          <w:bCs/>
          <w:sz w:val="28"/>
          <w:szCs w:val="28"/>
          <w:u w:val="single"/>
        </w:rPr>
        <w:t>деятельности</w:t>
      </w:r>
    </w:p>
    <w:p w:rsidR="00B23EA0" w:rsidRPr="00BF22EB" w:rsidRDefault="00B23EA0" w:rsidP="006B61FA">
      <w:pPr>
        <w:widowControl w:val="0"/>
        <w:spacing w:after="0" w:line="240" w:lineRule="auto"/>
        <w:ind w:firstLine="720"/>
        <w:jc w:val="center"/>
        <w:rPr>
          <w:rFonts w:ascii="Times New Roman" w:hAnsi="Times New Roman" w:cs="Times New Roman"/>
          <w:b/>
          <w:bCs/>
          <w:sz w:val="28"/>
          <w:szCs w:val="28"/>
          <w:u w:val="single"/>
        </w:rPr>
      </w:pPr>
    </w:p>
    <w:p w:rsidR="00B23EA0" w:rsidRPr="00BF22EB" w:rsidRDefault="00B23EA0" w:rsidP="00E21995">
      <w:pPr>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3.1.1. Предварительная и заблаговременная публикация сообщения о наличии свободных земельных участков в средствах массовой информации;</w:t>
      </w:r>
    </w:p>
    <w:p w:rsidR="00B23EA0" w:rsidRPr="00BF22EB" w:rsidRDefault="00B23EA0" w:rsidP="00E75EB4">
      <w:pPr>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3.1.2. Прием заявления и документов;</w:t>
      </w:r>
    </w:p>
    <w:p w:rsidR="00B23EA0" w:rsidRPr="009A65B6" w:rsidRDefault="00B23EA0" w:rsidP="00E75EB4">
      <w:pPr>
        <w:autoSpaceDE w:val="0"/>
        <w:spacing w:after="0" w:line="240" w:lineRule="auto"/>
        <w:ind w:firstLine="567"/>
        <w:jc w:val="both"/>
        <w:rPr>
          <w:rFonts w:ascii="Times New Roman" w:hAnsi="Times New Roman" w:cs="Times New Roman"/>
          <w:color w:val="FF0000"/>
          <w:sz w:val="28"/>
          <w:szCs w:val="28"/>
        </w:rPr>
      </w:pPr>
      <w:r w:rsidRPr="00BF22EB">
        <w:rPr>
          <w:rFonts w:ascii="Times New Roman" w:hAnsi="Times New Roman" w:cs="Times New Roman"/>
          <w:sz w:val="28"/>
          <w:szCs w:val="28"/>
        </w:rPr>
        <w:t xml:space="preserve">3.1.3. </w:t>
      </w:r>
      <w:r w:rsidRPr="003C128A">
        <w:rPr>
          <w:rFonts w:ascii="Times New Roman" w:hAnsi="Times New Roman" w:cs="Times New Roman"/>
          <w:color w:val="000000"/>
          <w:sz w:val="28"/>
          <w:szCs w:val="28"/>
        </w:rPr>
        <w:t>Формирование и направление межведомственных запросов для получения документов, указанных в пункте 2.7.;</w:t>
      </w:r>
    </w:p>
    <w:p w:rsidR="00B23EA0" w:rsidRPr="00BF22EB" w:rsidRDefault="00B23EA0" w:rsidP="00E75EB4">
      <w:pPr>
        <w:autoSpaceDE w:val="0"/>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ab/>
        <w:t>3.1.4.Рассмотрение материалов, необходимых для предоставления муници</w:t>
      </w:r>
      <w:r>
        <w:rPr>
          <w:rFonts w:ascii="Times New Roman" w:hAnsi="Times New Roman" w:cs="Times New Roman"/>
          <w:sz w:val="28"/>
          <w:szCs w:val="28"/>
        </w:rPr>
        <w:t>пальной услуги;</w:t>
      </w:r>
    </w:p>
    <w:p w:rsidR="00B23EA0" w:rsidRPr="00BF22EB" w:rsidRDefault="00B23EA0" w:rsidP="00E75EB4">
      <w:pPr>
        <w:tabs>
          <w:tab w:val="left" w:pos="567"/>
        </w:tabs>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ab/>
        <w:t>3.1.5. В случае если подано только одно заявление:</w:t>
      </w:r>
    </w:p>
    <w:p w:rsidR="00B23EA0" w:rsidRPr="00BF22EB" w:rsidRDefault="00B23EA0" w:rsidP="00E75EB4">
      <w:pPr>
        <w:spacing w:after="0" w:line="240" w:lineRule="auto"/>
        <w:ind w:firstLine="720"/>
        <w:jc w:val="both"/>
        <w:rPr>
          <w:rFonts w:ascii="Times New Roman" w:hAnsi="Times New Roman" w:cs="Times New Roman"/>
          <w:sz w:val="28"/>
          <w:szCs w:val="28"/>
        </w:rPr>
      </w:pPr>
      <w:r w:rsidRPr="00BF22EB">
        <w:rPr>
          <w:rFonts w:ascii="Times New Roman" w:hAnsi="Times New Roman" w:cs="Times New Roman"/>
          <w:sz w:val="28"/>
          <w:szCs w:val="28"/>
        </w:rPr>
        <w:t>- подготовка проекта постановления  о предоставлении земельного участка, его согласование и подписание;</w:t>
      </w:r>
    </w:p>
    <w:p w:rsidR="00B23EA0" w:rsidRPr="00BF22EB" w:rsidRDefault="00B23EA0" w:rsidP="00E75EB4">
      <w:pPr>
        <w:spacing w:after="0" w:line="240" w:lineRule="auto"/>
        <w:ind w:firstLine="720"/>
        <w:jc w:val="both"/>
        <w:rPr>
          <w:rFonts w:ascii="Times New Roman" w:hAnsi="Times New Roman" w:cs="Times New Roman"/>
          <w:sz w:val="28"/>
          <w:szCs w:val="28"/>
        </w:rPr>
      </w:pPr>
      <w:r w:rsidRPr="00BF22EB">
        <w:rPr>
          <w:rFonts w:ascii="Times New Roman" w:hAnsi="Times New Roman" w:cs="Times New Roman"/>
          <w:sz w:val="28"/>
          <w:szCs w:val="28"/>
        </w:rPr>
        <w:t>- подготовка проекта договора аренды земельных участков;</w:t>
      </w:r>
    </w:p>
    <w:p w:rsidR="00B23EA0" w:rsidRPr="00BF22EB" w:rsidRDefault="00B23EA0" w:rsidP="00E75EB4">
      <w:pPr>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3.1.6. В случае если подано два и более заявлений:</w:t>
      </w:r>
    </w:p>
    <w:p w:rsidR="00B23EA0" w:rsidRPr="00BF22EB" w:rsidRDefault="00B23EA0" w:rsidP="00E75EB4">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 подготовка аукциона;</w:t>
      </w:r>
    </w:p>
    <w:p w:rsidR="00B23EA0" w:rsidRPr="00BF22EB" w:rsidRDefault="00B23EA0" w:rsidP="00E75EB4">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 подготовка и прием заявок на участие в аукционе;</w:t>
      </w:r>
    </w:p>
    <w:p w:rsidR="00B23EA0" w:rsidRPr="00BF22EB" w:rsidRDefault="00B23EA0" w:rsidP="00E75EB4">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 проведение аукциона;</w:t>
      </w:r>
    </w:p>
    <w:p w:rsidR="00B23EA0" w:rsidRPr="00BF22EB" w:rsidRDefault="00B23EA0" w:rsidP="00E75EB4">
      <w:pPr>
        <w:spacing w:after="0"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3.1.7. Выдача документов или письма об отказе.</w:t>
      </w:r>
    </w:p>
    <w:p w:rsidR="00B23EA0" w:rsidRPr="00BF22EB" w:rsidRDefault="00B23EA0" w:rsidP="00A20231">
      <w:pPr>
        <w:autoSpaceDE w:val="0"/>
        <w:ind w:firstLine="567"/>
        <w:jc w:val="both"/>
        <w:rPr>
          <w:rFonts w:ascii="Times New Roman" w:hAnsi="Times New Roman" w:cs="Times New Roman"/>
          <w:sz w:val="28"/>
          <w:szCs w:val="28"/>
        </w:rPr>
      </w:pPr>
      <w:r w:rsidRPr="00BF22EB">
        <w:rPr>
          <w:rFonts w:ascii="Times New Roman" w:hAnsi="Times New Roman" w:cs="Times New Roman"/>
          <w:sz w:val="28"/>
          <w:szCs w:val="28"/>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B23EA0" w:rsidRPr="00B96A5A" w:rsidRDefault="00B23EA0" w:rsidP="00326672">
      <w:pPr>
        <w:spacing w:line="240" w:lineRule="auto"/>
        <w:jc w:val="center"/>
        <w:rPr>
          <w:rFonts w:ascii="Times New Roman" w:hAnsi="Times New Roman" w:cs="Times New Roman"/>
          <w:sz w:val="28"/>
          <w:szCs w:val="28"/>
        </w:rPr>
      </w:pPr>
      <w:bookmarkStart w:id="1" w:name="sub_400"/>
      <w:bookmarkEnd w:id="0"/>
      <w:r w:rsidRPr="00B96A5A">
        <w:rPr>
          <w:rFonts w:ascii="Times New Roman" w:hAnsi="Times New Roman" w:cs="Times New Roman"/>
          <w:b/>
          <w:bCs/>
          <w:sz w:val="28"/>
          <w:szCs w:val="28"/>
        </w:rPr>
        <w:t>3.2. Прием и регистрация заявления с документами, необходимыми для предоставления муниципальной услуги</w:t>
      </w:r>
    </w:p>
    <w:p w:rsidR="00B23EA0" w:rsidRPr="00E54C62" w:rsidRDefault="00B23EA0" w:rsidP="007F3A30">
      <w:pPr>
        <w:autoSpaceDE w:val="0"/>
        <w:autoSpaceDN w:val="0"/>
        <w:adjustRightInd w:val="0"/>
        <w:spacing w:after="0" w:line="240" w:lineRule="auto"/>
        <w:ind w:firstLine="709"/>
        <w:jc w:val="both"/>
        <w:rPr>
          <w:rFonts w:ascii="Times New Roman" w:hAnsi="Times New Roman" w:cs="Times New Roman"/>
          <w:sz w:val="28"/>
          <w:szCs w:val="28"/>
        </w:rPr>
      </w:pPr>
      <w:r w:rsidRPr="00B96A5A">
        <w:rPr>
          <w:rFonts w:ascii="Times New Roman" w:hAnsi="Times New Roman" w:cs="Times New Roman"/>
          <w:sz w:val="28"/>
          <w:szCs w:val="28"/>
        </w:rPr>
        <w:t>Основанием для оказания муниципальной услуги является письменное заявление о предварительном согласовании предоставления земельного участка, или о предоставлении земельного участка, находящегося в государственной (или муниципальной</w:t>
      </w:r>
      <w:r w:rsidRPr="00E20F8C">
        <w:rPr>
          <w:rFonts w:ascii="Times New Roman" w:hAnsi="Times New Roman" w:cs="Times New Roman"/>
          <w:sz w:val="28"/>
          <w:szCs w:val="28"/>
        </w:rPr>
        <w:t>) собственности, без проведения торгов</w:t>
      </w:r>
      <w:r w:rsidR="00DB4DA5">
        <w:rPr>
          <w:rFonts w:ascii="Times New Roman" w:hAnsi="Times New Roman" w:cs="Times New Roman"/>
          <w:sz w:val="28"/>
          <w:szCs w:val="28"/>
        </w:rPr>
        <w:t xml:space="preserve"> с приложением комплек</w:t>
      </w:r>
      <w:r w:rsidRPr="00E54C62">
        <w:rPr>
          <w:rFonts w:ascii="Times New Roman" w:hAnsi="Times New Roman" w:cs="Times New Roman"/>
          <w:sz w:val="28"/>
          <w:szCs w:val="28"/>
        </w:rPr>
        <w:t xml:space="preserve">та документов, необходимого для исполнения муниципальной услуги, в соответствии с подразделом 2.6. </w:t>
      </w:r>
      <w:r>
        <w:rPr>
          <w:rFonts w:ascii="Times New Roman" w:hAnsi="Times New Roman" w:cs="Times New Roman"/>
          <w:sz w:val="28"/>
          <w:szCs w:val="28"/>
        </w:rPr>
        <w:t>Р</w:t>
      </w:r>
      <w:r w:rsidRPr="00E54C62">
        <w:rPr>
          <w:rFonts w:ascii="Times New Roman" w:hAnsi="Times New Roman" w:cs="Times New Roman"/>
          <w:sz w:val="28"/>
          <w:szCs w:val="28"/>
        </w:rPr>
        <w:t>егламента.</w:t>
      </w:r>
    </w:p>
    <w:p w:rsidR="00B23EA0" w:rsidRPr="00E54C62" w:rsidRDefault="00B23EA0" w:rsidP="007F3A30">
      <w:pPr>
        <w:spacing w:after="0" w:line="240" w:lineRule="auto"/>
        <w:ind w:firstLine="709"/>
        <w:jc w:val="both"/>
        <w:rPr>
          <w:rFonts w:ascii="Times New Roman" w:hAnsi="Times New Roman" w:cs="Times New Roman"/>
          <w:sz w:val="28"/>
          <w:szCs w:val="28"/>
        </w:rPr>
      </w:pPr>
      <w:r w:rsidRPr="00E54C62">
        <w:rPr>
          <w:rFonts w:ascii="Times New Roman" w:hAnsi="Times New Roman" w:cs="Times New Roman"/>
          <w:sz w:val="28"/>
          <w:szCs w:val="28"/>
        </w:rPr>
        <w:t>Заявление с приложением комплекта документов представляется в письменной форме</w:t>
      </w:r>
      <w:r w:rsidRPr="00E54C62">
        <w:rPr>
          <w:rFonts w:ascii="Times New Roman" w:hAnsi="Times New Roman" w:cs="Times New Roman"/>
          <w:color w:val="000000"/>
          <w:sz w:val="28"/>
          <w:szCs w:val="28"/>
        </w:rPr>
        <w:t>, образец заявления (приложение</w:t>
      </w:r>
      <w:r>
        <w:rPr>
          <w:rFonts w:ascii="Times New Roman" w:hAnsi="Times New Roman" w:cs="Times New Roman"/>
          <w:color w:val="000000"/>
          <w:sz w:val="28"/>
          <w:szCs w:val="28"/>
        </w:rPr>
        <w:t xml:space="preserve"> №2</w:t>
      </w:r>
      <w:r w:rsidRPr="00E54C62">
        <w:rPr>
          <w:rFonts w:ascii="Times New Roman" w:hAnsi="Times New Roman" w:cs="Times New Roman"/>
          <w:color w:val="000000"/>
          <w:sz w:val="28"/>
          <w:szCs w:val="28"/>
        </w:rPr>
        <w:t xml:space="preserve"> к Регламенту) можно получить в администрации сельсовета, а в электронном </w:t>
      </w:r>
      <w:r>
        <w:rPr>
          <w:rFonts w:ascii="Times New Roman" w:hAnsi="Times New Roman" w:cs="Times New Roman"/>
          <w:color w:val="000000"/>
          <w:sz w:val="28"/>
          <w:szCs w:val="28"/>
        </w:rPr>
        <w:t xml:space="preserve">виде </w:t>
      </w:r>
      <w:r w:rsidRPr="00E54C62">
        <w:rPr>
          <w:rFonts w:ascii="Times New Roman" w:hAnsi="Times New Roman" w:cs="Times New Roman"/>
          <w:color w:val="000000"/>
          <w:sz w:val="28"/>
          <w:szCs w:val="28"/>
        </w:rPr>
        <w:t xml:space="preserve">– на официальном сайте администрации сельсовета, официальном сайте </w:t>
      </w:r>
      <w:r>
        <w:rPr>
          <w:rFonts w:ascii="Times New Roman" w:hAnsi="Times New Roman" w:cs="Times New Roman"/>
          <w:color w:val="000000"/>
          <w:sz w:val="28"/>
          <w:szCs w:val="28"/>
        </w:rPr>
        <w:t>МФЦ</w:t>
      </w:r>
      <w:r w:rsidRPr="00E54C62">
        <w:rPr>
          <w:rFonts w:ascii="Times New Roman" w:hAnsi="Times New Roman" w:cs="Times New Roman"/>
          <w:color w:val="000000"/>
          <w:sz w:val="28"/>
          <w:szCs w:val="28"/>
        </w:rPr>
        <w:t>, официальном сайте Администрации Курской области, Портале государственных и муниципальных услуг (функций) Курской области.</w:t>
      </w:r>
    </w:p>
    <w:p w:rsidR="00B23EA0" w:rsidRPr="00E54C62" w:rsidRDefault="00B23EA0" w:rsidP="007F3A30">
      <w:pPr>
        <w:spacing w:line="240" w:lineRule="auto"/>
        <w:ind w:firstLine="709"/>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 xml:space="preserve">При получении заявления со всеми необходимыми документами специалист администрации сельсовета проверяет наличие документов, необходимых для предоставления муниципальной </w:t>
      </w:r>
      <w:r>
        <w:rPr>
          <w:rFonts w:ascii="Times New Roman" w:hAnsi="Times New Roman" w:cs="Times New Roman"/>
          <w:color w:val="000000"/>
          <w:sz w:val="28"/>
          <w:szCs w:val="28"/>
        </w:rPr>
        <w:t>услуги.</w:t>
      </w:r>
    </w:p>
    <w:p w:rsidR="00B23EA0" w:rsidRPr="00E54C62" w:rsidRDefault="00B23EA0" w:rsidP="007F3A30">
      <w:pPr>
        <w:spacing w:line="240" w:lineRule="auto"/>
        <w:ind w:firstLine="709"/>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lastRenderedPageBreak/>
        <w:t>В случае неправильного оформления заявления о предоставлении муниципальной услуги, специалистом оказывается помощь заявителю в оформлении но</w:t>
      </w:r>
      <w:r>
        <w:rPr>
          <w:rFonts w:ascii="Times New Roman" w:hAnsi="Times New Roman" w:cs="Times New Roman"/>
          <w:color w:val="000000"/>
          <w:sz w:val="28"/>
          <w:szCs w:val="28"/>
        </w:rPr>
        <w:t>вого заявления.</w:t>
      </w:r>
    </w:p>
    <w:p w:rsidR="00B23EA0" w:rsidRPr="00E54C62" w:rsidRDefault="00B23EA0" w:rsidP="006D7345">
      <w:pPr>
        <w:spacing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w:t>
      </w:r>
      <w:r w:rsidRPr="00E54C62">
        <w:rPr>
          <w:rFonts w:ascii="Times New Roman" w:hAnsi="Times New Roman" w:cs="Times New Roman"/>
          <w:color w:val="000000"/>
          <w:sz w:val="28"/>
          <w:szCs w:val="28"/>
        </w:rPr>
        <w:t xml:space="preserve">ри наличии в представленных документах оснований для отказа в приеме документов, указанных в пункте </w:t>
      </w:r>
      <w:r w:rsidRPr="00E54C62">
        <w:rPr>
          <w:rFonts w:ascii="Times New Roman" w:hAnsi="Times New Roman" w:cs="Times New Roman"/>
          <w:sz w:val="28"/>
          <w:szCs w:val="28"/>
        </w:rPr>
        <w:t xml:space="preserve">2.10. настоящего </w:t>
      </w:r>
      <w:r>
        <w:rPr>
          <w:rFonts w:ascii="Times New Roman" w:hAnsi="Times New Roman" w:cs="Times New Roman"/>
          <w:sz w:val="28"/>
          <w:szCs w:val="28"/>
        </w:rPr>
        <w:t>Р</w:t>
      </w:r>
      <w:r w:rsidRPr="00E54C62">
        <w:rPr>
          <w:rFonts w:ascii="Times New Roman" w:hAnsi="Times New Roman" w:cs="Times New Roman"/>
          <w:sz w:val="28"/>
          <w:szCs w:val="28"/>
        </w:rPr>
        <w:t>егламента, уведомляет заявителя о наличии препятствий в приеме заявления и документов, необходимых для предоставления муниципальной услуги</w:t>
      </w:r>
      <w:r w:rsidRPr="00E54C62">
        <w:rPr>
          <w:rFonts w:ascii="Times New Roman" w:hAnsi="Times New Roman" w:cs="Times New Roman"/>
          <w:color w:val="000000"/>
          <w:sz w:val="28"/>
          <w:szCs w:val="28"/>
        </w:rPr>
        <w:t>,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B23EA0" w:rsidRPr="00FE5CCD" w:rsidRDefault="00B23EA0" w:rsidP="00326672">
      <w:pPr>
        <w:spacing w:line="240" w:lineRule="auto"/>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ab/>
      </w:r>
      <w:r w:rsidRPr="003C128A">
        <w:rPr>
          <w:rFonts w:ascii="Times New Roman" w:hAnsi="Times New Roman" w:cs="Times New Roman"/>
          <w:color w:val="000000"/>
          <w:sz w:val="28"/>
          <w:szCs w:val="28"/>
        </w:rPr>
        <w:t>При</w:t>
      </w:r>
      <w:r w:rsidRPr="00E54C62">
        <w:rPr>
          <w:rFonts w:ascii="Times New Roman" w:hAnsi="Times New Roman" w:cs="Times New Roman"/>
          <w:color w:val="000000"/>
          <w:sz w:val="28"/>
          <w:szCs w:val="28"/>
        </w:rPr>
        <w:t xml:space="preserve"> установлении фактов отсутствия документов, указанных в пункте 2.6 настоящего </w:t>
      </w:r>
      <w:r>
        <w:rPr>
          <w:rFonts w:ascii="Times New Roman" w:hAnsi="Times New Roman" w:cs="Times New Roman"/>
          <w:color w:val="000000"/>
          <w:sz w:val="28"/>
          <w:szCs w:val="28"/>
        </w:rPr>
        <w:t>Р</w:t>
      </w:r>
      <w:r w:rsidRPr="00E54C62">
        <w:rPr>
          <w:rFonts w:ascii="Times New Roman" w:hAnsi="Times New Roman" w:cs="Times New Roman"/>
          <w:color w:val="000000"/>
          <w:sz w:val="28"/>
          <w:szCs w:val="28"/>
        </w:rPr>
        <w:t>егламента, или наличия в представленных документах оснований для отказа в приеме документов, заявление вместе с представленными документами,</w:t>
      </w:r>
      <w:r>
        <w:rPr>
          <w:rFonts w:ascii="Times New Roman" w:hAnsi="Times New Roman" w:cs="Times New Roman"/>
          <w:color w:val="000000"/>
          <w:sz w:val="28"/>
          <w:szCs w:val="28"/>
        </w:rPr>
        <w:t xml:space="preserve"> в</w:t>
      </w:r>
      <w:r w:rsidRPr="00E54C62">
        <w:rPr>
          <w:rFonts w:ascii="Times New Roman" w:hAnsi="Times New Roman" w:cs="Times New Roman"/>
          <w:color w:val="000000"/>
          <w:sz w:val="28"/>
          <w:szCs w:val="28"/>
        </w:rPr>
        <w:t xml:space="preserve">носит запись о приеме заявления в Журнал регистрации входящей </w:t>
      </w:r>
      <w:r w:rsidRPr="00FE5CCD">
        <w:rPr>
          <w:rFonts w:ascii="Times New Roman" w:hAnsi="Times New Roman" w:cs="Times New Roman"/>
          <w:color w:val="000000"/>
          <w:sz w:val="28"/>
          <w:szCs w:val="28"/>
        </w:rPr>
        <w:t>документации администрации сельсовета.</w:t>
      </w:r>
    </w:p>
    <w:p w:rsidR="00B23EA0" w:rsidRPr="003C128A" w:rsidRDefault="00B23EA0" w:rsidP="00FE5CCD">
      <w:pPr>
        <w:ind w:firstLine="360"/>
        <w:jc w:val="both"/>
        <w:rPr>
          <w:rFonts w:ascii="Times New Roman" w:hAnsi="Times New Roman" w:cs="Times New Roman"/>
          <w:color w:val="000000"/>
          <w:sz w:val="28"/>
          <w:szCs w:val="28"/>
        </w:rPr>
      </w:pPr>
      <w:r w:rsidRPr="00FE5CCD">
        <w:rPr>
          <w:rFonts w:ascii="Times New Roman" w:hAnsi="Times New Roman" w:cs="Times New Roman"/>
          <w:color w:val="000000"/>
          <w:sz w:val="28"/>
          <w:szCs w:val="28"/>
        </w:rPr>
        <w:tab/>
      </w:r>
      <w:r w:rsidRPr="003C128A">
        <w:rPr>
          <w:rFonts w:ascii="Times New Roman" w:hAnsi="Times New Roman" w:cs="Times New Roman"/>
          <w:color w:val="000000"/>
          <w:sz w:val="28"/>
          <w:szCs w:val="28"/>
        </w:rPr>
        <w:t>Критерием принятия решения  является наличие права у заявителя на обращение за получением услуги.</w:t>
      </w:r>
    </w:p>
    <w:p w:rsidR="00B23EA0" w:rsidRPr="00E54C62" w:rsidRDefault="00B23EA0" w:rsidP="00326672">
      <w:pPr>
        <w:spacing w:line="240" w:lineRule="auto"/>
        <w:jc w:val="both"/>
        <w:rPr>
          <w:rFonts w:ascii="Times New Roman" w:hAnsi="Times New Roman" w:cs="Times New Roman"/>
          <w:color w:val="000000"/>
          <w:sz w:val="28"/>
          <w:szCs w:val="28"/>
        </w:rPr>
      </w:pPr>
      <w:r w:rsidRPr="00FE5CCD">
        <w:rPr>
          <w:rFonts w:ascii="Times New Roman" w:hAnsi="Times New Roman" w:cs="Times New Roman"/>
          <w:color w:val="000000"/>
          <w:sz w:val="28"/>
          <w:szCs w:val="28"/>
        </w:rPr>
        <w:tab/>
        <w:t>Максимально допустимый</w:t>
      </w:r>
      <w:r w:rsidRPr="00E54C62">
        <w:rPr>
          <w:rFonts w:ascii="Times New Roman" w:hAnsi="Times New Roman" w:cs="Times New Roman"/>
          <w:color w:val="000000"/>
          <w:sz w:val="28"/>
          <w:szCs w:val="28"/>
        </w:rPr>
        <w:t xml:space="preserve">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B23EA0" w:rsidRPr="00E54C62" w:rsidRDefault="00B23EA0" w:rsidP="00326672">
      <w:pPr>
        <w:spacing w:line="240" w:lineRule="auto"/>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ab/>
        <w:t>Поступившие по почте документы регистрируются специалистом в день поступления.</w:t>
      </w:r>
    </w:p>
    <w:p w:rsidR="00B23EA0" w:rsidRPr="00E54C62" w:rsidRDefault="00B23EA0" w:rsidP="00326672">
      <w:pPr>
        <w:spacing w:line="240" w:lineRule="auto"/>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ab/>
        <w:t xml:space="preserve">Результатом административной процедуры является </w:t>
      </w:r>
      <w:r w:rsidRPr="003C128A">
        <w:rPr>
          <w:rFonts w:ascii="Times New Roman" w:hAnsi="Times New Roman" w:cs="Times New Roman"/>
          <w:color w:val="000000"/>
          <w:sz w:val="28"/>
          <w:szCs w:val="28"/>
        </w:rPr>
        <w:t>прием</w:t>
      </w:r>
      <w:r w:rsidR="00DB4DA5">
        <w:rPr>
          <w:rFonts w:ascii="Times New Roman" w:hAnsi="Times New Roman" w:cs="Times New Roman"/>
          <w:color w:val="000000"/>
          <w:sz w:val="28"/>
          <w:szCs w:val="28"/>
        </w:rPr>
        <w:t xml:space="preserve"> </w:t>
      </w:r>
      <w:r w:rsidRPr="00E54C62">
        <w:rPr>
          <w:rFonts w:ascii="Times New Roman" w:hAnsi="Times New Roman" w:cs="Times New Roman"/>
          <w:color w:val="000000"/>
          <w:sz w:val="28"/>
          <w:szCs w:val="28"/>
        </w:rPr>
        <w:t xml:space="preserve">заявления о предоставлении муниципальной услуги со всеми необходимыми документами. </w:t>
      </w:r>
    </w:p>
    <w:p w:rsidR="00B23EA0" w:rsidRDefault="00B23EA0" w:rsidP="006F296C">
      <w:pPr>
        <w:spacing w:line="240" w:lineRule="auto"/>
        <w:ind w:firstLine="708"/>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Способ фиксации результата</w:t>
      </w:r>
      <w:r w:rsidR="00DB4DA5">
        <w:rPr>
          <w:rFonts w:ascii="Times New Roman" w:hAnsi="Times New Roman" w:cs="Times New Roman"/>
          <w:color w:val="000000"/>
          <w:sz w:val="28"/>
          <w:szCs w:val="28"/>
        </w:rPr>
        <w:t xml:space="preserve"> </w:t>
      </w:r>
      <w:r w:rsidRPr="00350ED5">
        <w:rPr>
          <w:rFonts w:ascii="Times New Roman" w:hAnsi="Times New Roman" w:cs="Times New Roman"/>
          <w:color w:val="000000"/>
          <w:sz w:val="28"/>
          <w:szCs w:val="28"/>
        </w:rPr>
        <w:t>административной процедуры</w:t>
      </w:r>
      <w:r w:rsidR="00DB4DA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является </w:t>
      </w:r>
      <w:r w:rsidRPr="00E54C62">
        <w:rPr>
          <w:rFonts w:ascii="Times New Roman" w:hAnsi="Times New Roman" w:cs="Times New Roman"/>
          <w:color w:val="000000"/>
          <w:sz w:val="28"/>
          <w:szCs w:val="28"/>
        </w:rPr>
        <w:t>внесение записи в Журнал регистрации входящей документации.</w:t>
      </w:r>
    </w:p>
    <w:p w:rsidR="00B23EA0" w:rsidRPr="003C128A" w:rsidRDefault="00B23EA0" w:rsidP="006F296C">
      <w:pPr>
        <w:spacing w:line="240" w:lineRule="auto"/>
        <w:ind w:firstLine="708"/>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Срок выполнения административной процедуры – 1 рабочий день.</w:t>
      </w:r>
    </w:p>
    <w:p w:rsidR="00B23EA0" w:rsidRPr="006A7569" w:rsidRDefault="00B23EA0" w:rsidP="00326672">
      <w:pPr>
        <w:spacing w:line="240" w:lineRule="auto"/>
        <w:jc w:val="center"/>
        <w:rPr>
          <w:rFonts w:ascii="Times New Roman" w:hAnsi="Times New Roman" w:cs="Times New Roman"/>
          <w:b/>
          <w:bCs/>
          <w:sz w:val="28"/>
          <w:szCs w:val="28"/>
        </w:rPr>
      </w:pPr>
      <w:r w:rsidRPr="006A7569">
        <w:rPr>
          <w:rFonts w:ascii="Times New Roman" w:hAnsi="Times New Roman" w:cs="Times New Roman"/>
          <w:b/>
          <w:bCs/>
          <w:sz w:val="28"/>
          <w:szCs w:val="28"/>
        </w:rPr>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B23EA0" w:rsidRPr="003C128A" w:rsidRDefault="00B23EA0" w:rsidP="006B092E">
      <w:pPr>
        <w:spacing w:line="240" w:lineRule="auto"/>
        <w:ind w:firstLine="708"/>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Основанием начала административной процедуры является отсутствие документов, указанных в пункте           2.7.  настоящего Регламента.</w:t>
      </w:r>
    </w:p>
    <w:p w:rsidR="00B23EA0" w:rsidRPr="003C128A" w:rsidRDefault="00B23EA0" w:rsidP="006F296C">
      <w:pPr>
        <w:spacing w:line="240" w:lineRule="auto"/>
        <w:ind w:firstLine="708"/>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Критерием принятия решения  является необходимость наличия документов указанных в пункте  2.7.</w:t>
      </w:r>
    </w:p>
    <w:p w:rsidR="00B23EA0" w:rsidRDefault="00B23EA0" w:rsidP="006B092E">
      <w:pPr>
        <w:pStyle w:val="p13"/>
        <w:shd w:val="clear" w:color="auto" w:fill="FFFFFF"/>
        <w:spacing w:before="0" w:beforeAutospacing="0" w:after="0" w:afterAutospacing="0"/>
        <w:ind w:firstLine="708"/>
        <w:jc w:val="both"/>
        <w:rPr>
          <w:rStyle w:val="s1"/>
          <w:rFonts w:ascii="Times New Roman" w:hAnsi="Times New Roman" w:cs="Times New Roman"/>
          <w:sz w:val="28"/>
          <w:szCs w:val="28"/>
        </w:rPr>
      </w:pPr>
      <w:r w:rsidRPr="00581798">
        <w:rPr>
          <w:rStyle w:val="s1"/>
          <w:rFonts w:ascii="Times New Roman" w:hAnsi="Times New Roman" w:cs="Times New Roman"/>
          <w:color w:val="000000"/>
          <w:sz w:val="28"/>
          <w:szCs w:val="28"/>
        </w:rPr>
        <w:lastRenderedPageBreak/>
        <w:t xml:space="preserve">Должностное лицо администрации сельсовета или МФЦ в течение </w:t>
      </w:r>
      <w:r w:rsidRPr="003C128A">
        <w:rPr>
          <w:rStyle w:val="apple-converted-space"/>
          <w:rFonts w:ascii="Times New Roman" w:hAnsi="Times New Roman" w:cs="Times New Roman"/>
          <w:color w:val="000000"/>
          <w:sz w:val="28"/>
          <w:szCs w:val="28"/>
        </w:rPr>
        <w:t xml:space="preserve">двух </w:t>
      </w:r>
      <w:r w:rsidRPr="00581798">
        <w:rPr>
          <w:rFonts w:ascii="Times New Roman" w:hAnsi="Times New Roman" w:cs="Times New Roman"/>
          <w:color w:val="000000"/>
          <w:sz w:val="28"/>
          <w:szCs w:val="28"/>
        </w:rPr>
        <w:t>рабочих</w:t>
      </w:r>
      <w:r w:rsidRPr="00581798">
        <w:rPr>
          <w:rStyle w:val="apple-converted-space"/>
          <w:rFonts w:ascii="Times New Roman" w:hAnsi="Times New Roman" w:cs="Times New Roman"/>
          <w:color w:val="000000"/>
          <w:sz w:val="28"/>
          <w:szCs w:val="28"/>
        </w:rPr>
        <w:t> </w:t>
      </w:r>
      <w:r w:rsidRPr="00581798">
        <w:rPr>
          <w:rStyle w:val="s1"/>
          <w:rFonts w:ascii="Times New Roman" w:hAnsi="Times New Roman" w:cs="Times New Roman"/>
          <w:color w:val="000000"/>
          <w:sz w:val="28"/>
          <w:szCs w:val="28"/>
        </w:rPr>
        <w:t xml:space="preserve">дней с момента получения заявления с пакетом документов, указанных в приложении </w:t>
      </w:r>
      <w:r>
        <w:rPr>
          <w:rStyle w:val="s1"/>
          <w:rFonts w:ascii="Times New Roman" w:hAnsi="Times New Roman" w:cs="Times New Roman"/>
          <w:color w:val="000000"/>
          <w:sz w:val="28"/>
          <w:szCs w:val="28"/>
        </w:rPr>
        <w:t>2</w:t>
      </w:r>
      <w:r w:rsidRPr="00581798">
        <w:rPr>
          <w:rStyle w:val="s1"/>
          <w:rFonts w:ascii="Times New Roman" w:hAnsi="Times New Roman" w:cs="Times New Roman"/>
          <w:color w:val="000000"/>
          <w:sz w:val="28"/>
          <w:szCs w:val="28"/>
        </w:rPr>
        <w:t xml:space="preserve"> настоящего Регламента</w:t>
      </w:r>
      <w:r w:rsidRPr="009A65B6">
        <w:rPr>
          <w:rStyle w:val="s1"/>
          <w:rFonts w:ascii="Times New Roman" w:hAnsi="Times New Roman" w:cs="Times New Roman"/>
          <w:color w:val="000000"/>
          <w:sz w:val="28"/>
          <w:szCs w:val="28"/>
        </w:rPr>
        <w:t>,</w:t>
      </w:r>
      <w:r w:rsidRPr="009A65B6">
        <w:rPr>
          <w:rStyle w:val="apple-converted-space"/>
          <w:rFonts w:ascii="Times New Roman" w:hAnsi="Times New Roman" w:cs="Times New Roman"/>
          <w:color w:val="000000"/>
          <w:sz w:val="28"/>
          <w:szCs w:val="28"/>
        </w:rPr>
        <w:t> </w:t>
      </w:r>
      <w:r w:rsidRPr="009A65B6">
        <w:rPr>
          <w:rFonts w:ascii="Times New Roman" w:hAnsi="Times New Roman" w:cs="Times New Roman"/>
          <w:color w:val="000000"/>
          <w:sz w:val="28"/>
          <w:szCs w:val="28"/>
        </w:rPr>
        <w:t>формирует и направляет</w:t>
      </w:r>
      <w:r w:rsidRPr="009A65B6">
        <w:rPr>
          <w:rStyle w:val="apple-converted-space"/>
          <w:rFonts w:ascii="Times New Roman" w:hAnsi="Times New Roman" w:cs="Times New Roman"/>
          <w:color w:val="000000"/>
          <w:sz w:val="28"/>
          <w:szCs w:val="28"/>
        </w:rPr>
        <w:t> </w:t>
      </w:r>
      <w:r w:rsidRPr="009A65B6">
        <w:rPr>
          <w:rStyle w:val="s1"/>
          <w:rFonts w:ascii="Times New Roman" w:hAnsi="Times New Roman" w:cs="Times New Roman"/>
          <w:color w:val="000000"/>
          <w:sz w:val="28"/>
          <w:szCs w:val="28"/>
        </w:rPr>
        <w:t xml:space="preserve">запросы в государственные органы, </w:t>
      </w:r>
      <w:r w:rsidRPr="009A65B6">
        <w:rPr>
          <w:rStyle w:val="s8"/>
          <w:rFonts w:ascii="Times New Roman" w:hAnsi="Times New Roman" w:cs="Times New Roman"/>
          <w:sz w:val="28"/>
          <w:szCs w:val="28"/>
        </w:rPr>
        <w:t>органы местного самоуправления и иные организации,</w:t>
      </w:r>
      <w:r w:rsidRPr="009A65B6">
        <w:rPr>
          <w:rStyle w:val="apple-converted-space"/>
          <w:rFonts w:ascii="Times New Roman" w:hAnsi="Times New Roman" w:cs="Times New Roman"/>
          <w:sz w:val="28"/>
          <w:szCs w:val="28"/>
        </w:rPr>
        <w:t>  располагающие документами (сведениями) необходимыми для</w:t>
      </w:r>
      <w:r w:rsidRPr="009A65B6">
        <w:rPr>
          <w:rStyle w:val="s1"/>
          <w:rFonts w:ascii="Times New Roman" w:hAnsi="Times New Roman" w:cs="Times New Roman"/>
          <w:sz w:val="28"/>
          <w:szCs w:val="28"/>
        </w:rPr>
        <w:t xml:space="preserve"> предоставления муниципальной услуги.</w:t>
      </w:r>
    </w:p>
    <w:p w:rsidR="00B23EA0" w:rsidRPr="009A65B6" w:rsidRDefault="00B23EA0" w:rsidP="006B092E">
      <w:pPr>
        <w:pStyle w:val="p13"/>
        <w:shd w:val="clear" w:color="auto" w:fill="FFFFFF"/>
        <w:spacing w:before="0" w:beforeAutospacing="0" w:after="0" w:afterAutospacing="0"/>
        <w:ind w:firstLine="708"/>
        <w:jc w:val="both"/>
        <w:rPr>
          <w:rFonts w:ascii="Times New Roman" w:hAnsi="Times New Roman" w:cs="Times New Roman"/>
          <w:sz w:val="28"/>
          <w:szCs w:val="28"/>
        </w:rPr>
      </w:pPr>
    </w:p>
    <w:p w:rsidR="00B23EA0" w:rsidRPr="009A65B6" w:rsidRDefault="00B23EA0" w:rsidP="009A65B6">
      <w:pPr>
        <w:pStyle w:val="ConsPlusNormal"/>
        <w:ind w:firstLine="540"/>
        <w:jc w:val="both"/>
        <w:rPr>
          <w:rStyle w:val="s1"/>
          <w:rFonts w:ascii="Times New Roman" w:hAnsi="Times New Roman" w:cs="Times New Roman"/>
          <w:sz w:val="28"/>
          <w:szCs w:val="28"/>
        </w:rPr>
      </w:pPr>
      <w:r w:rsidRPr="009A65B6">
        <w:rPr>
          <w:rStyle w:val="s1"/>
          <w:rFonts w:ascii="Times New Roman" w:hAnsi="Times New Roman" w:cs="Times New Roman"/>
          <w:sz w:val="28"/>
          <w:szCs w:val="28"/>
        </w:rPr>
        <w:t xml:space="preserve">Направление межведомственного запроса осуществляется </w:t>
      </w:r>
      <w:r w:rsidRPr="003C128A">
        <w:rPr>
          <w:rFonts w:ascii="Times New Roman" w:hAnsi="Times New Roman" w:cs="Times New Roman"/>
          <w:color w:val="000000"/>
          <w:sz w:val="28"/>
          <w:szCs w:val="28"/>
        </w:rPr>
        <w:t>на бумажном носителе или в форме электронного документа</w:t>
      </w:r>
      <w:r w:rsidR="00DB4DA5">
        <w:rPr>
          <w:rFonts w:ascii="Times New Roman" w:hAnsi="Times New Roman" w:cs="Times New Roman"/>
          <w:color w:val="000000"/>
          <w:sz w:val="28"/>
          <w:szCs w:val="28"/>
        </w:rPr>
        <w:t xml:space="preserve"> </w:t>
      </w:r>
      <w:r w:rsidRPr="009A65B6">
        <w:rPr>
          <w:rStyle w:val="s1"/>
          <w:rFonts w:ascii="Times New Roman" w:hAnsi="Times New Roman" w:cs="Times New Roman"/>
          <w:sz w:val="28"/>
          <w:szCs w:val="28"/>
        </w:rPr>
        <w:t>следующими способами:</w:t>
      </w:r>
    </w:p>
    <w:p w:rsidR="00B23EA0" w:rsidRPr="009A65B6" w:rsidRDefault="00B23EA0" w:rsidP="006B092E">
      <w:pPr>
        <w:pStyle w:val="p13"/>
        <w:shd w:val="clear" w:color="auto" w:fill="FFFFFF"/>
        <w:spacing w:before="0" w:beforeAutospacing="0" w:after="0" w:afterAutospacing="0"/>
        <w:ind w:firstLine="708"/>
        <w:jc w:val="both"/>
        <w:rPr>
          <w:rStyle w:val="s1"/>
          <w:rFonts w:ascii="Times New Roman" w:hAnsi="Times New Roman" w:cs="Times New Roman"/>
          <w:sz w:val="28"/>
          <w:szCs w:val="28"/>
        </w:rPr>
      </w:pPr>
      <w:r w:rsidRPr="009A65B6">
        <w:rPr>
          <w:rStyle w:val="s1"/>
          <w:rFonts w:ascii="Times New Roman" w:hAnsi="Times New Roman" w:cs="Times New Roman"/>
          <w:sz w:val="28"/>
          <w:szCs w:val="28"/>
        </w:rPr>
        <w:t>- с использованием единой системы межведомственного электронного взаимодействия;</w:t>
      </w:r>
    </w:p>
    <w:p w:rsidR="00B23EA0" w:rsidRPr="00581798" w:rsidRDefault="00B23EA0" w:rsidP="006B092E">
      <w:pPr>
        <w:pStyle w:val="p13"/>
        <w:shd w:val="clear" w:color="auto" w:fill="FFFFFF"/>
        <w:spacing w:before="0" w:beforeAutospacing="0" w:after="0" w:afterAutospacing="0"/>
        <w:ind w:firstLine="708"/>
        <w:jc w:val="both"/>
        <w:rPr>
          <w:rFonts w:ascii="Times New Roman" w:hAnsi="Times New Roman" w:cs="Times New Roman"/>
          <w:sz w:val="28"/>
          <w:szCs w:val="28"/>
        </w:rPr>
      </w:pPr>
      <w:r w:rsidRPr="00581798">
        <w:rPr>
          <w:rStyle w:val="s1"/>
          <w:rFonts w:ascii="Times New Roman" w:hAnsi="Times New Roman" w:cs="Times New Roman"/>
          <w:sz w:val="28"/>
          <w:szCs w:val="28"/>
        </w:rPr>
        <w:t>При ее отсутствии:</w:t>
      </w:r>
    </w:p>
    <w:p w:rsidR="00B23EA0" w:rsidRPr="00581798" w:rsidRDefault="00B23EA0" w:rsidP="006B092E">
      <w:pPr>
        <w:pStyle w:val="p13"/>
        <w:shd w:val="clear" w:color="auto" w:fill="FFFFFF"/>
        <w:spacing w:before="0" w:beforeAutospacing="0" w:after="0" w:afterAutospacing="0"/>
        <w:ind w:firstLine="708"/>
        <w:jc w:val="both"/>
        <w:rPr>
          <w:rFonts w:ascii="Times New Roman" w:hAnsi="Times New Roman" w:cs="Times New Roman"/>
          <w:sz w:val="28"/>
          <w:szCs w:val="28"/>
        </w:rPr>
      </w:pPr>
      <w:r w:rsidRPr="00581798">
        <w:rPr>
          <w:rStyle w:val="s1"/>
          <w:rFonts w:ascii="Times New Roman" w:hAnsi="Times New Roman" w:cs="Times New Roman"/>
          <w:sz w:val="28"/>
          <w:szCs w:val="28"/>
        </w:rPr>
        <w:t>- курьером, под расписку;</w:t>
      </w:r>
    </w:p>
    <w:p w:rsidR="00B23EA0" w:rsidRPr="00581798" w:rsidRDefault="00B23EA0" w:rsidP="006B092E">
      <w:pPr>
        <w:pStyle w:val="p13"/>
        <w:shd w:val="clear" w:color="auto" w:fill="FFFFFF"/>
        <w:spacing w:before="0" w:beforeAutospacing="0" w:after="0" w:afterAutospacing="0"/>
        <w:ind w:firstLine="708"/>
        <w:jc w:val="both"/>
        <w:rPr>
          <w:rFonts w:ascii="Times New Roman" w:hAnsi="Times New Roman" w:cs="Times New Roman"/>
          <w:sz w:val="28"/>
          <w:szCs w:val="28"/>
        </w:rPr>
      </w:pPr>
      <w:r w:rsidRPr="00581798">
        <w:rPr>
          <w:rStyle w:val="s1"/>
          <w:rFonts w:ascii="Times New Roman" w:hAnsi="Times New Roman" w:cs="Times New Roman"/>
          <w:sz w:val="28"/>
          <w:szCs w:val="28"/>
        </w:rPr>
        <w:t>- иными способами, не противоречащими законодательству.</w:t>
      </w:r>
    </w:p>
    <w:p w:rsidR="00B23EA0" w:rsidRPr="00581798" w:rsidRDefault="00B23EA0" w:rsidP="006B092E">
      <w:pPr>
        <w:pStyle w:val="p13"/>
        <w:shd w:val="clear" w:color="auto" w:fill="FFFFFF"/>
        <w:spacing w:after="199" w:afterAutospacing="0"/>
        <w:ind w:firstLine="708"/>
        <w:jc w:val="both"/>
        <w:rPr>
          <w:rFonts w:ascii="Times New Roman" w:hAnsi="Times New Roman" w:cs="Times New Roman"/>
          <w:sz w:val="28"/>
          <w:szCs w:val="28"/>
        </w:rPr>
      </w:pPr>
      <w:r>
        <w:rPr>
          <w:rStyle w:val="s1"/>
          <w:rFonts w:ascii="Times New Roman" w:hAnsi="Times New Roman" w:cs="Times New Roman"/>
          <w:sz w:val="28"/>
          <w:szCs w:val="28"/>
        </w:rPr>
        <w:t> </w:t>
      </w:r>
      <w:r w:rsidRPr="00581798">
        <w:rPr>
          <w:rStyle w:val="s1"/>
          <w:rFonts w:ascii="Times New Roman" w:hAnsi="Times New Roman" w:cs="Times New Roman"/>
          <w:sz w:val="28"/>
          <w:szCs w:val="28"/>
        </w:rPr>
        <w:t>Специалист, предоставляющий услугу, определяет способ направления запроса и в установленный срок осуществляет его направление.</w:t>
      </w:r>
    </w:p>
    <w:p w:rsidR="00B23EA0" w:rsidRPr="00E54C62" w:rsidRDefault="00B23EA0" w:rsidP="006B092E">
      <w:pPr>
        <w:spacing w:line="240" w:lineRule="auto"/>
        <w:ind w:firstLine="708"/>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w:t>
      </w:r>
      <w:r>
        <w:rPr>
          <w:rFonts w:ascii="Times New Roman" w:hAnsi="Times New Roman" w:cs="Times New Roman"/>
          <w:color w:val="000000"/>
          <w:sz w:val="28"/>
          <w:szCs w:val="28"/>
        </w:rPr>
        <w:t>го</w:t>
      </w:r>
      <w:r w:rsidRPr="00E54C62">
        <w:rPr>
          <w:rFonts w:ascii="Times New Roman" w:hAnsi="Times New Roman" w:cs="Times New Roman"/>
          <w:color w:val="000000"/>
          <w:sz w:val="28"/>
          <w:szCs w:val="28"/>
        </w:rPr>
        <w:t xml:space="preserve"> услугу, в соответствии с правилами делопроизводства и документооборота.</w:t>
      </w:r>
    </w:p>
    <w:p w:rsidR="00B23EA0" w:rsidRPr="00E54C62" w:rsidRDefault="00B23EA0" w:rsidP="006B092E">
      <w:pPr>
        <w:spacing w:line="240" w:lineRule="auto"/>
        <w:ind w:firstLine="708"/>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B23EA0" w:rsidRPr="00E54C62" w:rsidRDefault="00B23EA0" w:rsidP="006B092E">
      <w:pPr>
        <w:spacing w:line="240" w:lineRule="auto"/>
        <w:ind w:firstLine="708"/>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Ответ на запрос регистрируется в установленном порядке.</w:t>
      </w:r>
    </w:p>
    <w:p w:rsidR="00B23EA0" w:rsidRPr="00E54C62" w:rsidRDefault="00B23EA0" w:rsidP="006B092E">
      <w:pPr>
        <w:spacing w:line="240" w:lineRule="auto"/>
        <w:ind w:firstLine="708"/>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При получении ответа на запрос, должностное лицо администрации</w:t>
      </w:r>
      <w:r>
        <w:rPr>
          <w:rFonts w:ascii="Times New Roman" w:hAnsi="Times New Roman" w:cs="Times New Roman"/>
          <w:color w:val="000000"/>
          <w:sz w:val="28"/>
          <w:szCs w:val="28"/>
        </w:rPr>
        <w:t xml:space="preserve"> сельсовета</w:t>
      </w:r>
      <w:r w:rsidRPr="00E54C62">
        <w:rPr>
          <w:rFonts w:ascii="Times New Roman" w:hAnsi="Times New Roman" w:cs="Times New Roman"/>
          <w:color w:val="000000"/>
          <w:sz w:val="28"/>
          <w:szCs w:val="28"/>
        </w:rPr>
        <w:t>, приобщает полученный ответ к документам, представленным заявителем.</w:t>
      </w:r>
    </w:p>
    <w:p w:rsidR="00B23EA0" w:rsidRDefault="00B23EA0" w:rsidP="006B092E">
      <w:pPr>
        <w:spacing w:line="240" w:lineRule="auto"/>
        <w:ind w:firstLine="708"/>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Результат</w:t>
      </w:r>
      <w:r>
        <w:rPr>
          <w:rFonts w:ascii="Times New Roman" w:hAnsi="Times New Roman" w:cs="Times New Roman"/>
          <w:color w:val="000000"/>
          <w:sz w:val="28"/>
          <w:szCs w:val="28"/>
        </w:rPr>
        <w:t>ом</w:t>
      </w:r>
      <w:r w:rsidRPr="00E54C62">
        <w:rPr>
          <w:rFonts w:ascii="Times New Roman" w:hAnsi="Times New Roman" w:cs="Times New Roman"/>
          <w:color w:val="000000"/>
          <w:sz w:val="28"/>
          <w:szCs w:val="28"/>
        </w:rPr>
        <w:t xml:space="preserve"> административной процедуры </w:t>
      </w:r>
      <w:r>
        <w:rPr>
          <w:rFonts w:ascii="Times New Roman" w:hAnsi="Times New Roman" w:cs="Times New Roman"/>
          <w:color w:val="000000"/>
          <w:sz w:val="28"/>
          <w:szCs w:val="28"/>
        </w:rPr>
        <w:t>является</w:t>
      </w:r>
      <w:r w:rsidRPr="00E54C62">
        <w:rPr>
          <w:rFonts w:ascii="Times New Roman" w:hAnsi="Times New Roman" w:cs="Times New Roman"/>
          <w:color w:val="000000"/>
          <w:sz w:val="28"/>
          <w:szCs w:val="28"/>
        </w:rPr>
        <w:t xml:space="preserve"> получение ответа на межведомственный запрос. </w:t>
      </w:r>
    </w:p>
    <w:p w:rsidR="00B23EA0" w:rsidRDefault="00B23EA0" w:rsidP="006B092E">
      <w:pPr>
        <w:spacing w:line="240" w:lineRule="auto"/>
        <w:ind w:firstLine="708"/>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Способ фиксации результата – регистрация ответа на межведомственный запрос в журнале учета входящей корреспонденции.</w:t>
      </w:r>
    </w:p>
    <w:p w:rsidR="00B23EA0" w:rsidRPr="006F296C" w:rsidRDefault="00B23EA0" w:rsidP="006F296C">
      <w:pPr>
        <w:spacing w:line="240" w:lineRule="auto"/>
        <w:ind w:firstLine="708"/>
        <w:jc w:val="both"/>
        <w:rPr>
          <w:rFonts w:ascii="Times New Roman" w:hAnsi="Times New Roman" w:cs="Times New Roman"/>
          <w:color w:val="FF0000"/>
          <w:sz w:val="28"/>
          <w:szCs w:val="28"/>
        </w:rPr>
      </w:pPr>
      <w:r>
        <w:rPr>
          <w:rFonts w:ascii="Times New Roman" w:hAnsi="Times New Roman" w:cs="Times New Roman"/>
          <w:color w:val="000000"/>
          <w:sz w:val="28"/>
          <w:szCs w:val="28"/>
        </w:rPr>
        <w:t>С</w:t>
      </w:r>
      <w:r w:rsidRPr="00E54C62">
        <w:rPr>
          <w:rFonts w:ascii="Times New Roman" w:hAnsi="Times New Roman" w:cs="Times New Roman"/>
          <w:color w:val="000000"/>
          <w:sz w:val="28"/>
          <w:szCs w:val="28"/>
        </w:rPr>
        <w:t xml:space="preserve">рок </w:t>
      </w:r>
      <w:r w:rsidRPr="003C128A">
        <w:rPr>
          <w:rFonts w:ascii="Times New Roman" w:hAnsi="Times New Roman" w:cs="Times New Roman"/>
          <w:color w:val="000000"/>
          <w:sz w:val="28"/>
          <w:szCs w:val="28"/>
        </w:rPr>
        <w:t>выполнения</w:t>
      </w:r>
      <w:r w:rsidRPr="00E54C62">
        <w:rPr>
          <w:rFonts w:ascii="Times New Roman" w:hAnsi="Times New Roman" w:cs="Times New Roman"/>
          <w:color w:val="000000"/>
          <w:sz w:val="28"/>
          <w:szCs w:val="28"/>
        </w:rPr>
        <w:t xml:space="preserve"> административной процедуры, связанной с запросом </w:t>
      </w:r>
      <w:r>
        <w:rPr>
          <w:rFonts w:ascii="Times New Roman" w:hAnsi="Times New Roman" w:cs="Times New Roman"/>
          <w:color w:val="000000"/>
          <w:sz w:val="28"/>
          <w:szCs w:val="28"/>
        </w:rPr>
        <w:t xml:space="preserve">и получением </w:t>
      </w:r>
      <w:r w:rsidRPr="00E54C62">
        <w:rPr>
          <w:rFonts w:ascii="Times New Roman" w:hAnsi="Times New Roman" w:cs="Times New Roman"/>
          <w:color w:val="000000"/>
          <w:sz w:val="28"/>
          <w:szCs w:val="28"/>
        </w:rPr>
        <w:t xml:space="preserve">документов, </w:t>
      </w:r>
      <w:r w:rsidRPr="003C128A">
        <w:rPr>
          <w:rFonts w:ascii="Times New Roman" w:hAnsi="Times New Roman" w:cs="Times New Roman"/>
          <w:color w:val="000000"/>
          <w:sz w:val="28"/>
          <w:szCs w:val="28"/>
        </w:rPr>
        <w:t xml:space="preserve">составляет </w:t>
      </w:r>
      <w:r w:rsidRPr="003C128A">
        <w:rPr>
          <w:rFonts w:ascii="Times New Roman" w:hAnsi="Times New Roman" w:cs="Times New Roman"/>
          <w:b/>
          <w:bCs/>
          <w:color w:val="000000"/>
          <w:sz w:val="28"/>
          <w:szCs w:val="28"/>
        </w:rPr>
        <w:t>7</w:t>
      </w:r>
      <w:r w:rsidRPr="00E54C62">
        <w:rPr>
          <w:rFonts w:ascii="Times New Roman" w:hAnsi="Times New Roman" w:cs="Times New Roman"/>
          <w:color w:val="000000"/>
          <w:sz w:val="28"/>
          <w:szCs w:val="28"/>
        </w:rPr>
        <w:t>рабочих дней</w:t>
      </w:r>
      <w:r>
        <w:rPr>
          <w:rFonts w:ascii="Times New Roman" w:hAnsi="Times New Roman" w:cs="Times New Roman"/>
          <w:color w:val="000000"/>
          <w:sz w:val="28"/>
          <w:szCs w:val="28"/>
        </w:rPr>
        <w:t>.</w:t>
      </w:r>
    </w:p>
    <w:p w:rsidR="00B23EA0" w:rsidRPr="00E54C62" w:rsidRDefault="00B23EA0" w:rsidP="00326672">
      <w:pPr>
        <w:spacing w:line="240" w:lineRule="auto"/>
        <w:jc w:val="center"/>
        <w:rPr>
          <w:rFonts w:ascii="Times New Roman" w:hAnsi="Times New Roman" w:cs="Times New Roman"/>
          <w:color w:val="000000"/>
          <w:sz w:val="28"/>
          <w:szCs w:val="28"/>
        </w:rPr>
      </w:pPr>
      <w:r w:rsidRPr="00E54C62">
        <w:rPr>
          <w:rFonts w:ascii="Times New Roman" w:hAnsi="Times New Roman" w:cs="Times New Roman"/>
          <w:b/>
          <w:bCs/>
          <w:color w:val="000000"/>
          <w:sz w:val="28"/>
          <w:szCs w:val="28"/>
        </w:rPr>
        <w:t>3.4. Принятие решения о предоставлении (отказе в предоставлении) муниципальной услуги и оформление результатов муниципальной услуги</w:t>
      </w:r>
    </w:p>
    <w:p w:rsidR="00B23EA0" w:rsidRPr="00E54C62" w:rsidRDefault="00B23EA0" w:rsidP="00326672">
      <w:pPr>
        <w:pStyle w:val="af4"/>
        <w:spacing w:line="240" w:lineRule="auto"/>
        <w:ind w:firstLine="708"/>
        <w:jc w:val="both"/>
        <w:rPr>
          <w:rFonts w:ascii="Times New Roman" w:hAnsi="Times New Roman" w:cs="Times New Roman"/>
          <w:sz w:val="28"/>
          <w:szCs w:val="28"/>
        </w:rPr>
      </w:pPr>
      <w:r w:rsidRPr="00E54C62">
        <w:rPr>
          <w:rFonts w:ascii="Times New Roman" w:hAnsi="Times New Roman" w:cs="Times New Roman"/>
          <w:color w:val="000000"/>
          <w:sz w:val="28"/>
          <w:szCs w:val="28"/>
        </w:rPr>
        <w:t xml:space="preserve">Основанием для начала административной процедуры является поступление зарегистрированного заявления и комплекта документов к </w:t>
      </w:r>
      <w:r w:rsidRPr="00E54C62">
        <w:rPr>
          <w:rFonts w:ascii="Times New Roman" w:hAnsi="Times New Roman" w:cs="Times New Roman"/>
          <w:color w:val="000000"/>
          <w:sz w:val="28"/>
          <w:szCs w:val="28"/>
        </w:rPr>
        <w:lastRenderedPageBreak/>
        <w:t xml:space="preserve">должностному лицу, ответственному </w:t>
      </w:r>
      <w:r>
        <w:rPr>
          <w:rFonts w:ascii="Times New Roman" w:hAnsi="Times New Roman" w:cs="Times New Roman"/>
          <w:color w:val="000000"/>
          <w:sz w:val="28"/>
          <w:szCs w:val="28"/>
        </w:rPr>
        <w:t xml:space="preserve">за </w:t>
      </w:r>
      <w:r w:rsidRPr="00E54C62">
        <w:rPr>
          <w:rFonts w:ascii="Times New Roman" w:hAnsi="Times New Roman" w:cs="Times New Roman"/>
          <w:color w:val="000000"/>
          <w:sz w:val="28"/>
          <w:szCs w:val="28"/>
        </w:rPr>
        <w:t>предоставление услуги (ответственный исполнитель).</w:t>
      </w:r>
    </w:p>
    <w:p w:rsidR="00B23EA0" w:rsidRDefault="00B23EA0" w:rsidP="00326672">
      <w:pPr>
        <w:pStyle w:val="af4"/>
        <w:spacing w:line="240" w:lineRule="auto"/>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B23EA0" w:rsidRPr="003C128A" w:rsidRDefault="00B23EA0" w:rsidP="006F296C">
      <w:pPr>
        <w:spacing w:line="240" w:lineRule="auto"/>
        <w:ind w:firstLine="540"/>
        <w:jc w:val="both"/>
        <w:rPr>
          <w:rFonts w:ascii="Times New Roman" w:hAnsi="Times New Roman" w:cs="Times New Roman"/>
          <w:color w:val="000000"/>
          <w:sz w:val="28"/>
          <w:szCs w:val="28"/>
        </w:rPr>
      </w:pPr>
      <w:r w:rsidRPr="003C128A">
        <w:rPr>
          <w:rFonts w:ascii="Times New Roman" w:hAnsi="Times New Roman" w:cs="Times New Roman"/>
          <w:color w:val="000000"/>
          <w:sz w:val="28"/>
          <w:szCs w:val="28"/>
        </w:rPr>
        <w:t>Критерием принятия решения  является  наличие права заявителя на предоставление муниципальной услуги.</w:t>
      </w:r>
    </w:p>
    <w:p w:rsidR="00B23EA0" w:rsidRPr="006A7569" w:rsidRDefault="00B23EA0" w:rsidP="006F296C">
      <w:pPr>
        <w:pStyle w:val="p13"/>
        <w:shd w:val="clear" w:color="auto" w:fill="FFFFFF"/>
        <w:spacing w:after="28"/>
        <w:ind w:firstLine="540"/>
        <w:jc w:val="both"/>
        <w:rPr>
          <w:rFonts w:ascii="Times New Roman" w:hAnsi="Times New Roman" w:cs="Times New Roman"/>
          <w:sz w:val="28"/>
          <w:szCs w:val="28"/>
        </w:rPr>
      </w:pPr>
      <w:r w:rsidRPr="006A7569">
        <w:rPr>
          <w:rFonts w:ascii="Times New Roman" w:hAnsi="Times New Roman" w:cs="Times New Roman"/>
          <w:sz w:val="28"/>
          <w:szCs w:val="28"/>
        </w:rPr>
        <w:t xml:space="preserve">При наличии оснований для отказа в предоставлении услуги </w:t>
      </w:r>
      <w:r w:rsidRPr="00E54C62">
        <w:rPr>
          <w:rFonts w:ascii="Times New Roman" w:hAnsi="Times New Roman" w:cs="Times New Roman"/>
          <w:sz w:val="28"/>
          <w:szCs w:val="28"/>
        </w:rPr>
        <w:t>специалист администрации сельсовета</w:t>
      </w:r>
      <w:r w:rsidRPr="006A7569">
        <w:rPr>
          <w:rFonts w:ascii="Times New Roman" w:hAnsi="Times New Roman" w:cs="Times New Roman"/>
          <w:sz w:val="28"/>
          <w:szCs w:val="28"/>
        </w:rPr>
        <w:t xml:space="preserve"> подготавливает уведомление об</w:t>
      </w:r>
      <w:r w:rsidRPr="006A7569">
        <w:rPr>
          <w:rStyle w:val="apple-converted-space"/>
          <w:rFonts w:ascii="Times New Roman" w:hAnsi="Times New Roman" w:cs="Times New Roman"/>
          <w:sz w:val="28"/>
          <w:szCs w:val="28"/>
        </w:rPr>
        <w:t> </w:t>
      </w:r>
      <w:r w:rsidRPr="006A7569">
        <w:rPr>
          <w:rStyle w:val="s8"/>
          <w:rFonts w:ascii="Times New Roman" w:hAnsi="Times New Roman" w:cs="Times New Roman"/>
          <w:sz w:val="28"/>
          <w:szCs w:val="28"/>
        </w:rPr>
        <w:t>отказе в предоставлении муниципальной услуги</w:t>
      </w:r>
      <w:r w:rsidRPr="006A7569">
        <w:rPr>
          <w:rStyle w:val="apple-converted-space"/>
          <w:rFonts w:ascii="Times New Roman" w:hAnsi="Times New Roman" w:cs="Times New Roman"/>
          <w:sz w:val="28"/>
          <w:szCs w:val="28"/>
        </w:rPr>
        <w:t> </w:t>
      </w:r>
      <w:r w:rsidRPr="006A7569">
        <w:rPr>
          <w:rFonts w:ascii="Times New Roman" w:hAnsi="Times New Roman" w:cs="Times New Roman"/>
          <w:sz w:val="28"/>
          <w:szCs w:val="28"/>
        </w:rPr>
        <w:t>(с указанием причин отказа со ссылками на нормы действующего законодательства Российской Федерации).</w:t>
      </w:r>
    </w:p>
    <w:p w:rsidR="00B23EA0" w:rsidRPr="00346A28" w:rsidRDefault="00B23EA0" w:rsidP="00346A28">
      <w:pPr>
        <w:autoSpaceDE w:val="0"/>
        <w:autoSpaceDN w:val="0"/>
        <w:adjustRightInd w:val="0"/>
        <w:spacing w:after="0" w:line="240" w:lineRule="auto"/>
        <w:ind w:firstLine="540"/>
        <w:jc w:val="both"/>
        <w:rPr>
          <w:rFonts w:ascii="Times New Roman" w:hAnsi="Times New Roman" w:cs="Times New Roman"/>
          <w:b/>
          <w:bCs/>
          <w:i/>
          <w:iCs/>
          <w:sz w:val="28"/>
          <w:szCs w:val="28"/>
          <w:u w:val="single"/>
        </w:rPr>
      </w:pPr>
      <w:r w:rsidRPr="00346A28">
        <w:rPr>
          <w:rFonts w:ascii="Times New Roman" w:hAnsi="Times New Roman" w:cs="Times New Roman"/>
          <w:b/>
          <w:bCs/>
          <w:i/>
          <w:iCs/>
          <w:sz w:val="28"/>
          <w:szCs w:val="28"/>
          <w:u w:val="single"/>
        </w:rPr>
        <w:t>Предварительное согласование предоставления земельного участка:</w:t>
      </w:r>
    </w:p>
    <w:p w:rsidR="00B23EA0" w:rsidRPr="000D52C6" w:rsidRDefault="00B23EA0" w:rsidP="00346A28">
      <w:pPr>
        <w:autoSpaceDE w:val="0"/>
        <w:autoSpaceDN w:val="0"/>
        <w:adjustRightInd w:val="0"/>
        <w:spacing w:after="0"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сельсовета совершает одно из следующих действий:</w:t>
      </w:r>
    </w:p>
    <w:p w:rsidR="00B23EA0" w:rsidRPr="000D52C6" w:rsidRDefault="00B23EA0" w:rsidP="00346A28">
      <w:pPr>
        <w:autoSpaceDE w:val="0"/>
        <w:autoSpaceDN w:val="0"/>
        <w:adjustRightInd w:val="0"/>
        <w:spacing w:after="0"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B23EA0" w:rsidRPr="000D52C6" w:rsidRDefault="00B23EA0" w:rsidP="00346A28">
      <w:pPr>
        <w:autoSpaceDE w:val="0"/>
        <w:autoSpaceDN w:val="0"/>
        <w:adjustRightInd w:val="0"/>
        <w:spacing w:after="0"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14" w:history="1">
        <w:r w:rsidRPr="000D52C6">
          <w:rPr>
            <w:rFonts w:ascii="Times New Roman" w:hAnsi="Times New Roman" w:cs="Times New Roman"/>
            <w:sz w:val="28"/>
            <w:szCs w:val="28"/>
          </w:rPr>
          <w:t>статьей 39.15</w:t>
        </w:r>
      </w:hyperlink>
      <w:r w:rsidRPr="000D52C6">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15" w:history="1">
        <w:r w:rsidRPr="000D52C6">
          <w:rPr>
            <w:rFonts w:ascii="Times New Roman" w:hAnsi="Times New Roman" w:cs="Times New Roman"/>
            <w:sz w:val="28"/>
            <w:szCs w:val="28"/>
          </w:rPr>
          <w:t>законом</w:t>
        </w:r>
      </w:hyperlink>
      <w:r w:rsidRPr="000D52C6">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B23EA0" w:rsidRPr="000D52C6" w:rsidRDefault="00B23EA0" w:rsidP="00346A28">
      <w:pPr>
        <w:autoSpaceDE w:val="0"/>
        <w:autoSpaceDN w:val="0"/>
        <w:adjustRightInd w:val="0"/>
        <w:spacing w:after="0"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16" w:history="1">
        <w:r w:rsidRPr="000D52C6">
          <w:rPr>
            <w:rFonts w:ascii="Times New Roman" w:hAnsi="Times New Roman" w:cs="Times New Roman"/>
            <w:sz w:val="28"/>
            <w:szCs w:val="28"/>
          </w:rPr>
          <w:t>статьей 39.17</w:t>
        </w:r>
      </w:hyperlink>
      <w:r w:rsidRPr="00027F2B">
        <w:rPr>
          <w:rFonts w:ascii="Times New Roman" w:hAnsi="Times New Roman" w:cs="Times New Roman"/>
          <w:sz w:val="28"/>
          <w:szCs w:val="28"/>
        </w:rPr>
        <w:t>Земельного</w:t>
      </w:r>
      <w:r w:rsidRPr="000D52C6">
        <w:rPr>
          <w:rFonts w:ascii="Times New Roman" w:hAnsi="Times New Roman" w:cs="Times New Roman"/>
          <w:sz w:val="28"/>
          <w:szCs w:val="28"/>
        </w:rPr>
        <w:t>Кодекса Российской Федерации.</w:t>
      </w:r>
    </w:p>
    <w:p w:rsidR="00B23EA0" w:rsidRPr="000D52C6" w:rsidRDefault="00B23EA0" w:rsidP="00346A28">
      <w:pPr>
        <w:autoSpaceDE w:val="0"/>
        <w:autoSpaceDN w:val="0"/>
        <w:adjustRightInd w:val="0"/>
        <w:spacing w:after="0"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B23EA0" w:rsidRPr="000D52C6" w:rsidRDefault="00B23EA0" w:rsidP="00346A28">
      <w:pPr>
        <w:autoSpaceDE w:val="0"/>
        <w:autoSpaceDN w:val="0"/>
        <w:adjustRightInd w:val="0"/>
        <w:spacing w:after="0"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B23EA0" w:rsidRPr="000D52C6" w:rsidRDefault="00B23EA0" w:rsidP="00346A28">
      <w:pPr>
        <w:autoSpaceDE w:val="0"/>
        <w:autoSpaceDN w:val="0"/>
        <w:adjustRightInd w:val="0"/>
        <w:spacing w:after="0"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w:t>
      </w:r>
      <w:r w:rsidRPr="000D52C6">
        <w:rPr>
          <w:rFonts w:ascii="Times New Roman" w:hAnsi="Times New Roman" w:cs="Times New Roman"/>
          <w:sz w:val="28"/>
          <w:szCs w:val="28"/>
        </w:rPr>
        <w:lastRenderedPageBreak/>
        <w:t>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B23EA0" w:rsidRDefault="00B23EA0" w:rsidP="00346A28">
      <w:pPr>
        <w:widowControl w:val="0"/>
        <w:spacing w:after="0" w:line="240" w:lineRule="auto"/>
        <w:jc w:val="both"/>
        <w:rPr>
          <w:rFonts w:ascii="Times New Roman" w:hAnsi="Times New Roman" w:cs="Times New Roman"/>
          <w:b/>
          <w:bCs/>
          <w:i/>
          <w:iCs/>
          <w:sz w:val="28"/>
          <w:szCs w:val="28"/>
        </w:rPr>
      </w:pPr>
    </w:p>
    <w:p w:rsidR="00B23EA0" w:rsidRPr="000D52C6" w:rsidRDefault="00B23EA0" w:rsidP="00BE07D1">
      <w:pPr>
        <w:widowControl w:val="0"/>
        <w:spacing w:after="0" w:line="240" w:lineRule="auto"/>
        <w:jc w:val="center"/>
        <w:rPr>
          <w:rFonts w:ascii="Times New Roman" w:hAnsi="Times New Roman" w:cs="Times New Roman"/>
          <w:b/>
          <w:bCs/>
          <w:sz w:val="28"/>
          <w:szCs w:val="28"/>
          <w:u w:val="single"/>
        </w:rPr>
      </w:pPr>
      <w:r w:rsidRPr="000D52C6">
        <w:rPr>
          <w:rFonts w:ascii="Times New Roman" w:hAnsi="Times New Roman" w:cs="Times New Roman"/>
          <w:b/>
          <w:bCs/>
          <w:sz w:val="28"/>
          <w:szCs w:val="28"/>
          <w:u w:val="single"/>
        </w:rPr>
        <w:t>Процедура проведения аукциона:</w:t>
      </w:r>
    </w:p>
    <w:p w:rsidR="00B23EA0" w:rsidRPr="000D52C6" w:rsidRDefault="00B23EA0" w:rsidP="00346A28">
      <w:pPr>
        <w:pStyle w:val="af4"/>
        <w:shd w:val="clear" w:color="auto" w:fill="FFFFFF"/>
        <w:spacing w:line="240" w:lineRule="auto"/>
        <w:ind w:right="10"/>
        <w:jc w:val="both"/>
        <w:rPr>
          <w:rFonts w:ascii="Times New Roman" w:hAnsi="Times New Roman" w:cs="Times New Roman"/>
          <w:color w:val="auto"/>
          <w:sz w:val="28"/>
          <w:szCs w:val="28"/>
        </w:rPr>
      </w:pPr>
      <w:r w:rsidRPr="000D52C6">
        <w:rPr>
          <w:rFonts w:ascii="Times New Roman" w:hAnsi="Times New Roman" w:cs="Times New Roman"/>
          <w:color w:val="auto"/>
          <w:spacing w:val="5"/>
          <w:sz w:val="28"/>
          <w:szCs w:val="28"/>
          <w:lang w:eastAsia="en-US"/>
        </w:rPr>
        <w:tab/>
        <w:t>Срок предоставления муниципальной услуги в случае предоставления земельного участка по результатам проведения торгов</w:t>
      </w:r>
      <w:r w:rsidRPr="000D52C6">
        <w:rPr>
          <w:rFonts w:ascii="Times New Roman" w:hAnsi="Times New Roman" w:cs="Times New Roman"/>
          <w:color w:val="auto"/>
          <w:spacing w:val="-2"/>
          <w:sz w:val="28"/>
          <w:szCs w:val="28"/>
          <w:lang w:eastAsia="en-US"/>
        </w:rPr>
        <w:t xml:space="preserve"> не должен превышать 2-х  </w:t>
      </w:r>
      <w:r w:rsidRPr="000D52C6">
        <w:rPr>
          <w:rFonts w:ascii="Times New Roman" w:hAnsi="Times New Roman" w:cs="Times New Roman"/>
          <w:color w:val="auto"/>
          <w:spacing w:val="-1"/>
          <w:sz w:val="28"/>
          <w:szCs w:val="28"/>
          <w:lang w:eastAsia="en-US"/>
        </w:rPr>
        <w:t>месяцев со дня принятия решения о проведении аукциона.</w:t>
      </w:r>
    </w:p>
    <w:p w:rsidR="00B23EA0" w:rsidRPr="000D52C6" w:rsidRDefault="00B23EA0" w:rsidP="00346A28">
      <w:pPr>
        <w:pStyle w:val="ConsPlusDocList"/>
        <w:shd w:val="clear" w:color="auto" w:fill="FFFFFF"/>
        <w:spacing w:line="240" w:lineRule="auto"/>
        <w:ind w:right="10"/>
        <w:jc w:val="both"/>
        <w:rPr>
          <w:rFonts w:ascii="Times New Roman" w:hAnsi="Times New Roman" w:cs="Times New Roman"/>
          <w:sz w:val="28"/>
          <w:szCs w:val="28"/>
        </w:rPr>
      </w:pPr>
      <w:r w:rsidRPr="000D52C6">
        <w:rPr>
          <w:rFonts w:ascii="Times New Roman" w:hAnsi="Times New Roman" w:cs="Times New Roman"/>
          <w:color w:val="FF0000"/>
          <w:spacing w:val="-1"/>
          <w:sz w:val="28"/>
          <w:szCs w:val="28"/>
          <w:lang w:eastAsia="en-US"/>
        </w:rPr>
        <w:tab/>
      </w:r>
      <w:r w:rsidRPr="000D52C6">
        <w:rPr>
          <w:rFonts w:ascii="Times New Roman" w:hAnsi="Times New Roman" w:cs="Times New Roman"/>
          <w:spacing w:val="-1"/>
          <w:sz w:val="28"/>
          <w:szCs w:val="28"/>
          <w:lang w:eastAsia="en-US"/>
        </w:rPr>
        <w:t>Решение о проведении аукциона по продаже земельного участка, находящегося муниципальной собственности</w:t>
      </w:r>
      <w:r>
        <w:rPr>
          <w:rFonts w:ascii="Times New Roman" w:hAnsi="Times New Roman" w:cs="Times New Roman"/>
          <w:spacing w:val="-1"/>
          <w:sz w:val="28"/>
          <w:szCs w:val="28"/>
          <w:lang w:eastAsia="en-US"/>
        </w:rPr>
        <w:t xml:space="preserve"> на территории сельского поселения,</w:t>
      </w:r>
      <w:r w:rsidRPr="000D52C6">
        <w:rPr>
          <w:rFonts w:ascii="Times New Roman" w:hAnsi="Times New Roman" w:cs="Times New Roman"/>
          <w:spacing w:val="-1"/>
          <w:sz w:val="28"/>
          <w:szCs w:val="28"/>
          <w:lang w:eastAsia="en-US"/>
        </w:rPr>
        <w:t xml:space="preserve"> аукциона на право заключения договора аренды земельного участка, находящегося в </w:t>
      </w:r>
      <w:r>
        <w:rPr>
          <w:rFonts w:ascii="Times New Roman" w:hAnsi="Times New Roman" w:cs="Times New Roman"/>
          <w:spacing w:val="-1"/>
          <w:sz w:val="28"/>
          <w:szCs w:val="28"/>
          <w:lang w:eastAsia="en-US"/>
        </w:rPr>
        <w:t>муниципальной собственности,</w:t>
      </w:r>
      <w:r w:rsidRPr="000D52C6">
        <w:rPr>
          <w:rFonts w:ascii="Times New Roman" w:hAnsi="Times New Roman" w:cs="Times New Roman"/>
          <w:spacing w:val="-1"/>
          <w:sz w:val="28"/>
          <w:szCs w:val="28"/>
          <w:lang w:eastAsia="en-US"/>
        </w:rPr>
        <w:t xml:space="preserve"> (далее также - аукцион), принимается уполномоченным органом </w:t>
      </w:r>
      <w:r>
        <w:rPr>
          <w:rFonts w:ascii="Times New Roman" w:hAnsi="Times New Roman" w:cs="Times New Roman"/>
          <w:spacing w:val="-1"/>
          <w:sz w:val="28"/>
          <w:szCs w:val="28"/>
          <w:lang w:eastAsia="en-US"/>
        </w:rPr>
        <w:t>-</w:t>
      </w:r>
      <w:r w:rsidRPr="000D52C6">
        <w:rPr>
          <w:rFonts w:ascii="Times New Roman" w:hAnsi="Times New Roman" w:cs="Times New Roman"/>
          <w:spacing w:val="-1"/>
          <w:sz w:val="28"/>
          <w:szCs w:val="28"/>
          <w:lang w:eastAsia="en-US"/>
        </w:rPr>
        <w:t xml:space="preserve"> администрацией сельсовета, в том числе по заявлениям граждан или юридических лиц.</w:t>
      </w:r>
    </w:p>
    <w:p w:rsidR="00B23EA0" w:rsidRPr="000D52C6" w:rsidRDefault="00B23EA0" w:rsidP="00346A28">
      <w:pPr>
        <w:pStyle w:val="af4"/>
        <w:shd w:val="clear" w:color="auto" w:fill="FFFFFF"/>
        <w:spacing w:line="240" w:lineRule="auto"/>
        <w:ind w:right="10"/>
        <w:jc w:val="both"/>
        <w:rPr>
          <w:rFonts w:ascii="Times New Roman" w:hAnsi="Times New Roman" w:cs="Times New Roman"/>
          <w:color w:val="auto"/>
          <w:sz w:val="28"/>
          <w:szCs w:val="28"/>
        </w:rPr>
      </w:pPr>
      <w:r w:rsidRPr="000D52C6">
        <w:rPr>
          <w:rFonts w:ascii="Times New Roman" w:hAnsi="Times New Roman" w:cs="Times New Roman"/>
          <w:color w:val="auto"/>
          <w:spacing w:val="-1"/>
          <w:sz w:val="28"/>
          <w:szCs w:val="28"/>
          <w:lang w:eastAsia="en-US"/>
        </w:rPr>
        <w:tab/>
        <w:t xml:space="preserve"> Образование земельного участка для его продажи или предоставления в аренду путем проведения аукциона по инициативе </w:t>
      </w:r>
      <w:r>
        <w:rPr>
          <w:rFonts w:ascii="Times New Roman" w:hAnsi="Times New Roman" w:cs="Times New Roman"/>
          <w:color w:val="auto"/>
          <w:spacing w:val="-1"/>
          <w:sz w:val="28"/>
          <w:szCs w:val="28"/>
          <w:lang w:eastAsia="en-US"/>
        </w:rPr>
        <w:t xml:space="preserve">администрации сельсовета </w:t>
      </w:r>
      <w:r w:rsidRPr="000D52C6">
        <w:rPr>
          <w:rFonts w:ascii="Times New Roman" w:hAnsi="Times New Roman" w:cs="Times New Roman"/>
          <w:color w:val="auto"/>
          <w:spacing w:val="-1"/>
          <w:sz w:val="28"/>
          <w:szCs w:val="28"/>
          <w:lang w:eastAsia="en-US"/>
        </w:rPr>
        <w:t>и подготовка к проведению аукциона осуществляются в следующем порядке:</w:t>
      </w:r>
    </w:p>
    <w:p w:rsidR="00B23EA0" w:rsidRPr="000D52C6" w:rsidRDefault="00B23EA0" w:rsidP="00346A28">
      <w:pPr>
        <w:pStyle w:val="ConsPlusDocList"/>
        <w:spacing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B23EA0" w:rsidRPr="000D52C6" w:rsidRDefault="00B23EA0" w:rsidP="00346A28">
      <w:pPr>
        <w:pStyle w:val="ConsPlusDocList"/>
        <w:spacing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7">
        <w:r w:rsidRPr="00FA6848">
          <w:rPr>
            <w:rStyle w:val="-"/>
            <w:rFonts w:ascii="Times New Roman" w:hAnsi="Times New Roman" w:cs="Times New Roman"/>
            <w:color w:val="auto"/>
            <w:sz w:val="28"/>
            <w:szCs w:val="28"/>
            <w:u w:val="none"/>
          </w:rPr>
          <w:t>законом</w:t>
        </w:r>
      </w:hyperlink>
      <w:r w:rsidRPr="000D52C6">
        <w:rPr>
          <w:rFonts w:ascii="Times New Roman" w:hAnsi="Times New Roman" w:cs="Times New Roman"/>
          <w:sz w:val="28"/>
          <w:szCs w:val="28"/>
        </w:rPr>
        <w:t xml:space="preserve"> от 24 июля 2007 года </w:t>
      </w:r>
      <w:r>
        <w:rPr>
          <w:rFonts w:ascii="Times New Roman" w:hAnsi="Times New Roman" w:cs="Times New Roman"/>
          <w:sz w:val="28"/>
          <w:szCs w:val="28"/>
        </w:rPr>
        <w:t>№</w:t>
      </w:r>
      <w:r w:rsidRPr="000D52C6">
        <w:rPr>
          <w:rFonts w:ascii="Times New Roman" w:hAnsi="Times New Roman" w:cs="Times New Roman"/>
          <w:sz w:val="28"/>
          <w:szCs w:val="28"/>
        </w:rPr>
        <w:t xml:space="preserve">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B23EA0" w:rsidRPr="000D52C6" w:rsidRDefault="00B23EA0" w:rsidP="00346A28">
      <w:pPr>
        <w:pStyle w:val="ConsPlusDocList"/>
        <w:spacing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3) осуществление на основании заявления администрации сельсовета государственного кадастрового учета земельного участка;</w:t>
      </w:r>
    </w:p>
    <w:p w:rsidR="00B23EA0" w:rsidRPr="000D52C6" w:rsidRDefault="00B23EA0" w:rsidP="00346A28">
      <w:pPr>
        <w:pStyle w:val="ConsPlusDocList"/>
        <w:spacing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23EA0" w:rsidRPr="000D52C6" w:rsidRDefault="00B23EA0" w:rsidP="00346A28">
      <w:pPr>
        <w:pStyle w:val="ConsPlusDocList"/>
        <w:spacing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lastRenderedPageBreak/>
        <w:t xml:space="preserve">5) принятие </w:t>
      </w:r>
      <w:r>
        <w:rPr>
          <w:rFonts w:ascii="Times New Roman" w:hAnsi="Times New Roman" w:cs="Times New Roman"/>
          <w:sz w:val="28"/>
          <w:szCs w:val="28"/>
        </w:rPr>
        <w:t>администрацией сельсовета</w:t>
      </w:r>
      <w:r w:rsidRPr="000D52C6">
        <w:rPr>
          <w:rFonts w:ascii="Times New Roman" w:hAnsi="Times New Roman" w:cs="Times New Roman"/>
          <w:sz w:val="28"/>
          <w:szCs w:val="28"/>
        </w:rPr>
        <w:t xml:space="preserve"> решения о проведении аукциона.</w:t>
      </w:r>
    </w:p>
    <w:p w:rsidR="00B23EA0" w:rsidRPr="000D52C6" w:rsidRDefault="00B23EA0" w:rsidP="00346A28">
      <w:pPr>
        <w:pStyle w:val="af4"/>
        <w:shd w:val="clear" w:color="auto" w:fill="FFFFFF"/>
        <w:spacing w:line="240" w:lineRule="auto"/>
        <w:ind w:right="10"/>
        <w:jc w:val="both"/>
        <w:rPr>
          <w:rFonts w:ascii="Times New Roman" w:hAnsi="Times New Roman" w:cs="Times New Roman"/>
          <w:color w:val="auto"/>
          <w:sz w:val="28"/>
          <w:szCs w:val="28"/>
        </w:rPr>
      </w:pPr>
      <w:r w:rsidRPr="000D52C6">
        <w:rPr>
          <w:rFonts w:ascii="Times New Roman" w:hAnsi="Times New Roman" w:cs="Times New Roman"/>
          <w:color w:val="auto"/>
          <w:spacing w:val="-1"/>
          <w:sz w:val="28"/>
          <w:szCs w:val="28"/>
          <w:lang w:eastAsia="en-US"/>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B23EA0" w:rsidRPr="000D52C6" w:rsidRDefault="00B23EA0" w:rsidP="00346A28">
      <w:pPr>
        <w:pStyle w:val="af4"/>
        <w:shd w:val="clear" w:color="auto" w:fill="FFFFFF"/>
        <w:spacing w:line="240" w:lineRule="auto"/>
        <w:ind w:right="10"/>
        <w:jc w:val="both"/>
        <w:rPr>
          <w:rFonts w:ascii="Times New Roman" w:hAnsi="Times New Roman" w:cs="Times New Roman"/>
          <w:color w:val="auto"/>
          <w:sz w:val="28"/>
          <w:szCs w:val="28"/>
        </w:rPr>
      </w:pPr>
      <w:r w:rsidRPr="000D52C6">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23EA0" w:rsidRPr="000D52C6" w:rsidRDefault="00B23EA0" w:rsidP="00346A28">
      <w:pPr>
        <w:pStyle w:val="ConsPlusDocList"/>
        <w:spacing w:line="240" w:lineRule="auto"/>
        <w:jc w:val="both"/>
        <w:rPr>
          <w:rFonts w:ascii="Times New Roman" w:hAnsi="Times New Roman" w:cs="Times New Roman"/>
          <w:sz w:val="28"/>
          <w:szCs w:val="28"/>
        </w:rPr>
      </w:pPr>
      <w:r w:rsidRPr="000D52C6">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B23EA0" w:rsidRPr="000D52C6" w:rsidRDefault="00B23EA0" w:rsidP="00346A28">
      <w:pPr>
        <w:pStyle w:val="af4"/>
        <w:shd w:val="clear" w:color="auto" w:fill="FFFFFF"/>
        <w:spacing w:line="240" w:lineRule="auto"/>
        <w:ind w:right="10"/>
        <w:jc w:val="both"/>
        <w:rPr>
          <w:rFonts w:ascii="Times New Roman" w:hAnsi="Times New Roman" w:cs="Times New Roman"/>
          <w:color w:val="auto"/>
          <w:sz w:val="28"/>
          <w:szCs w:val="28"/>
        </w:rPr>
      </w:pPr>
      <w:r w:rsidRPr="000D52C6">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w:t>
      </w:r>
      <w:r>
        <w:rPr>
          <w:rFonts w:ascii="Times New Roman" w:hAnsi="Times New Roman" w:cs="Times New Roman"/>
          <w:color w:val="auto"/>
          <w:spacing w:val="-1"/>
          <w:sz w:val="28"/>
          <w:szCs w:val="28"/>
          <w:lang w:eastAsia="en-US"/>
        </w:rPr>
        <w:t>муниципальной собственности на территории сельского поселения</w:t>
      </w:r>
      <w:r w:rsidRPr="000D52C6">
        <w:rPr>
          <w:rFonts w:ascii="Times New Roman" w:hAnsi="Times New Roman" w:cs="Times New Roman"/>
          <w:color w:val="auto"/>
          <w:spacing w:val="-1"/>
          <w:sz w:val="28"/>
          <w:szCs w:val="28"/>
          <w:lang w:eastAsia="en-US"/>
        </w:rPr>
        <w:t xml:space="preserve"> либо аукциона на право заключения договора аренды земельного участка, находящегося в </w:t>
      </w:r>
      <w:r>
        <w:rPr>
          <w:rFonts w:ascii="Times New Roman" w:hAnsi="Times New Roman" w:cs="Times New Roman"/>
          <w:color w:val="auto"/>
          <w:spacing w:val="-1"/>
          <w:sz w:val="28"/>
          <w:szCs w:val="28"/>
          <w:lang w:eastAsia="en-US"/>
        </w:rPr>
        <w:t>муниципальной собственности.</w:t>
      </w:r>
    </w:p>
    <w:p w:rsidR="00B23EA0" w:rsidRPr="000D52C6" w:rsidRDefault="00B23EA0" w:rsidP="00346A28">
      <w:pPr>
        <w:pStyle w:val="ConsPlusDocList"/>
        <w:spacing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23EA0" w:rsidRPr="000D52C6" w:rsidRDefault="00B23EA0" w:rsidP="006B2F9A">
      <w:pPr>
        <w:pStyle w:val="af4"/>
        <w:shd w:val="clear" w:color="auto" w:fill="FFFFFF"/>
        <w:spacing w:line="240" w:lineRule="auto"/>
        <w:ind w:right="10" w:firstLine="567"/>
        <w:jc w:val="both"/>
        <w:rPr>
          <w:rFonts w:ascii="Times New Roman" w:hAnsi="Times New Roman" w:cs="Times New Roman"/>
          <w:color w:val="auto"/>
          <w:sz w:val="28"/>
          <w:szCs w:val="28"/>
        </w:rPr>
      </w:pPr>
      <w:r w:rsidRPr="000D52C6">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18">
        <w:r w:rsidRPr="000D52C6">
          <w:rPr>
            <w:rStyle w:val="-"/>
            <w:rFonts w:ascii="Times New Roman" w:hAnsi="Times New Roman" w:cs="Times New Roman"/>
            <w:color w:val="auto"/>
            <w:spacing w:val="-1"/>
            <w:sz w:val="28"/>
            <w:szCs w:val="28"/>
            <w:lang w:eastAsia="en-US"/>
          </w:rPr>
          <w:t>пункте 9</w:t>
        </w:r>
      </w:hyperlink>
      <w:r w:rsidRPr="000D52C6">
        <w:rPr>
          <w:rFonts w:ascii="Times New Roman" w:hAnsi="Times New Roman" w:cs="Times New Roman"/>
          <w:color w:val="auto"/>
          <w:spacing w:val="-1"/>
          <w:sz w:val="28"/>
          <w:szCs w:val="28"/>
          <w:lang w:eastAsia="en-US"/>
        </w:rPr>
        <w:t xml:space="preserve"> статьи 39.12. Земельного кодекса </w:t>
      </w:r>
      <w:r w:rsidRPr="000D52C6">
        <w:rPr>
          <w:rFonts w:ascii="Times New Roman" w:hAnsi="Times New Roman" w:cs="Times New Roman"/>
          <w:sz w:val="28"/>
          <w:szCs w:val="28"/>
        </w:rPr>
        <w:t>Российской Федерации</w:t>
      </w:r>
      <w:r w:rsidRPr="000D52C6">
        <w:rPr>
          <w:rFonts w:ascii="Times New Roman" w:hAnsi="Times New Roman" w:cs="Times New Roman"/>
          <w:color w:val="auto"/>
          <w:spacing w:val="-1"/>
          <w:sz w:val="28"/>
          <w:szCs w:val="28"/>
          <w:lang w:eastAsia="en-US"/>
        </w:rPr>
        <w:t>.</w:t>
      </w:r>
    </w:p>
    <w:p w:rsidR="00B23EA0" w:rsidRPr="000E7907" w:rsidRDefault="00B23EA0" w:rsidP="00346A28">
      <w:pPr>
        <w:pStyle w:val="af4"/>
        <w:shd w:val="clear" w:color="auto" w:fill="FFFFFF"/>
        <w:spacing w:line="240" w:lineRule="auto"/>
        <w:ind w:right="10"/>
        <w:jc w:val="both"/>
        <w:rPr>
          <w:rFonts w:ascii="Times New Roman" w:hAnsi="Times New Roman" w:cs="Times New Roman"/>
          <w:color w:val="auto"/>
          <w:sz w:val="28"/>
          <w:szCs w:val="28"/>
        </w:rPr>
      </w:pPr>
      <w:r w:rsidRPr="000D52C6">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w:t>
      </w:r>
      <w:r w:rsidRPr="000E7907">
        <w:rPr>
          <w:rFonts w:ascii="Times New Roman" w:hAnsi="Times New Roman" w:cs="Times New Roman"/>
          <w:color w:val="auto"/>
          <w:spacing w:val="-1"/>
          <w:sz w:val="28"/>
          <w:szCs w:val="28"/>
          <w:lang w:eastAsia="en-US"/>
        </w:rPr>
        <w:t>внесенный им задаток в течение трех рабочих дней со дня оформления протокола приема заявок на участие в аукционе.</w:t>
      </w:r>
    </w:p>
    <w:p w:rsidR="00B23EA0" w:rsidRPr="000E7907" w:rsidRDefault="00B23EA0" w:rsidP="000E7907">
      <w:pPr>
        <w:pStyle w:val="af4"/>
        <w:shd w:val="clear" w:color="auto" w:fill="FFFFFF"/>
        <w:spacing w:line="240" w:lineRule="auto"/>
        <w:ind w:right="10"/>
        <w:jc w:val="both"/>
        <w:rPr>
          <w:rFonts w:ascii="Times New Roman" w:hAnsi="Times New Roman" w:cs="Times New Roman"/>
          <w:sz w:val="28"/>
          <w:szCs w:val="28"/>
        </w:rPr>
      </w:pPr>
      <w:r w:rsidRPr="000E7907">
        <w:rPr>
          <w:rFonts w:ascii="Times New Roman" w:hAnsi="Times New Roman" w:cs="Times New Roman"/>
          <w:color w:val="auto"/>
          <w:spacing w:val="-1"/>
          <w:sz w:val="28"/>
          <w:szCs w:val="28"/>
          <w:lang w:eastAsia="en-US"/>
        </w:rPr>
        <w:tab/>
      </w:r>
      <w:r w:rsidRPr="000E7907">
        <w:rPr>
          <w:rFonts w:ascii="Times New Roman" w:hAnsi="Times New Roman" w:cs="Times New Roman"/>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B23EA0" w:rsidRPr="000D52C6" w:rsidRDefault="00B23EA0" w:rsidP="00346A28">
      <w:pPr>
        <w:pStyle w:val="ConsPlusDocList"/>
        <w:spacing w:line="240" w:lineRule="auto"/>
        <w:ind w:firstLine="540"/>
        <w:jc w:val="both"/>
        <w:rPr>
          <w:rFonts w:ascii="Times New Roman" w:hAnsi="Times New Roman" w:cs="Times New Roman"/>
          <w:sz w:val="28"/>
          <w:szCs w:val="28"/>
        </w:rPr>
      </w:pPr>
      <w:r w:rsidRPr="000E7907">
        <w:rPr>
          <w:rFonts w:ascii="Times New Roman" w:hAnsi="Times New Roman" w:cs="Times New Roman"/>
          <w:sz w:val="28"/>
          <w:szCs w:val="28"/>
        </w:rPr>
        <w:lastRenderedPageBreak/>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w:t>
      </w:r>
      <w:r w:rsidRPr="000D52C6">
        <w:rPr>
          <w:rFonts w:ascii="Times New Roman" w:hAnsi="Times New Roman" w:cs="Times New Roman"/>
          <w:sz w:val="28"/>
          <w:szCs w:val="28"/>
        </w:rPr>
        <w:t xml:space="preserve"> победившим в нем.</w:t>
      </w:r>
    </w:p>
    <w:p w:rsidR="00B23EA0" w:rsidRPr="000D52C6" w:rsidRDefault="00B23EA0" w:rsidP="00346A28">
      <w:pPr>
        <w:pStyle w:val="ConsPlusDocList"/>
        <w:spacing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w:t>
      </w:r>
      <w:r>
        <w:rPr>
          <w:rFonts w:ascii="Times New Roman" w:hAnsi="Times New Roman" w:cs="Times New Roman"/>
          <w:sz w:val="28"/>
          <w:szCs w:val="28"/>
        </w:rPr>
        <w:t>,</w:t>
      </w:r>
      <w:r w:rsidRPr="000D52C6">
        <w:rPr>
          <w:rFonts w:ascii="Times New Roman" w:hAnsi="Times New Roman" w:cs="Times New Roman"/>
          <w:sz w:val="28"/>
          <w:szCs w:val="28"/>
        </w:rPr>
        <w:t xml:space="preserve"> чем через десять дней со дня размещения информации о результатах аукциона на официальном сайте.</w:t>
      </w:r>
    </w:p>
    <w:p w:rsidR="00B23EA0" w:rsidRPr="000D52C6" w:rsidRDefault="00B23EA0" w:rsidP="00346A28">
      <w:pPr>
        <w:pStyle w:val="af4"/>
        <w:shd w:val="clear" w:color="auto" w:fill="FFFFFF"/>
        <w:spacing w:line="240" w:lineRule="auto"/>
        <w:ind w:right="10"/>
        <w:jc w:val="both"/>
        <w:rPr>
          <w:rFonts w:ascii="Times New Roman" w:hAnsi="Times New Roman" w:cs="Times New Roman"/>
          <w:color w:val="auto"/>
          <w:sz w:val="28"/>
          <w:szCs w:val="28"/>
        </w:rPr>
      </w:pPr>
      <w:r w:rsidRPr="000D52C6">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23EA0" w:rsidRPr="000D52C6" w:rsidRDefault="00B23EA0" w:rsidP="00346A28">
      <w:pPr>
        <w:pStyle w:val="ConsPlusDocList"/>
        <w:spacing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19">
        <w:r w:rsidRPr="000D52C6">
          <w:rPr>
            <w:rStyle w:val="-"/>
            <w:rFonts w:ascii="Times New Roman" w:hAnsi="Times New Roman" w:cs="Times New Roman"/>
            <w:color w:val="auto"/>
            <w:sz w:val="28"/>
            <w:szCs w:val="28"/>
          </w:rPr>
          <w:t>пункт</w:t>
        </w:r>
        <w:r w:rsidRPr="00027F2B">
          <w:rPr>
            <w:rStyle w:val="-"/>
            <w:rFonts w:ascii="Times New Roman" w:hAnsi="Times New Roman" w:cs="Times New Roman"/>
            <w:color w:val="auto"/>
            <w:sz w:val="28"/>
            <w:szCs w:val="28"/>
          </w:rPr>
          <w:t>ами</w:t>
        </w:r>
        <w:r w:rsidRPr="000D52C6">
          <w:rPr>
            <w:rStyle w:val="-"/>
            <w:rFonts w:ascii="Times New Roman" w:hAnsi="Times New Roman" w:cs="Times New Roman"/>
            <w:color w:val="auto"/>
            <w:sz w:val="28"/>
            <w:szCs w:val="28"/>
          </w:rPr>
          <w:t xml:space="preserve"> 13</w:t>
        </w:r>
      </w:hyperlink>
      <w:r w:rsidRPr="000D52C6">
        <w:rPr>
          <w:rFonts w:ascii="Times New Roman" w:hAnsi="Times New Roman" w:cs="Times New Roman"/>
          <w:sz w:val="28"/>
          <w:szCs w:val="28"/>
        </w:rPr>
        <w:t xml:space="preserve">, </w:t>
      </w:r>
      <w:hyperlink r:id="rId20">
        <w:r w:rsidRPr="000D52C6">
          <w:rPr>
            <w:rStyle w:val="-"/>
            <w:rFonts w:ascii="Times New Roman" w:hAnsi="Times New Roman" w:cs="Times New Roman"/>
            <w:color w:val="auto"/>
            <w:sz w:val="28"/>
            <w:szCs w:val="28"/>
          </w:rPr>
          <w:t>14</w:t>
        </w:r>
      </w:hyperlink>
      <w:r w:rsidRPr="000D52C6">
        <w:rPr>
          <w:rFonts w:ascii="Times New Roman" w:hAnsi="Times New Roman" w:cs="Times New Roman"/>
          <w:sz w:val="28"/>
          <w:szCs w:val="28"/>
        </w:rPr>
        <w:t xml:space="preserve"> или </w:t>
      </w:r>
      <w:hyperlink r:id="rId21">
        <w:r w:rsidRPr="000D52C6">
          <w:rPr>
            <w:rStyle w:val="-"/>
            <w:rFonts w:ascii="Times New Roman" w:hAnsi="Times New Roman" w:cs="Times New Roman"/>
            <w:color w:val="auto"/>
            <w:sz w:val="28"/>
            <w:szCs w:val="28"/>
          </w:rPr>
          <w:t>20</w:t>
        </w:r>
      </w:hyperlink>
      <w:r w:rsidRPr="000D52C6">
        <w:rPr>
          <w:rFonts w:ascii="Times New Roman" w:hAnsi="Times New Roman" w:cs="Times New Roman"/>
          <w:spacing w:val="-1"/>
          <w:sz w:val="28"/>
          <w:szCs w:val="28"/>
          <w:lang w:eastAsia="en-US"/>
        </w:rPr>
        <w:t xml:space="preserve">статьи 39.12. Земельного кодекса </w:t>
      </w:r>
      <w:r w:rsidRPr="000D52C6">
        <w:rPr>
          <w:rFonts w:ascii="Times New Roman" w:hAnsi="Times New Roman" w:cs="Times New Roman"/>
          <w:sz w:val="28"/>
          <w:szCs w:val="28"/>
        </w:rPr>
        <w:t>Российской Федерации</w:t>
      </w:r>
      <w:r>
        <w:rPr>
          <w:rFonts w:ascii="Times New Roman" w:hAnsi="Times New Roman" w:cs="Times New Roman"/>
          <w:sz w:val="28"/>
          <w:szCs w:val="28"/>
        </w:rPr>
        <w:t>,</w:t>
      </w:r>
      <w:r w:rsidRPr="000D52C6">
        <w:rPr>
          <w:rFonts w:ascii="Times New Roman" w:hAnsi="Times New Roman" w:cs="Times New Roman"/>
          <w:sz w:val="28"/>
          <w:szCs w:val="28"/>
        </w:rPr>
        <w:t xml:space="preserve"> и которые уклонились от их заключения, включаются в реестр недобросовестных участников аукциона.</w:t>
      </w:r>
    </w:p>
    <w:p w:rsidR="00B23EA0" w:rsidRPr="000D52C6" w:rsidRDefault="00B23EA0" w:rsidP="00346A28">
      <w:pPr>
        <w:pStyle w:val="af4"/>
        <w:shd w:val="clear" w:color="auto" w:fill="FFFFFF"/>
        <w:spacing w:line="240" w:lineRule="auto"/>
        <w:ind w:right="10"/>
        <w:jc w:val="both"/>
        <w:rPr>
          <w:rFonts w:ascii="Times New Roman" w:hAnsi="Times New Roman" w:cs="Times New Roman"/>
          <w:color w:val="auto"/>
          <w:sz w:val="28"/>
          <w:szCs w:val="28"/>
        </w:rPr>
      </w:pPr>
      <w:r w:rsidRPr="000D52C6">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22">
        <w:r w:rsidRPr="000D52C6">
          <w:rPr>
            <w:rStyle w:val="-"/>
            <w:rFonts w:ascii="Times New Roman" w:hAnsi="Times New Roman" w:cs="Times New Roman"/>
            <w:color w:val="auto"/>
            <w:spacing w:val="-1"/>
            <w:sz w:val="28"/>
            <w:szCs w:val="28"/>
            <w:lang w:eastAsia="en-US"/>
          </w:rPr>
          <w:t>пункт</w:t>
        </w:r>
        <w:r w:rsidRPr="00027F2B">
          <w:rPr>
            <w:rStyle w:val="-"/>
            <w:rFonts w:ascii="Times New Roman" w:hAnsi="Times New Roman" w:cs="Times New Roman"/>
            <w:color w:val="auto"/>
            <w:spacing w:val="-1"/>
            <w:sz w:val="28"/>
            <w:szCs w:val="28"/>
            <w:lang w:eastAsia="en-US"/>
          </w:rPr>
          <w:t>ами</w:t>
        </w:r>
        <w:r w:rsidRPr="000D52C6">
          <w:rPr>
            <w:rStyle w:val="-"/>
            <w:rFonts w:ascii="Times New Roman" w:hAnsi="Times New Roman" w:cs="Times New Roman"/>
            <w:color w:val="auto"/>
            <w:spacing w:val="-1"/>
            <w:sz w:val="28"/>
            <w:szCs w:val="28"/>
            <w:lang w:eastAsia="en-US"/>
          </w:rPr>
          <w:t>13</w:t>
        </w:r>
      </w:hyperlink>
      <w:r w:rsidRPr="000D52C6">
        <w:rPr>
          <w:rFonts w:ascii="Times New Roman" w:hAnsi="Times New Roman" w:cs="Times New Roman"/>
          <w:color w:val="auto"/>
          <w:spacing w:val="-1"/>
          <w:sz w:val="28"/>
          <w:szCs w:val="28"/>
          <w:lang w:eastAsia="en-US"/>
        </w:rPr>
        <w:t xml:space="preserve">, </w:t>
      </w:r>
      <w:hyperlink r:id="rId23">
        <w:r w:rsidRPr="000D52C6">
          <w:rPr>
            <w:rStyle w:val="-"/>
            <w:rFonts w:ascii="Times New Roman" w:hAnsi="Times New Roman" w:cs="Times New Roman"/>
            <w:color w:val="auto"/>
            <w:spacing w:val="-1"/>
            <w:sz w:val="28"/>
            <w:szCs w:val="28"/>
            <w:lang w:eastAsia="en-US"/>
          </w:rPr>
          <w:t>14</w:t>
        </w:r>
      </w:hyperlink>
      <w:r w:rsidRPr="000D52C6">
        <w:rPr>
          <w:rFonts w:ascii="Times New Roman" w:hAnsi="Times New Roman" w:cs="Times New Roman"/>
          <w:color w:val="auto"/>
          <w:spacing w:val="-1"/>
          <w:sz w:val="28"/>
          <w:szCs w:val="28"/>
          <w:lang w:eastAsia="en-US"/>
        </w:rPr>
        <w:t xml:space="preserve"> или </w:t>
      </w:r>
      <w:hyperlink r:id="rId24">
        <w:r w:rsidRPr="000D52C6">
          <w:rPr>
            <w:rStyle w:val="-"/>
            <w:rFonts w:ascii="Times New Roman" w:hAnsi="Times New Roman" w:cs="Times New Roman"/>
            <w:color w:val="auto"/>
            <w:spacing w:val="-1"/>
            <w:sz w:val="28"/>
            <w:szCs w:val="28"/>
            <w:lang w:eastAsia="en-US"/>
          </w:rPr>
          <w:t xml:space="preserve">2 </w:t>
        </w:r>
      </w:hyperlink>
      <w:r w:rsidRPr="000D52C6">
        <w:rPr>
          <w:rFonts w:ascii="Times New Roman" w:hAnsi="Times New Roman" w:cs="Times New Roman"/>
          <w:color w:val="auto"/>
          <w:spacing w:val="-1"/>
          <w:sz w:val="28"/>
          <w:szCs w:val="28"/>
          <w:lang w:eastAsia="en-US"/>
        </w:rPr>
        <w:t xml:space="preserve">статьи 39.12. Земельного кодекса </w:t>
      </w:r>
      <w:r w:rsidRPr="000D52C6">
        <w:rPr>
          <w:rFonts w:ascii="Times New Roman" w:hAnsi="Times New Roman" w:cs="Times New Roman"/>
          <w:sz w:val="28"/>
          <w:szCs w:val="28"/>
        </w:rPr>
        <w:t>Российской Федерации</w:t>
      </w:r>
      <w:r w:rsidRPr="000D52C6">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25">
        <w:r w:rsidRPr="000D52C6">
          <w:rPr>
            <w:rStyle w:val="-"/>
            <w:rFonts w:ascii="Times New Roman" w:hAnsi="Times New Roman" w:cs="Times New Roman"/>
            <w:color w:val="auto"/>
            <w:spacing w:val="-1"/>
            <w:sz w:val="28"/>
            <w:szCs w:val="28"/>
            <w:lang w:eastAsia="en-US"/>
          </w:rPr>
          <w:t>подпунктами 1</w:t>
        </w:r>
      </w:hyperlink>
      <w:r w:rsidRPr="000D52C6">
        <w:rPr>
          <w:rFonts w:ascii="Times New Roman" w:hAnsi="Times New Roman" w:cs="Times New Roman"/>
          <w:color w:val="auto"/>
          <w:spacing w:val="-1"/>
          <w:sz w:val="28"/>
          <w:szCs w:val="28"/>
          <w:lang w:eastAsia="en-US"/>
        </w:rPr>
        <w:t xml:space="preserve"> - </w:t>
      </w:r>
      <w:hyperlink r:id="rId26">
        <w:r w:rsidRPr="000D52C6">
          <w:rPr>
            <w:rStyle w:val="-"/>
            <w:rFonts w:ascii="Times New Roman" w:hAnsi="Times New Roman" w:cs="Times New Roman"/>
            <w:color w:val="auto"/>
            <w:spacing w:val="-1"/>
            <w:sz w:val="28"/>
            <w:szCs w:val="28"/>
            <w:lang w:eastAsia="en-US"/>
          </w:rPr>
          <w:t>3 пункта 29</w:t>
        </w:r>
      </w:hyperlink>
      <w:r w:rsidRPr="000D52C6">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B23EA0" w:rsidRPr="000D52C6" w:rsidRDefault="00B23EA0" w:rsidP="00346A28">
      <w:pPr>
        <w:pStyle w:val="ConsPlusDocList"/>
        <w:spacing w:line="240" w:lineRule="auto"/>
        <w:ind w:firstLine="540"/>
        <w:jc w:val="both"/>
        <w:rPr>
          <w:rFonts w:ascii="Times New Roman" w:hAnsi="Times New Roman" w:cs="Times New Roman"/>
          <w:sz w:val="28"/>
          <w:szCs w:val="28"/>
        </w:rPr>
      </w:pPr>
      <w:r w:rsidRPr="000D52C6">
        <w:rPr>
          <w:rFonts w:ascii="Times New Roman" w:hAnsi="Times New Roman" w:cs="Times New Roman"/>
          <w:sz w:val="28"/>
          <w:szCs w:val="28"/>
        </w:rPr>
        <w:t xml:space="preserve">Сведения, предусмотренные </w:t>
      </w:r>
      <w:hyperlink r:id="rId27">
        <w:r w:rsidRPr="000D52C6">
          <w:rPr>
            <w:rStyle w:val="-"/>
            <w:rFonts w:ascii="Times New Roman" w:hAnsi="Times New Roman" w:cs="Times New Roman"/>
            <w:color w:val="auto"/>
            <w:sz w:val="28"/>
            <w:szCs w:val="28"/>
          </w:rPr>
          <w:t>пунктом 29</w:t>
        </w:r>
      </w:hyperlink>
      <w:r w:rsidRPr="000D52C6">
        <w:rPr>
          <w:rFonts w:ascii="Times New Roman" w:hAnsi="Times New Roman" w:cs="Times New Roman"/>
          <w:spacing w:val="-1"/>
          <w:sz w:val="28"/>
          <w:szCs w:val="28"/>
          <w:lang w:eastAsia="en-US"/>
        </w:rPr>
        <w:t xml:space="preserve">статьи 39.12. Земельного кодекса </w:t>
      </w:r>
      <w:r w:rsidRPr="000D52C6">
        <w:rPr>
          <w:rFonts w:ascii="Times New Roman" w:hAnsi="Times New Roman" w:cs="Times New Roman"/>
          <w:sz w:val="28"/>
          <w:szCs w:val="28"/>
        </w:rPr>
        <w:lastRenderedPageBreak/>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B23EA0" w:rsidRDefault="00B23EA0" w:rsidP="006B2F9A">
      <w:pPr>
        <w:pStyle w:val="p17"/>
        <w:shd w:val="clear" w:color="auto" w:fill="FFFFFF"/>
        <w:spacing w:after="28"/>
        <w:ind w:firstLine="707"/>
        <w:jc w:val="both"/>
        <w:rPr>
          <w:rFonts w:ascii="Times New Roman" w:hAnsi="Times New Roman" w:cs="Times New Roman"/>
          <w:sz w:val="28"/>
          <w:szCs w:val="28"/>
        </w:rPr>
      </w:pPr>
      <w:r w:rsidRPr="006A7569">
        <w:rPr>
          <w:rFonts w:ascii="Times New Roman" w:hAnsi="Times New Roman" w:cs="Times New Roman"/>
          <w:sz w:val="28"/>
          <w:szCs w:val="28"/>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B23EA0" w:rsidRPr="000D52C6" w:rsidRDefault="00B23EA0" w:rsidP="000E7907">
      <w:pPr>
        <w:pStyle w:val="af4"/>
        <w:shd w:val="clear" w:color="auto" w:fill="FFFFFF"/>
        <w:spacing w:line="240" w:lineRule="auto"/>
        <w:ind w:right="10"/>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r>
      <w:r w:rsidRPr="000D52C6">
        <w:rPr>
          <w:rFonts w:ascii="Times New Roman" w:hAnsi="Times New Roman" w:cs="Times New Roman"/>
          <w:color w:val="auto"/>
          <w:spacing w:val="-1"/>
          <w:sz w:val="28"/>
          <w:szCs w:val="28"/>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B23EA0" w:rsidRPr="00CB402C" w:rsidRDefault="00B23EA0" w:rsidP="006B2F9A">
      <w:pPr>
        <w:pStyle w:val="p17"/>
        <w:shd w:val="clear" w:color="auto" w:fill="FFFFFF"/>
        <w:spacing w:after="28"/>
        <w:ind w:firstLine="707"/>
        <w:jc w:val="both"/>
        <w:rPr>
          <w:rFonts w:ascii="Times New Roman" w:hAnsi="Times New Roman" w:cs="Times New Roman"/>
          <w:sz w:val="28"/>
          <w:szCs w:val="28"/>
        </w:rPr>
      </w:pPr>
      <w:r w:rsidRPr="00CB402C">
        <w:rPr>
          <w:rFonts w:ascii="Times New Roman" w:hAnsi="Times New Roman" w:cs="Times New Roman"/>
          <w:sz w:val="28"/>
          <w:szCs w:val="28"/>
        </w:rPr>
        <w:t>Срок выполнения административной процедуры составляет - __________ рабочих (календарных)  дней</w:t>
      </w:r>
    </w:p>
    <w:p w:rsidR="00B23EA0" w:rsidRPr="00E54C62" w:rsidRDefault="00B23EA0" w:rsidP="005E3157">
      <w:pPr>
        <w:spacing w:line="240" w:lineRule="auto"/>
        <w:rPr>
          <w:rFonts w:ascii="Times New Roman" w:hAnsi="Times New Roman" w:cs="Times New Roman"/>
          <w:sz w:val="28"/>
          <w:szCs w:val="28"/>
        </w:rPr>
      </w:pPr>
      <w:r w:rsidRPr="00E54C62">
        <w:rPr>
          <w:rFonts w:ascii="Times New Roman" w:hAnsi="Times New Roman" w:cs="Times New Roman"/>
          <w:b/>
          <w:bCs/>
          <w:sz w:val="28"/>
          <w:szCs w:val="28"/>
        </w:rPr>
        <w:t>3.5. Выдача результатов предоставления муниципальной услуги заяв</w:t>
      </w:r>
      <w:r>
        <w:rPr>
          <w:rFonts w:ascii="Times New Roman" w:hAnsi="Times New Roman" w:cs="Times New Roman"/>
          <w:b/>
          <w:bCs/>
          <w:sz w:val="28"/>
          <w:szCs w:val="28"/>
        </w:rPr>
        <w:t>ит</w:t>
      </w:r>
      <w:r w:rsidRPr="00E54C62">
        <w:rPr>
          <w:rFonts w:ascii="Times New Roman" w:hAnsi="Times New Roman" w:cs="Times New Roman"/>
          <w:b/>
          <w:bCs/>
          <w:sz w:val="28"/>
          <w:szCs w:val="28"/>
        </w:rPr>
        <w:t>елю.</w:t>
      </w:r>
    </w:p>
    <w:p w:rsidR="00B23EA0" w:rsidRPr="0086172B" w:rsidRDefault="00B23EA0" w:rsidP="00D2127B">
      <w:pPr>
        <w:pStyle w:val="ConsPlusNormal"/>
        <w:ind w:firstLine="540"/>
        <w:jc w:val="both"/>
        <w:rPr>
          <w:rFonts w:ascii="Times New Roman" w:hAnsi="Times New Roman" w:cs="Times New Roman"/>
          <w:sz w:val="28"/>
          <w:szCs w:val="28"/>
        </w:rPr>
      </w:pPr>
      <w:r w:rsidRPr="0086172B">
        <w:rPr>
          <w:rFonts w:ascii="Times New Roman" w:hAnsi="Times New Roman" w:cs="Times New Roman"/>
          <w:sz w:val="28"/>
          <w:szCs w:val="28"/>
        </w:rPr>
        <w:t>Основанием выполнения административной процедуры являются результаты проведения  аукциона.</w:t>
      </w:r>
    </w:p>
    <w:p w:rsidR="00B23EA0" w:rsidRPr="00E54C62" w:rsidRDefault="00B23EA0" w:rsidP="00D2127B">
      <w:pPr>
        <w:pStyle w:val="ConsPlusNormal"/>
        <w:ind w:firstLine="540"/>
        <w:jc w:val="both"/>
        <w:rPr>
          <w:rFonts w:ascii="Times New Roman" w:hAnsi="Times New Roman" w:cs="Times New Roman"/>
          <w:sz w:val="28"/>
          <w:szCs w:val="28"/>
        </w:rPr>
      </w:pPr>
      <w:r w:rsidRPr="00E54C62">
        <w:rPr>
          <w:rFonts w:ascii="Times New Roman" w:hAnsi="Times New Roman" w:cs="Times New Roman"/>
          <w:sz w:val="28"/>
          <w:szCs w:val="28"/>
        </w:rPr>
        <w:t xml:space="preserve">В случае отсутствия оснований для отказа в предоставлении услуги специалист администрации сельсовета оформляет в порядке, установленном Земельным кодексом </w:t>
      </w:r>
      <w:r>
        <w:rPr>
          <w:rFonts w:ascii="Times New Roman" w:hAnsi="Times New Roman" w:cs="Times New Roman"/>
          <w:sz w:val="28"/>
          <w:szCs w:val="28"/>
        </w:rPr>
        <w:t>Российской Федерации</w:t>
      </w:r>
      <w:r w:rsidRPr="00E54C62">
        <w:rPr>
          <w:rFonts w:ascii="Times New Roman" w:hAnsi="Times New Roman" w:cs="Times New Roman"/>
          <w:sz w:val="28"/>
          <w:szCs w:val="28"/>
        </w:rPr>
        <w:t xml:space="preserve"> и настоящим Регламентом:</w:t>
      </w:r>
    </w:p>
    <w:p w:rsidR="00B23EA0" w:rsidRPr="00AC3DA5" w:rsidRDefault="00B23EA0" w:rsidP="00326672">
      <w:pPr>
        <w:autoSpaceDE w:val="0"/>
        <w:autoSpaceDN w:val="0"/>
        <w:adjustRightInd w:val="0"/>
        <w:spacing w:after="0" w:line="240" w:lineRule="auto"/>
        <w:ind w:firstLine="540"/>
        <w:jc w:val="both"/>
        <w:rPr>
          <w:rFonts w:ascii="Times New Roman" w:hAnsi="Times New Roman" w:cs="Times New Roman"/>
          <w:sz w:val="28"/>
          <w:szCs w:val="28"/>
          <w:u w:val="single"/>
        </w:rPr>
      </w:pPr>
      <w:r w:rsidRPr="00AC3DA5">
        <w:rPr>
          <w:rFonts w:ascii="Times New Roman" w:hAnsi="Times New Roman" w:cs="Times New Roman"/>
          <w:sz w:val="28"/>
          <w:szCs w:val="28"/>
        </w:rPr>
        <w:t>1) подготовк</w:t>
      </w:r>
      <w:r>
        <w:rPr>
          <w:rFonts w:ascii="Times New Roman" w:hAnsi="Times New Roman" w:cs="Times New Roman"/>
          <w:sz w:val="28"/>
          <w:szCs w:val="28"/>
        </w:rPr>
        <w:t>у</w:t>
      </w:r>
      <w:r w:rsidRPr="00AC3DA5">
        <w:rPr>
          <w:rFonts w:ascii="Times New Roman" w:hAnsi="Times New Roman" w:cs="Times New Roman"/>
          <w:sz w:val="28"/>
          <w:szCs w:val="28"/>
        </w:rPr>
        <w:t xml:space="preserve"> проекта договора купли-продажи или проекта договора аренды земельного участка в трех экземплярах, их подписание и направление заявителю при условии, </w:t>
      </w:r>
      <w:r w:rsidRPr="00AC3DA5">
        <w:rPr>
          <w:rFonts w:ascii="Times New Roman" w:hAnsi="Times New Roman" w:cs="Times New Roman"/>
          <w:sz w:val="28"/>
          <w:szCs w:val="28"/>
          <w:u w:val="single"/>
        </w:rPr>
        <w:t>что не требуется образование или уточнение границ испрашиваемого земельного участка;</w:t>
      </w:r>
    </w:p>
    <w:p w:rsidR="00B23EA0" w:rsidRPr="00E54C62" w:rsidRDefault="00B23EA0" w:rsidP="00326672">
      <w:pPr>
        <w:autoSpaceDE w:val="0"/>
        <w:autoSpaceDN w:val="0"/>
        <w:adjustRightInd w:val="0"/>
        <w:spacing w:after="0" w:line="240" w:lineRule="auto"/>
        <w:ind w:firstLine="540"/>
        <w:jc w:val="both"/>
        <w:rPr>
          <w:rFonts w:ascii="Times New Roman" w:hAnsi="Times New Roman" w:cs="Times New Roman"/>
          <w:color w:val="C00000"/>
          <w:sz w:val="28"/>
          <w:szCs w:val="28"/>
        </w:rPr>
      </w:pPr>
      <w:r w:rsidRPr="00AC3DA5">
        <w:rPr>
          <w:rFonts w:ascii="Times New Roman" w:hAnsi="Times New Roman" w:cs="Times New Roman"/>
          <w:sz w:val="28"/>
          <w:szCs w:val="28"/>
        </w:rPr>
        <w:t>2) решени</w:t>
      </w:r>
      <w:r>
        <w:rPr>
          <w:rFonts w:ascii="Times New Roman" w:hAnsi="Times New Roman" w:cs="Times New Roman"/>
          <w:sz w:val="28"/>
          <w:szCs w:val="28"/>
        </w:rPr>
        <w:t>е</w:t>
      </w:r>
      <w:r w:rsidRPr="00AC3DA5">
        <w:rPr>
          <w:rFonts w:ascii="Times New Roman" w:hAnsi="Times New Roman" w:cs="Times New Roman"/>
          <w:sz w:val="28"/>
          <w:szCs w:val="28"/>
        </w:rPr>
        <w:t xml:space="preserve"> о предварительном согласовании предоставления земельного участка в соответствии со </w:t>
      </w:r>
      <w:hyperlink r:id="rId28" w:history="1">
        <w:r w:rsidRPr="00AC3DA5">
          <w:rPr>
            <w:rFonts w:ascii="Times New Roman" w:hAnsi="Times New Roman" w:cs="Times New Roman"/>
            <w:sz w:val="28"/>
            <w:szCs w:val="28"/>
          </w:rPr>
          <w:t>статьей 39.15</w:t>
        </w:r>
      </w:hyperlink>
      <w:r w:rsidRPr="00AC3DA5">
        <w:rPr>
          <w:rFonts w:ascii="Times New Roman" w:hAnsi="Times New Roman" w:cs="Times New Roman"/>
          <w:sz w:val="28"/>
          <w:szCs w:val="28"/>
        </w:rPr>
        <w:t xml:space="preserve"> Земельного Кодекса </w:t>
      </w:r>
      <w:r>
        <w:rPr>
          <w:rFonts w:ascii="Times New Roman" w:hAnsi="Times New Roman" w:cs="Times New Roman"/>
          <w:sz w:val="28"/>
          <w:szCs w:val="28"/>
        </w:rPr>
        <w:t xml:space="preserve">Российской Федерации </w:t>
      </w:r>
      <w:r w:rsidRPr="00AC3DA5">
        <w:rPr>
          <w:rFonts w:ascii="Times New Roman" w:hAnsi="Times New Roman" w:cs="Times New Roman"/>
          <w:sz w:val="28"/>
          <w:szCs w:val="28"/>
        </w:rPr>
        <w:t xml:space="preserve">при условии, что испрашиваемый земельный участок предстоит образовать или его границы подлежат уточнению в соответствии с Федеральным </w:t>
      </w:r>
      <w:hyperlink r:id="rId29" w:history="1">
        <w:r w:rsidRPr="00AC3DA5">
          <w:rPr>
            <w:rFonts w:ascii="Times New Roman" w:hAnsi="Times New Roman" w:cs="Times New Roman"/>
            <w:sz w:val="28"/>
            <w:szCs w:val="28"/>
          </w:rPr>
          <w:t>законом</w:t>
        </w:r>
      </w:hyperlink>
      <w:r w:rsidRPr="00AC3DA5">
        <w:rPr>
          <w:rFonts w:ascii="Times New Roman" w:hAnsi="Times New Roman" w:cs="Times New Roman"/>
          <w:sz w:val="28"/>
          <w:szCs w:val="28"/>
        </w:rPr>
        <w:t xml:space="preserve"> "О государственном кадастре недвижимости", и направление указанно</w:t>
      </w:r>
      <w:r>
        <w:rPr>
          <w:rFonts w:ascii="Times New Roman" w:hAnsi="Times New Roman" w:cs="Times New Roman"/>
          <w:sz w:val="28"/>
          <w:szCs w:val="28"/>
        </w:rPr>
        <w:t>го</w:t>
      </w:r>
      <w:r w:rsidRPr="00AC3DA5">
        <w:rPr>
          <w:rFonts w:ascii="Times New Roman" w:hAnsi="Times New Roman" w:cs="Times New Roman"/>
          <w:sz w:val="28"/>
          <w:szCs w:val="28"/>
        </w:rPr>
        <w:t xml:space="preserve"> решени</w:t>
      </w:r>
      <w:r>
        <w:rPr>
          <w:rFonts w:ascii="Times New Roman" w:hAnsi="Times New Roman" w:cs="Times New Roman"/>
          <w:sz w:val="28"/>
          <w:szCs w:val="28"/>
        </w:rPr>
        <w:t>я</w:t>
      </w:r>
      <w:r w:rsidRPr="00AC3DA5">
        <w:rPr>
          <w:rFonts w:ascii="Times New Roman" w:hAnsi="Times New Roman" w:cs="Times New Roman"/>
          <w:sz w:val="28"/>
          <w:szCs w:val="28"/>
        </w:rPr>
        <w:t xml:space="preserve"> заявителю</w:t>
      </w:r>
      <w:r w:rsidRPr="00E54C62">
        <w:rPr>
          <w:rFonts w:ascii="Times New Roman" w:hAnsi="Times New Roman" w:cs="Times New Roman"/>
          <w:color w:val="C00000"/>
          <w:sz w:val="28"/>
          <w:szCs w:val="28"/>
        </w:rPr>
        <w:t>.</w:t>
      </w:r>
    </w:p>
    <w:p w:rsidR="00B23EA0" w:rsidRPr="0086172B" w:rsidRDefault="00B23EA0" w:rsidP="00326672">
      <w:pPr>
        <w:pStyle w:val="af4"/>
        <w:spacing w:line="240" w:lineRule="auto"/>
        <w:jc w:val="both"/>
        <w:rPr>
          <w:rFonts w:ascii="Times New Roman" w:hAnsi="Times New Roman" w:cs="Times New Roman"/>
          <w:color w:val="auto"/>
          <w:sz w:val="28"/>
          <w:szCs w:val="28"/>
        </w:rPr>
      </w:pPr>
      <w:r w:rsidRPr="00E54C62">
        <w:rPr>
          <w:rFonts w:ascii="Times New Roman" w:hAnsi="Times New Roman" w:cs="Times New Roman"/>
          <w:sz w:val="28"/>
          <w:szCs w:val="28"/>
        </w:rPr>
        <w:tab/>
      </w:r>
      <w:r w:rsidRPr="0086172B">
        <w:rPr>
          <w:rFonts w:ascii="Times New Roman" w:hAnsi="Times New Roman" w:cs="Times New Roman"/>
          <w:color w:val="auto"/>
          <w:sz w:val="28"/>
          <w:szCs w:val="28"/>
        </w:rPr>
        <w:t>Критерием принятия решения является наличие права (отсутствие права) заявителя по итогам проведения аукциона.</w:t>
      </w:r>
    </w:p>
    <w:p w:rsidR="00B23EA0" w:rsidRPr="00E54C62" w:rsidRDefault="00B23EA0" w:rsidP="00326672">
      <w:pPr>
        <w:pStyle w:val="af4"/>
        <w:spacing w:line="240" w:lineRule="auto"/>
        <w:jc w:val="both"/>
        <w:rPr>
          <w:rFonts w:ascii="Times New Roman" w:hAnsi="Times New Roman" w:cs="Times New Roman"/>
          <w:sz w:val="28"/>
          <w:szCs w:val="28"/>
        </w:rPr>
      </w:pPr>
      <w:r>
        <w:rPr>
          <w:rFonts w:ascii="Times New Roman" w:hAnsi="Times New Roman" w:cs="Times New Roman"/>
          <w:sz w:val="28"/>
          <w:szCs w:val="28"/>
        </w:rPr>
        <w:tab/>
      </w:r>
      <w:r w:rsidRPr="00E54C62">
        <w:rPr>
          <w:rFonts w:ascii="Times New Roman" w:hAnsi="Times New Roman" w:cs="Times New Roman"/>
          <w:sz w:val="28"/>
          <w:szCs w:val="28"/>
        </w:rPr>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B23EA0" w:rsidRPr="00E54C62" w:rsidRDefault="00B23EA0" w:rsidP="00326672">
      <w:pPr>
        <w:autoSpaceDE w:val="0"/>
        <w:spacing w:line="240" w:lineRule="auto"/>
        <w:ind w:firstLine="567"/>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 xml:space="preserve">В случае если заявитель обратился за предоставлением муниципальной услуги в МФЦ, специалист </w:t>
      </w:r>
      <w:r>
        <w:rPr>
          <w:rFonts w:ascii="Times New Roman" w:hAnsi="Times New Roman" w:cs="Times New Roman"/>
          <w:color w:val="000000"/>
          <w:sz w:val="28"/>
          <w:szCs w:val="28"/>
        </w:rPr>
        <w:t>администрации сельсовета</w:t>
      </w:r>
      <w:r w:rsidRPr="00E54C62">
        <w:rPr>
          <w:rFonts w:ascii="Times New Roman" w:hAnsi="Times New Roman" w:cs="Times New Roman"/>
          <w:color w:val="000000"/>
          <w:sz w:val="28"/>
          <w:szCs w:val="28"/>
        </w:rPr>
        <w:t xml:space="preserve"> передает результат услуги в МФЦ для выдачи заявителю.</w:t>
      </w:r>
    </w:p>
    <w:p w:rsidR="00B23EA0" w:rsidRPr="00E54C62" w:rsidRDefault="00B23EA0" w:rsidP="00326672">
      <w:pPr>
        <w:autoSpaceDE w:val="0"/>
        <w:spacing w:line="240" w:lineRule="auto"/>
        <w:ind w:firstLine="567"/>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lastRenderedPageBreak/>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B23EA0" w:rsidRPr="00E54C62" w:rsidRDefault="00B23EA0" w:rsidP="00326672">
      <w:pPr>
        <w:pStyle w:val="af4"/>
        <w:spacing w:line="240" w:lineRule="auto"/>
        <w:ind w:firstLine="708"/>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 xml:space="preserve">Документы должны быть переданы в МФЦ не позднее дня, предшествующего дате окончания предоставления муниципальной услуги. Передача документов из </w:t>
      </w:r>
      <w:r>
        <w:rPr>
          <w:rFonts w:ascii="Times New Roman" w:hAnsi="Times New Roman" w:cs="Times New Roman"/>
          <w:color w:val="000000"/>
          <w:sz w:val="28"/>
          <w:szCs w:val="28"/>
        </w:rPr>
        <w:t>администрации сельсовета</w:t>
      </w:r>
      <w:r w:rsidRPr="00E54C62">
        <w:rPr>
          <w:rFonts w:ascii="Times New Roman" w:hAnsi="Times New Roman" w:cs="Times New Roman"/>
          <w:color w:val="000000"/>
          <w:sz w:val="28"/>
          <w:szCs w:val="28"/>
        </w:rPr>
        <w:t xml:space="preserve"> в МФЦ сопровождается соответствующим Реестром передачи.</w:t>
      </w:r>
    </w:p>
    <w:p w:rsidR="00B23EA0" w:rsidRDefault="00B23EA0" w:rsidP="00326672">
      <w:pPr>
        <w:autoSpaceDE w:val="0"/>
        <w:spacing w:line="240" w:lineRule="auto"/>
        <w:ind w:firstLine="567"/>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Процедура заканчивается выдачей заявителю одного из следующих документов:</w:t>
      </w:r>
    </w:p>
    <w:p w:rsidR="00B23EA0" w:rsidRPr="00E54C62" w:rsidRDefault="00B23EA0" w:rsidP="00346A28">
      <w:pPr>
        <w:autoSpaceDE w:val="0"/>
        <w:autoSpaceDN w:val="0"/>
        <w:adjustRightInd w:val="0"/>
        <w:spacing w:after="0" w:line="240" w:lineRule="auto"/>
        <w:ind w:firstLine="540"/>
        <w:jc w:val="both"/>
        <w:rPr>
          <w:rFonts w:ascii="Times New Roman" w:hAnsi="Times New Roman" w:cs="Times New Roman"/>
          <w:sz w:val="28"/>
          <w:szCs w:val="28"/>
          <w:u w:val="single"/>
        </w:rPr>
      </w:pPr>
      <w:r w:rsidRPr="00E54C62">
        <w:rPr>
          <w:rFonts w:ascii="Times New Roman" w:hAnsi="Times New Roman" w:cs="Times New Roman"/>
          <w:sz w:val="28"/>
          <w:szCs w:val="28"/>
        </w:rPr>
        <w:t xml:space="preserve">1) договора купли-продажи или договора аренды земельного участка в трех экземплярах, их подписание и направление заявителю при условии, </w:t>
      </w:r>
      <w:r w:rsidRPr="00E54C62">
        <w:rPr>
          <w:rFonts w:ascii="Times New Roman" w:hAnsi="Times New Roman" w:cs="Times New Roman"/>
          <w:sz w:val="28"/>
          <w:szCs w:val="28"/>
          <w:u w:val="single"/>
        </w:rPr>
        <w:t>что не требуется образование или уточнение границ испрашиваемого земельного участка;</w:t>
      </w:r>
    </w:p>
    <w:p w:rsidR="00B23EA0" w:rsidRPr="00E54C62" w:rsidRDefault="00B23EA0" w:rsidP="00346A28">
      <w:pPr>
        <w:autoSpaceDE w:val="0"/>
        <w:autoSpaceDN w:val="0"/>
        <w:adjustRightInd w:val="0"/>
        <w:spacing w:after="0" w:line="240" w:lineRule="auto"/>
        <w:ind w:firstLine="540"/>
        <w:jc w:val="both"/>
        <w:rPr>
          <w:rFonts w:ascii="Times New Roman" w:hAnsi="Times New Roman" w:cs="Times New Roman"/>
          <w:sz w:val="28"/>
          <w:szCs w:val="28"/>
        </w:rPr>
      </w:pPr>
      <w:r w:rsidRPr="00E54C62">
        <w:rPr>
          <w:rFonts w:ascii="Times New Roman" w:hAnsi="Times New Roman" w:cs="Times New Roman"/>
          <w:sz w:val="28"/>
          <w:szCs w:val="28"/>
        </w:rPr>
        <w:t xml:space="preserve">2) </w:t>
      </w:r>
      <w:r>
        <w:rPr>
          <w:rFonts w:ascii="Times New Roman" w:hAnsi="Times New Roman" w:cs="Times New Roman"/>
          <w:sz w:val="28"/>
          <w:szCs w:val="28"/>
        </w:rPr>
        <w:t xml:space="preserve">постановление </w:t>
      </w:r>
      <w:r w:rsidRPr="00E54C62">
        <w:rPr>
          <w:rFonts w:ascii="Times New Roman" w:hAnsi="Times New Roman" w:cs="Times New Roman"/>
          <w:sz w:val="28"/>
          <w:szCs w:val="28"/>
        </w:rPr>
        <w:t>о предоставлени</w:t>
      </w:r>
      <w:r>
        <w:rPr>
          <w:rFonts w:ascii="Times New Roman" w:hAnsi="Times New Roman" w:cs="Times New Roman"/>
          <w:sz w:val="28"/>
          <w:szCs w:val="28"/>
        </w:rPr>
        <w:t>и</w:t>
      </w:r>
      <w:r w:rsidRPr="00E54C62">
        <w:rPr>
          <w:rFonts w:ascii="Times New Roman" w:hAnsi="Times New Roman" w:cs="Times New Roman"/>
          <w:sz w:val="28"/>
          <w:szCs w:val="28"/>
        </w:rPr>
        <w:t xml:space="preserve"> земельного участка в соответствии со </w:t>
      </w:r>
      <w:hyperlink r:id="rId30" w:history="1">
        <w:r w:rsidRPr="00E54C62">
          <w:rPr>
            <w:rFonts w:ascii="Times New Roman" w:hAnsi="Times New Roman" w:cs="Times New Roman"/>
            <w:sz w:val="28"/>
            <w:szCs w:val="28"/>
          </w:rPr>
          <w:t>статьей 39.15</w:t>
        </w:r>
      </w:hyperlink>
      <w:r w:rsidRPr="00E54C62">
        <w:rPr>
          <w:rFonts w:ascii="Times New Roman" w:hAnsi="Times New Roman" w:cs="Times New Roman"/>
          <w:sz w:val="28"/>
          <w:szCs w:val="28"/>
        </w:rPr>
        <w:t xml:space="preserve"> Земельного Кодекса </w:t>
      </w:r>
      <w:r>
        <w:rPr>
          <w:rFonts w:ascii="Times New Roman" w:hAnsi="Times New Roman" w:cs="Times New Roman"/>
          <w:sz w:val="28"/>
          <w:szCs w:val="28"/>
        </w:rPr>
        <w:t>Российской Федерации</w:t>
      </w:r>
      <w:r w:rsidRPr="00E54C62">
        <w:rPr>
          <w:rFonts w:ascii="Times New Roman" w:hAnsi="Times New Roman" w:cs="Times New Roman"/>
          <w:sz w:val="28"/>
          <w:szCs w:val="28"/>
        </w:rPr>
        <w:t xml:space="preserve"> при условии, что испрашиваемый земельный участок предстоит образовать или его границы подлежат уточнению в соответствии с Федеральным </w:t>
      </w:r>
      <w:hyperlink r:id="rId31" w:history="1">
        <w:r w:rsidRPr="00E54C62">
          <w:rPr>
            <w:rFonts w:ascii="Times New Roman" w:hAnsi="Times New Roman" w:cs="Times New Roman"/>
            <w:sz w:val="28"/>
            <w:szCs w:val="28"/>
          </w:rPr>
          <w:t>законом</w:t>
        </w:r>
      </w:hyperlink>
      <w:r>
        <w:rPr>
          <w:rFonts w:ascii="Times New Roman" w:hAnsi="Times New Roman" w:cs="Times New Roman"/>
          <w:sz w:val="28"/>
          <w:szCs w:val="28"/>
        </w:rPr>
        <w:t>«</w:t>
      </w:r>
      <w:r w:rsidRPr="00E54C62">
        <w:rPr>
          <w:rFonts w:ascii="Times New Roman" w:hAnsi="Times New Roman" w:cs="Times New Roman"/>
          <w:sz w:val="28"/>
          <w:szCs w:val="28"/>
        </w:rPr>
        <w:t>О государственном кадастре недвижимости</w:t>
      </w:r>
      <w:r>
        <w:rPr>
          <w:rFonts w:ascii="Times New Roman" w:hAnsi="Times New Roman" w:cs="Times New Roman"/>
          <w:sz w:val="28"/>
          <w:szCs w:val="28"/>
        </w:rPr>
        <w:t>»</w:t>
      </w:r>
      <w:r w:rsidRPr="00E54C62">
        <w:rPr>
          <w:rFonts w:ascii="Times New Roman" w:hAnsi="Times New Roman" w:cs="Times New Roman"/>
          <w:sz w:val="28"/>
          <w:szCs w:val="28"/>
        </w:rPr>
        <w:t>, и направление указанное решение заявителю.</w:t>
      </w:r>
    </w:p>
    <w:p w:rsidR="00B23EA0" w:rsidRPr="00E54C62" w:rsidRDefault="00B23EA0" w:rsidP="00346A28">
      <w:pPr>
        <w:autoSpaceDE w:val="0"/>
        <w:spacing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Pr="00E54C62">
        <w:rPr>
          <w:rFonts w:ascii="Times New Roman" w:hAnsi="Times New Roman" w:cs="Times New Roman"/>
          <w:color w:val="000000"/>
          <w:sz w:val="28"/>
          <w:szCs w:val="28"/>
        </w:rPr>
        <w:t>ри принятии отрицательного решения:</w:t>
      </w:r>
    </w:p>
    <w:p w:rsidR="00B23EA0" w:rsidRPr="00E54C62" w:rsidRDefault="00B23EA0" w:rsidP="00346A28">
      <w:pPr>
        <w:autoSpaceDE w:val="0"/>
        <w:spacing w:line="240" w:lineRule="auto"/>
        <w:ind w:firstLine="567"/>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уведомление об отказе в предоставлении муниципальной услуги.</w:t>
      </w:r>
    </w:p>
    <w:p w:rsidR="00B23EA0" w:rsidRPr="00E54C62" w:rsidRDefault="00B23EA0" w:rsidP="00326672">
      <w:pPr>
        <w:pStyle w:val="af4"/>
        <w:spacing w:line="240" w:lineRule="auto"/>
        <w:ind w:firstLine="708"/>
        <w:jc w:val="both"/>
        <w:rPr>
          <w:rFonts w:ascii="Times New Roman" w:hAnsi="Times New Roman" w:cs="Times New Roman"/>
          <w:color w:val="000000"/>
          <w:sz w:val="28"/>
          <w:szCs w:val="28"/>
        </w:rPr>
      </w:pPr>
      <w:r w:rsidRPr="00E54C62">
        <w:rPr>
          <w:rFonts w:ascii="Times New Roman" w:hAnsi="Times New Roman" w:cs="Times New Roman"/>
          <w:color w:val="000000"/>
          <w:sz w:val="28"/>
          <w:szCs w:val="28"/>
        </w:rPr>
        <w:t>Фактом, подтверждающим получение результата услуги, является наличие подписи заявителя в журнале исходящей корреспонденции.</w:t>
      </w:r>
    </w:p>
    <w:p w:rsidR="00B23EA0" w:rsidRPr="00E54C62" w:rsidRDefault="00B23EA0" w:rsidP="00326672">
      <w:pPr>
        <w:pStyle w:val="af4"/>
        <w:spacing w:line="240" w:lineRule="auto"/>
        <w:ind w:firstLine="708"/>
        <w:jc w:val="both"/>
        <w:rPr>
          <w:rFonts w:ascii="Times New Roman" w:hAnsi="Times New Roman" w:cs="Times New Roman"/>
          <w:sz w:val="28"/>
          <w:szCs w:val="28"/>
        </w:rPr>
      </w:pPr>
      <w:r w:rsidRPr="00E54C62">
        <w:rPr>
          <w:rFonts w:ascii="Times New Roman" w:hAnsi="Times New Roman" w:cs="Times New Roman"/>
          <w:sz w:val="28"/>
          <w:szCs w:val="28"/>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B23EA0" w:rsidRPr="00E54C62" w:rsidRDefault="00B23EA0" w:rsidP="00326672">
      <w:pPr>
        <w:pStyle w:val="af4"/>
        <w:spacing w:line="240" w:lineRule="auto"/>
        <w:ind w:firstLine="708"/>
        <w:jc w:val="both"/>
        <w:rPr>
          <w:rFonts w:ascii="Times New Roman" w:hAnsi="Times New Roman" w:cs="Times New Roman"/>
          <w:sz w:val="28"/>
          <w:szCs w:val="28"/>
        </w:rPr>
      </w:pPr>
      <w:r w:rsidRPr="00E54C62">
        <w:rPr>
          <w:rFonts w:ascii="Times New Roman" w:hAnsi="Times New Roman" w:cs="Times New Roman"/>
          <w:sz w:val="28"/>
          <w:szCs w:val="28"/>
        </w:rPr>
        <w:t>Способ фиксации результата – регистрация документов в журналах регистрации:</w:t>
      </w:r>
    </w:p>
    <w:p w:rsidR="00B23EA0" w:rsidRPr="00E54C62" w:rsidRDefault="00B23EA0" w:rsidP="00326672">
      <w:pPr>
        <w:pStyle w:val="af4"/>
        <w:spacing w:line="240" w:lineRule="auto"/>
        <w:ind w:firstLine="708"/>
        <w:jc w:val="both"/>
        <w:rPr>
          <w:rFonts w:ascii="Times New Roman" w:hAnsi="Times New Roman" w:cs="Times New Roman"/>
          <w:sz w:val="28"/>
          <w:szCs w:val="28"/>
        </w:rPr>
      </w:pPr>
      <w:r w:rsidRPr="00E54C62">
        <w:rPr>
          <w:rFonts w:ascii="Times New Roman" w:hAnsi="Times New Roman" w:cs="Times New Roman"/>
          <w:sz w:val="28"/>
          <w:szCs w:val="28"/>
        </w:rPr>
        <w:t>-  договоров аренды;</w:t>
      </w:r>
    </w:p>
    <w:p w:rsidR="00B23EA0" w:rsidRPr="00E54C62" w:rsidRDefault="00B23EA0" w:rsidP="00326672">
      <w:pPr>
        <w:pStyle w:val="af4"/>
        <w:spacing w:line="240" w:lineRule="auto"/>
        <w:ind w:firstLine="708"/>
        <w:jc w:val="both"/>
        <w:rPr>
          <w:rFonts w:ascii="Times New Roman" w:hAnsi="Times New Roman" w:cs="Times New Roman"/>
          <w:sz w:val="28"/>
          <w:szCs w:val="28"/>
        </w:rPr>
      </w:pPr>
      <w:r w:rsidRPr="00E54C62">
        <w:rPr>
          <w:rFonts w:ascii="Times New Roman" w:hAnsi="Times New Roman" w:cs="Times New Roman"/>
          <w:sz w:val="28"/>
          <w:szCs w:val="28"/>
        </w:rPr>
        <w:t>- договоров безвозмездного пользования;</w:t>
      </w:r>
    </w:p>
    <w:p w:rsidR="00B23EA0" w:rsidRPr="00E54C62" w:rsidRDefault="00B23EA0" w:rsidP="00326672">
      <w:pPr>
        <w:pStyle w:val="af4"/>
        <w:spacing w:line="240" w:lineRule="auto"/>
        <w:ind w:firstLine="708"/>
        <w:jc w:val="both"/>
        <w:rPr>
          <w:rFonts w:ascii="Times New Roman" w:hAnsi="Times New Roman" w:cs="Times New Roman"/>
          <w:sz w:val="28"/>
          <w:szCs w:val="28"/>
        </w:rPr>
      </w:pPr>
      <w:r w:rsidRPr="00E54C62">
        <w:rPr>
          <w:rFonts w:ascii="Times New Roman" w:hAnsi="Times New Roman" w:cs="Times New Roman"/>
          <w:sz w:val="28"/>
          <w:szCs w:val="28"/>
        </w:rPr>
        <w:t>- договоров купли-продажи.</w:t>
      </w:r>
    </w:p>
    <w:p w:rsidR="00B23EA0" w:rsidRPr="00E54C62" w:rsidRDefault="00B23EA0" w:rsidP="00326672">
      <w:pPr>
        <w:pStyle w:val="af4"/>
        <w:spacing w:line="240" w:lineRule="auto"/>
        <w:ind w:firstLine="708"/>
        <w:jc w:val="both"/>
        <w:rPr>
          <w:rFonts w:ascii="Times New Roman" w:hAnsi="Times New Roman" w:cs="Times New Roman"/>
          <w:sz w:val="28"/>
          <w:szCs w:val="28"/>
        </w:rPr>
      </w:pPr>
      <w:r w:rsidRPr="00E54C62">
        <w:rPr>
          <w:rFonts w:ascii="Times New Roman" w:hAnsi="Times New Roman" w:cs="Times New Roman"/>
          <w:sz w:val="28"/>
          <w:szCs w:val="28"/>
        </w:rPr>
        <w:t>(уведомления об отказе в предоставлении муниципальной услуги).</w:t>
      </w:r>
    </w:p>
    <w:p w:rsidR="00B23EA0" w:rsidRPr="00E54C62" w:rsidRDefault="00B23EA0" w:rsidP="00326672">
      <w:pPr>
        <w:widowControl w:val="0"/>
        <w:autoSpaceDE w:val="0"/>
        <w:autoSpaceDN w:val="0"/>
        <w:adjustRightInd w:val="0"/>
        <w:spacing w:after="0" w:line="240" w:lineRule="auto"/>
        <w:jc w:val="center"/>
        <w:outlineLvl w:val="0"/>
        <w:rPr>
          <w:rFonts w:ascii="Times New Roman" w:hAnsi="Times New Roman" w:cs="Times New Roman"/>
          <w:b/>
          <w:bCs/>
          <w:sz w:val="28"/>
          <w:szCs w:val="28"/>
        </w:rPr>
      </w:pPr>
    </w:p>
    <w:p w:rsidR="00B23EA0" w:rsidRPr="00BF22EB" w:rsidRDefault="00B23EA0" w:rsidP="00DB3627">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BF22EB">
        <w:rPr>
          <w:rFonts w:ascii="Times New Roman" w:hAnsi="Times New Roman" w:cs="Times New Roman"/>
          <w:b/>
          <w:bCs/>
          <w:sz w:val="28"/>
          <w:szCs w:val="28"/>
          <w:lang w:val="en-US"/>
        </w:rPr>
        <w:t>IV</w:t>
      </w:r>
      <w:r w:rsidRPr="00BF22EB">
        <w:rPr>
          <w:rFonts w:ascii="Times New Roman" w:hAnsi="Times New Roman" w:cs="Times New Roman"/>
          <w:b/>
          <w:bCs/>
          <w:sz w:val="28"/>
          <w:szCs w:val="28"/>
        </w:rPr>
        <w:t>. Формы контроля за исполнением административного регламента</w:t>
      </w:r>
    </w:p>
    <w:bookmarkEnd w:id="1"/>
    <w:p w:rsidR="00B23EA0" w:rsidRPr="00BF22EB" w:rsidRDefault="00B23EA0" w:rsidP="00DB3627">
      <w:pPr>
        <w:widowControl w:val="0"/>
        <w:spacing w:after="0" w:line="240" w:lineRule="auto"/>
        <w:jc w:val="both"/>
        <w:rPr>
          <w:rFonts w:ascii="Times New Roman" w:hAnsi="Times New Roman" w:cs="Times New Roman"/>
          <w:sz w:val="28"/>
          <w:szCs w:val="28"/>
        </w:rPr>
      </w:pPr>
    </w:p>
    <w:p w:rsidR="00B23EA0" w:rsidRPr="00BF22EB" w:rsidRDefault="00B23EA0" w:rsidP="00DB3627">
      <w:pPr>
        <w:spacing w:line="240" w:lineRule="auto"/>
        <w:rPr>
          <w:rFonts w:ascii="Times New Roman" w:hAnsi="Times New Roman" w:cs="Times New Roman"/>
          <w:b/>
          <w:bCs/>
          <w:sz w:val="28"/>
          <w:szCs w:val="28"/>
        </w:rPr>
      </w:pPr>
      <w:r w:rsidRPr="00BF22EB">
        <w:rPr>
          <w:rFonts w:ascii="Times New Roman" w:hAnsi="Times New Roman" w:cs="Times New Roman"/>
          <w:b/>
          <w:bCs/>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Pr="00BF22EB">
        <w:rPr>
          <w:rFonts w:ascii="Times New Roman" w:hAnsi="Times New Roman" w:cs="Times New Roman"/>
          <w:b/>
          <w:bCs/>
          <w:sz w:val="28"/>
          <w:szCs w:val="28"/>
        </w:rPr>
        <w:lastRenderedPageBreak/>
        <w:t>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23EA0" w:rsidRPr="00BF22EB" w:rsidRDefault="00B23EA0" w:rsidP="00577BE0">
      <w:pPr>
        <w:spacing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B23EA0" w:rsidRPr="00BF22EB" w:rsidRDefault="00B23EA0" w:rsidP="00577BE0">
      <w:pPr>
        <w:spacing w:line="240" w:lineRule="auto"/>
        <w:ind w:firstLine="709"/>
        <w:jc w:val="both"/>
        <w:rPr>
          <w:rFonts w:ascii="Times New Roman" w:hAnsi="Times New Roman" w:cs="Times New Roman"/>
          <w:sz w:val="28"/>
          <w:szCs w:val="28"/>
        </w:rPr>
      </w:pPr>
      <w:r w:rsidRPr="00BF22EB">
        <w:rPr>
          <w:rFonts w:ascii="Times New Roman" w:hAnsi="Times New Roman" w:cs="Times New Roman"/>
          <w:sz w:val="28"/>
          <w:szCs w:val="28"/>
        </w:rPr>
        <w:t>4.1.2. Периодичность осуществления текущего контроля устанавливается распоряжением главы сельсовета.</w:t>
      </w:r>
    </w:p>
    <w:p w:rsidR="00B23EA0" w:rsidRPr="00BF22EB" w:rsidRDefault="00B23EA0" w:rsidP="00BF22EB">
      <w:pPr>
        <w:spacing w:line="240" w:lineRule="auto"/>
        <w:jc w:val="center"/>
        <w:rPr>
          <w:rFonts w:ascii="Times New Roman" w:hAnsi="Times New Roman" w:cs="Times New Roman"/>
          <w:b/>
          <w:bCs/>
          <w:sz w:val="28"/>
          <w:szCs w:val="28"/>
        </w:rPr>
      </w:pPr>
      <w:r w:rsidRPr="00BF22EB">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23EA0" w:rsidRPr="00BF22EB" w:rsidRDefault="00B23EA0" w:rsidP="00027F2B">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B23EA0" w:rsidRPr="00BF22EB" w:rsidRDefault="00B23EA0" w:rsidP="00027F2B">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B23EA0" w:rsidRPr="00BF22EB" w:rsidRDefault="00B23EA0" w:rsidP="00027F2B">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B23EA0" w:rsidRPr="00BF22EB" w:rsidRDefault="00B23EA0" w:rsidP="00027F2B">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распоряжением главой сельсовета.</w:t>
      </w:r>
    </w:p>
    <w:p w:rsidR="00B23EA0" w:rsidRDefault="00B23EA0" w:rsidP="00027F2B">
      <w:pPr>
        <w:spacing w:after="0"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4.2.4. Плановые проверки проводятся в соответствии с планом работы администрации сельсовета, но не чаще 1 раза в 3 года. </w:t>
      </w:r>
    </w:p>
    <w:p w:rsidR="00B23EA0" w:rsidRPr="00BF22EB" w:rsidRDefault="00B23EA0" w:rsidP="0028744B">
      <w:pPr>
        <w:spacing w:after="0" w:line="240" w:lineRule="auto"/>
        <w:ind w:firstLine="708"/>
        <w:jc w:val="both"/>
        <w:rPr>
          <w:rFonts w:ascii="Times New Roman" w:hAnsi="Times New Roman" w:cs="Times New Roman"/>
          <w:sz w:val="28"/>
          <w:szCs w:val="28"/>
        </w:rPr>
      </w:pPr>
      <w:r w:rsidRPr="00BF22EB">
        <w:rPr>
          <w:rFonts w:ascii="Times New Roman" w:hAnsi="Times New Roman" w:cs="Times New Roman"/>
          <w:sz w:val="28"/>
          <w:szCs w:val="28"/>
        </w:rPr>
        <w:t>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B23EA0" w:rsidRPr="00BF22EB" w:rsidRDefault="00B23EA0" w:rsidP="00DB3627">
      <w:pPr>
        <w:spacing w:line="240" w:lineRule="auto"/>
        <w:jc w:val="both"/>
        <w:rPr>
          <w:rFonts w:ascii="Times New Roman" w:hAnsi="Times New Roman" w:cs="Times New Roman"/>
          <w:sz w:val="28"/>
          <w:szCs w:val="28"/>
        </w:rPr>
      </w:pPr>
      <w:r w:rsidRPr="00BF22EB">
        <w:rPr>
          <w:rFonts w:ascii="Times New Roman" w:hAnsi="Times New Roman" w:cs="Times New Roman"/>
          <w:sz w:val="28"/>
          <w:szCs w:val="28"/>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23EA0" w:rsidRPr="00BF22EB" w:rsidRDefault="00B23EA0" w:rsidP="00DB3627">
      <w:pPr>
        <w:spacing w:line="240" w:lineRule="auto"/>
        <w:jc w:val="center"/>
        <w:rPr>
          <w:rFonts w:ascii="Times New Roman" w:hAnsi="Times New Roman" w:cs="Times New Roman"/>
          <w:b/>
          <w:bCs/>
          <w:sz w:val="28"/>
          <w:szCs w:val="28"/>
        </w:rPr>
      </w:pPr>
      <w:r w:rsidRPr="00BF22EB">
        <w:rPr>
          <w:rFonts w:ascii="Times New Roman" w:hAnsi="Times New Roman" w:cs="Times New Roman"/>
          <w:b/>
          <w:bCs/>
          <w:sz w:val="28"/>
          <w:szCs w:val="28"/>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B23EA0" w:rsidRPr="00BF22EB" w:rsidRDefault="00B23EA0" w:rsidP="00DB3627">
      <w:pPr>
        <w:spacing w:line="240" w:lineRule="auto"/>
        <w:ind w:firstLine="708"/>
        <w:jc w:val="both"/>
        <w:rPr>
          <w:rFonts w:ascii="Times New Roman" w:hAnsi="Times New Roman" w:cs="Times New Roman"/>
          <w:sz w:val="28"/>
          <w:szCs w:val="28"/>
        </w:rPr>
      </w:pPr>
      <w:r w:rsidRPr="00BF22EB">
        <w:rPr>
          <w:rFonts w:ascii="Times New Roman" w:hAnsi="Times New Roman" w:cs="Times New Roman"/>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w:t>
      </w:r>
      <w:r w:rsidRPr="00BF22EB">
        <w:rPr>
          <w:rFonts w:ascii="Times New Roman" w:hAnsi="Times New Roman" w:cs="Times New Roman"/>
          <w:sz w:val="28"/>
          <w:szCs w:val="28"/>
        </w:rPr>
        <w:lastRenderedPageBreak/>
        <w:t>административной ответственности в порядке, установленном действующим законодательством Российской Федерации</w:t>
      </w:r>
      <w:r>
        <w:rPr>
          <w:rFonts w:ascii="Times New Roman" w:hAnsi="Times New Roman" w:cs="Times New Roman"/>
          <w:sz w:val="28"/>
          <w:szCs w:val="28"/>
        </w:rPr>
        <w:t xml:space="preserve"> и </w:t>
      </w:r>
      <w:r w:rsidRPr="0086172B">
        <w:rPr>
          <w:rFonts w:ascii="Times New Roman" w:hAnsi="Times New Roman" w:cs="Times New Roman"/>
          <w:sz w:val="28"/>
          <w:szCs w:val="28"/>
        </w:rPr>
        <w:t>законодательством Курской области.</w:t>
      </w:r>
      <w:r w:rsidRPr="00BF22EB">
        <w:rPr>
          <w:rFonts w:ascii="Times New Roman" w:hAnsi="Times New Roman" w:cs="Times New Roman"/>
          <w:sz w:val="28"/>
          <w:szCs w:val="28"/>
        </w:rPr>
        <w:t xml:space="preserve">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B23EA0" w:rsidRDefault="00B23EA0" w:rsidP="00577BE0">
      <w:pPr>
        <w:spacing w:after="0" w:line="240" w:lineRule="auto"/>
        <w:jc w:val="center"/>
        <w:rPr>
          <w:rFonts w:ascii="Times New Roman" w:hAnsi="Times New Roman" w:cs="Times New Roman"/>
          <w:b/>
          <w:bCs/>
          <w:sz w:val="28"/>
          <w:szCs w:val="28"/>
        </w:rPr>
      </w:pPr>
      <w:r w:rsidRPr="00BF22EB">
        <w:rPr>
          <w:rFonts w:ascii="Times New Roman" w:hAnsi="Times New Roman" w:cs="Times New Roman"/>
          <w:b/>
          <w:bCs/>
          <w:sz w:val="28"/>
          <w:szCs w:val="28"/>
        </w:rPr>
        <w:t>4.4. Положения, характеризующие требования к порядку и формам</w:t>
      </w:r>
    </w:p>
    <w:p w:rsidR="00B23EA0" w:rsidRDefault="00B23EA0" w:rsidP="00577BE0">
      <w:pPr>
        <w:spacing w:after="0" w:line="240" w:lineRule="auto"/>
        <w:jc w:val="center"/>
        <w:rPr>
          <w:rFonts w:ascii="Times New Roman" w:hAnsi="Times New Roman" w:cs="Times New Roman"/>
          <w:b/>
          <w:bCs/>
          <w:sz w:val="28"/>
          <w:szCs w:val="28"/>
        </w:rPr>
      </w:pPr>
      <w:r w:rsidRPr="00BF22EB">
        <w:rPr>
          <w:rFonts w:ascii="Times New Roman" w:hAnsi="Times New Roman" w:cs="Times New Roman"/>
          <w:b/>
          <w:bCs/>
          <w:sz w:val="28"/>
          <w:szCs w:val="28"/>
        </w:rPr>
        <w:t>контроля за предоставлением муниципальной услуги, в том числе со стороны граждан, их объединений и организаций</w:t>
      </w:r>
    </w:p>
    <w:p w:rsidR="00B23EA0" w:rsidRPr="00BF22EB" w:rsidRDefault="00B23EA0" w:rsidP="00577BE0">
      <w:pPr>
        <w:spacing w:after="0" w:line="240" w:lineRule="auto"/>
        <w:jc w:val="center"/>
        <w:rPr>
          <w:rFonts w:ascii="Times New Roman" w:hAnsi="Times New Roman" w:cs="Times New Roman"/>
          <w:b/>
          <w:bCs/>
          <w:sz w:val="28"/>
          <w:szCs w:val="28"/>
        </w:rPr>
      </w:pPr>
    </w:p>
    <w:p w:rsidR="00B23EA0" w:rsidRPr="00BF22EB" w:rsidRDefault="00B23EA0" w:rsidP="00DB3627">
      <w:pPr>
        <w:autoSpaceDE w:val="0"/>
        <w:spacing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w:t>
      </w:r>
    </w:p>
    <w:p w:rsidR="00B23EA0" w:rsidRPr="00BF22EB" w:rsidRDefault="00B23EA0" w:rsidP="00DB3627">
      <w:pPr>
        <w:autoSpaceDE w:val="0"/>
        <w:spacing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общественными объединениями и организациями;</w:t>
      </w:r>
    </w:p>
    <w:p w:rsidR="00B23EA0" w:rsidRPr="00BF22EB" w:rsidRDefault="00B23EA0" w:rsidP="00DB3627">
      <w:pPr>
        <w:autoSpaceDE w:val="0"/>
        <w:spacing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иными органами, в установленном законом порядке.</w:t>
      </w:r>
    </w:p>
    <w:p w:rsidR="00B23EA0" w:rsidRPr="00BF22EB" w:rsidRDefault="00B23EA0" w:rsidP="00DB3627">
      <w:pPr>
        <w:autoSpaceDE w:val="0"/>
        <w:spacing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23EA0" w:rsidRPr="00BF22EB" w:rsidRDefault="00B23EA0" w:rsidP="00DB3627">
      <w:pPr>
        <w:autoSpaceDE w:val="0"/>
        <w:spacing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Граждане, их объединения и организации также вправе:</w:t>
      </w:r>
    </w:p>
    <w:p w:rsidR="00B23EA0" w:rsidRPr="00BF22EB" w:rsidRDefault="00B23EA0" w:rsidP="00DB3627">
      <w:pPr>
        <w:autoSpaceDE w:val="0"/>
        <w:spacing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 направлять замечания и предложения по улучшению доступности и качества предоставления муниципальной услуги;</w:t>
      </w:r>
    </w:p>
    <w:p w:rsidR="00B23EA0" w:rsidRPr="00BF22EB" w:rsidRDefault="00B23EA0" w:rsidP="00DB3627">
      <w:pPr>
        <w:autoSpaceDE w:val="0"/>
        <w:spacing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 вносить предложения о мерах по устранению нарушений Регламента.</w:t>
      </w:r>
    </w:p>
    <w:p w:rsidR="00B23EA0" w:rsidRPr="00BF22EB" w:rsidRDefault="00B23EA0" w:rsidP="00DB3627">
      <w:pPr>
        <w:autoSpaceDE w:val="0"/>
        <w:spacing w:line="240" w:lineRule="auto"/>
        <w:ind w:firstLine="567"/>
        <w:jc w:val="both"/>
        <w:rPr>
          <w:rFonts w:ascii="Times New Roman" w:hAnsi="Times New Roman" w:cs="Times New Roman"/>
          <w:sz w:val="28"/>
          <w:szCs w:val="28"/>
        </w:rPr>
      </w:pPr>
      <w:r w:rsidRPr="00BF22EB">
        <w:rPr>
          <w:rFonts w:ascii="Times New Roman" w:hAnsi="Times New Roman" w:cs="Times New Roman"/>
          <w:sz w:val="28"/>
          <w:szCs w:val="28"/>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B23EA0" w:rsidRPr="00BF22EB"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b/>
          <w:bCs/>
          <w:sz w:val="28"/>
          <w:szCs w:val="28"/>
        </w:rPr>
      </w:pPr>
    </w:p>
    <w:p w:rsidR="00B23EA0" w:rsidRPr="00BF22EB" w:rsidRDefault="00B23EA0" w:rsidP="00080009">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BF22EB">
        <w:rPr>
          <w:rFonts w:ascii="Times New Roman" w:hAnsi="Times New Roman" w:cs="Times New Roman"/>
          <w:b/>
          <w:bCs/>
          <w:sz w:val="28"/>
          <w:szCs w:val="28"/>
          <w:lang w:val="en-US"/>
        </w:rPr>
        <w:t>V</w:t>
      </w:r>
      <w:r w:rsidRPr="00BF22EB">
        <w:rPr>
          <w:rFonts w:ascii="Times New Roman" w:hAnsi="Times New Roman" w:cs="Times New Roman"/>
          <w:b/>
          <w:bCs/>
          <w:sz w:val="28"/>
          <w:szCs w:val="28"/>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B23EA0" w:rsidRPr="00BF22EB" w:rsidRDefault="00B23EA0" w:rsidP="00B86AD8">
      <w:pPr>
        <w:widowControl w:val="0"/>
        <w:autoSpaceDE w:val="0"/>
        <w:autoSpaceDN w:val="0"/>
        <w:adjustRightInd w:val="0"/>
        <w:spacing w:after="0" w:line="240" w:lineRule="auto"/>
        <w:jc w:val="center"/>
        <w:outlineLvl w:val="1"/>
        <w:rPr>
          <w:rFonts w:ascii="Times New Roman" w:hAnsi="Times New Roman" w:cs="Times New Roman"/>
          <w:b/>
          <w:bCs/>
          <w:sz w:val="28"/>
          <w:szCs w:val="28"/>
        </w:rPr>
      </w:pPr>
    </w:p>
    <w:p w:rsidR="00B23EA0" w:rsidRDefault="00B23EA0" w:rsidP="00080009">
      <w:pPr>
        <w:widowControl w:val="0"/>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BF22EB">
        <w:rPr>
          <w:rFonts w:ascii="Times New Roman" w:hAnsi="Times New Roman" w:cs="Times New Roman"/>
          <w:b/>
          <w:bCs/>
          <w:sz w:val="28"/>
          <w:szCs w:val="28"/>
        </w:rPr>
        <w:t>5.1. Информация для заявителя о его праве подать жалобу на решение и (или) действие (</w:t>
      </w:r>
      <w:r w:rsidRPr="00E54C62">
        <w:rPr>
          <w:rFonts w:ascii="Times New Roman" w:hAnsi="Times New Roman" w:cs="Times New Roman"/>
          <w:b/>
          <w:bCs/>
          <w:sz w:val="28"/>
          <w:szCs w:val="28"/>
        </w:rPr>
        <w:t>бездействие) администрации сельсоветаи (или) их должностных лиц при предоставлении услуги</w:t>
      </w:r>
    </w:p>
    <w:p w:rsidR="00B23EA0" w:rsidRPr="00E54C62" w:rsidRDefault="00B23EA0" w:rsidP="00326672">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rPr>
      </w:pPr>
    </w:p>
    <w:p w:rsidR="00B23EA0" w:rsidRDefault="00B23EA0" w:rsidP="0032667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ar-SA"/>
        </w:rPr>
      </w:pPr>
      <w:r w:rsidRPr="00E54C62">
        <w:rPr>
          <w:rFonts w:ascii="Times New Roman" w:hAnsi="Times New Roman" w:cs="Times New Roman"/>
          <w:sz w:val="28"/>
          <w:szCs w:val="28"/>
          <w:lang w:eastAsia="ar-SA"/>
        </w:rPr>
        <w:t xml:space="preserve">Заявитель вправе обжаловать решения и действия (бездействие) </w:t>
      </w:r>
      <w:r w:rsidRPr="00E54C62">
        <w:rPr>
          <w:rFonts w:ascii="Times New Roman" w:hAnsi="Times New Roman" w:cs="Times New Roman"/>
          <w:sz w:val="28"/>
          <w:szCs w:val="28"/>
        </w:rPr>
        <w:t xml:space="preserve">администрации сельсовета </w:t>
      </w:r>
      <w:r w:rsidRPr="00E54C62">
        <w:rPr>
          <w:rFonts w:ascii="Times New Roman" w:hAnsi="Times New Roman" w:cs="Times New Roman"/>
          <w:sz w:val="28"/>
          <w:szCs w:val="28"/>
          <w:lang w:eastAsia="ar-SA"/>
        </w:rPr>
        <w:t>и (или) их должностных лиц при предоставлении услуги в соответствии с законодательством Российской Федерации</w:t>
      </w:r>
      <w:r w:rsidRPr="00E54C62">
        <w:rPr>
          <w:rFonts w:ascii="Times New Roman" w:hAnsi="Times New Roman" w:cs="Times New Roman"/>
          <w:sz w:val="28"/>
          <w:szCs w:val="28"/>
        </w:rPr>
        <w:t xml:space="preserve"> в досудебном (внесудебном) и судебном порядке</w:t>
      </w:r>
      <w:r w:rsidRPr="00E54C62">
        <w:rPr>
          <w:rFonts w:ascii="Times New Roman" w:hAnsi="Times New Roman" w:cs="Times New Roman"/>
          <w:sz w:val="28"/>
          <w:szCs w:val="28"/>
          <w:lang w:eastAsia="ar-SA"/>
        </w:rPr>
        <w:t>.</w:t>
      </w:r>
    </w:p>
    <w:p w:rsidR="00B23EA0" w:rsidRPr="00E54C62" w:rsidRDefault="00B23EA0" w:rsidP="0032667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ar-SA"/>
        </w:rPr>
      </w:pPr>
    </w:p>
    <w:p w:rsidR="00B23EA0" w:rsidRDefault="00B23EA0" w:rsidP="00080009">
      <w:pPr>
        <w:widowControl w:val="0"/>
        <w:autoSpaceDE w:val="0"/>
        <w:autoSpaceDN w:val="0"/>
        <w:adjustRightInd w:val="0"/>
        <w:spacing w:after="0" w:line="240" w:lineRule="auto"/>
        <w:ind w:firstLine="709"/>
        <w:jc w:val="center"/>
        <w:outlineLvl w:val="0"/>
        <w:rPr>
          <w:rFonts w:ascii="Times New Roman" w:hAnsi="Times New Roman" w:cs="Times New Roman"/>
          <w:b/>
          <w:bCs/>
          <w:sz w:val="28"/>
          <w:szCs w:val="28"/>
          <w:lang w:eastAsia="ar-SA"/>
        </w:rPr>
      </w:pPr>
      <w:r w:rsidRPr="00E54C62">
        <w:rPr>
          <w:rFonts w:ascii="Times New Roman" w:hAnsi="Times New Roman" w:cs="Times New Roman"/>
          <w:b/>
          <w:bCs/>
          <w:sz w:val="28"/>
          <w:szCs w:val="28"/>
          <w:lang w:eastAsia="ar-SA"/>
        </w:rPr>
        <w:lastRenderedPageBreak/>
        <w:t>5.2. Предмет жалобы</w:t>
      </w:r>
    </w:p>
    <w:p w:rsidR="00B23EA0" w:rsidRPr="00E54C62" w:rsidRDefault="00B23EA0" w:rsidP="00326672">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lang w:eastAsia="ar-SA"/>
        </w:rPr>
      </w:pPr>
    </w:p>
    <w:p w:rsidR="00B23EA0" w:rsidRPr="00E54C62" w:rsidRDefault="00B23EA0" w:rsidP="00326672">
      <w:pPr>
        <w:widowControl w:val="0"/>
        <w:autoSpaceDE w:val="0"/>
        <w:autoSpaceDN w:val="0"/>
        <w:adjustRightInd w:val="0"/>
        <w:spacing w:after="0" w:line="240" w:lineRule="auto"/>
        <w:ind w:firstLine="709"/>
        <w:jc w:val="both"/>
        <w:rPr>
          <w:rFonts w:ascii="Times New Roman" w:hAnsi="Times New Roman" w:cs="Times New Roman"/>
          <w:sz w:val="28"/>
          <w:szCs w:val="28"/>
          <w:lang w:eastAsia="ar-SA"/>
        </w:rPr>
      </w:pPr>
      <w:r w:rsidRPr="00E54C62">
        <w:rPr>
          <w:rFonts w:ascii="Times New Roman" w:hAnsi="Times New Roman" w:cs="Times New Roman"/>
          <w:sz w:val="28"/>
          <w:szCs w:val="28"/>
          <w:lang w:eastAsia="ar-SA"/>
        </w:rPr>
        <w:t>Предметом досудебного (внесудебного) обжалования явля</w:t>
      </w:r>
      <w:r>
        <w:rPr>
          <w:rFonts w:ascii="Times New Roman" w:hAnsi="Times New Roman" w:cs="Times New Roman"/>
          <w:sz w:val="28"/>
          <w:szCs w:val="28"/>
          <w:lang w:eastAsia="ar-SA"/>
        </w:rPr>
        <w:t>ю</w:t>
      </w:r>
      <w:r w:rsidRPr="00E54C62">
        <w:rPr>
          <w:rFonts w:ascii="Times New Roman" w:hAnsi="Times New Roman" w:cs="Times New Roman"/>
          <w:sz w:val="28"/>
          <w:szCs w:val="28"/>
          <w:lang w:eastAsia="ar-SA"/>
        </w:rPr>
        <w:t xml:space="preserve">тся решения и действия (бездействие) </w:t>
      </w:r>
      <w:r w:rsidRPr="00E54C62">
        <w:rPr>
          <w:rFonts w:ascii="Times New Roman" w:hAnsi="Times New Roman" w:cs="Times New Roman"/>
          <w:sz w:val="28"/>
          <w:szCs w:val="28"/>
        </w:rPr>
        <w:t xml:space="preserve">администрации сельсовета </w:t>
      </w:r>
      <w:r w:rsidRPr="00E54C62">
        <w:rPr>
          <w:rFonts w:ascii="Times New Roman" w:hAnsi="Times New Roman" w:cs="Times New Roman"/>
          <w:sz w:val="28"/>
          <w:szCs w:val="28"/>
          <w:lang w:eastAsia="ar-SA"/>
        </w:rPr>
        <w:t>и (или) их должностных лиц</w:t>
      </w:r>
      <w:r w:rsidRPr="00E54C62">
        <w:rPr>
          <w:rFonts w:ascii="Times New Roman" w:hAnsi="Times New Roman" w:cs="Times New Roman"/>
          <w:sz w:val="28"/>
          <w:szCs w:val="28"/>
        </w:rPr>
        <w:t xml:space="preserve"> п</w:t>
      </w:r>
      <w:r w:rsidRPr="00E54C62">
        <w:rPr>
          <w:rFonts w:ascii="Times New Roman" w:hAnsi="Times New Roman" w:cs="Times New Roman"/>
          <w:sz w:val="28"/>
          <w:szCs w:val="28"/>
          <w:lang w:eastAsia="ar-SA"/>
        </w:rPr>
        <w:t>ри предоставлении услуги</w:t>
      </w:r>
      <w:r w:rsidRPr="00E54C62">
        <w:rPr>
          <w:rFonts w:ascii="Times New Roman" w:hAnsi="Times New Roman" w:cs="Times New Roman"/>
          <w:sz w:val="28"/>
          <w:szCs w:val="28"/>
        </w:rPr>
        <w:t xml:space="preserve"> на основании настоящего регламента</w:t>
      </w:r>
      <w:r w:rsidRPr="00E54C62">
        <w:rPr>
          <w:rFonts w:ascii="Times New Roman" w:hAnsi="Times New Roman" w:cs="Times New Roman"/>
          <w:sz w:val="28"/>
          <w:szCs w:val="28"/>
          <w:lang w:eastAsia="ar-SA"/>
        </w:rPr>
        <w:t>.</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Заявитель имеет право обратиться с жалобой, в том числе в следующих случаях:</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1) нарушения сроков регистрации заявления заявителя о предоставлении услуги;</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2) нарушения сроков предоставления услуги;</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B23EA0"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B23EA0"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B23EA0"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rPr>
        <w:t xml:space="preserve">5.3. </w:t>
      </w:r>
      <w:r w:rsidRPr="00E54C62">
        <w:rPr>
          <w:rFonts w:ascii="Times New Roman" w:hAnsi="Times New Roman" w:cs="Times New Roman"/>
          <w:b/>
          <w:bCs/>
          <w:sz w:val="28"/>
          <w:szCs w:val="28"/>
          <w:lang w:eastAsia="ar-SA"/>
        </w:rPr>
        <w:t>Органы власти и уполномоченные на рассмотрение жалобы должностные лица, которым может быть направлена жалоба</w:t>
      </w:r>
    </w:p>
    <w:p w:rsidR="00B23EA0" w:rsidRPr="00E54C62"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B23EA0" w:rsidRPr="00BF22EB"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925B6">
        <w:rPr>
          <w:rFonts w:ascii="Times New Roman" w:hAnsi="Times New Roman" w:cs="Times New Roman"/>
          <w:sz w:val="28"/>
          <w:szCs w:val="28"/>
        </w:rPr>
        <w:t xml:space="preserve">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w:t>
      </w:r>
      <w:r w:rsidR="00E925B6" w:rsidRPr="00E925B6">
        <w:rPr>
          <w:rFonts w:ascii="Times New Roman" w:hAnsi="Times New Roman" w:cs="Times New Roman"/>
          <w:sz w:val="28"/>
          <w:szCs w:val="28"/>
        </w:rPr>
        <w:t>подаются в Администрацию Пристенского района Курской области.</w:t>
      </w:r>
    </w:p>
    <w:p w:rsidR="00B23EA0"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BF22EB">
        <w:rPr>
          <w:rFonts w:ascii="Times New Roman" w:hAnsi="Times New Roman" w:cs="Times New Roman"/>
          <w:sz w:val="28"/>
          <w:szCs w:val="28"/>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B23EA0" w:rsidRPr="00BF22EB"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B23EA0"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rPr>
        <w:t xml:space="preserve">5.4. </w:t>
      </w:r>
      <w:r w:rsidRPr="00E54C62">
        <w:rPr>
          <w:rFonts w:ascii="Times New Roman" w:hAnsi="Times New Roman" w:cs="Times New Roman"/>
          <w:b/>
          <w:bCs/>
          <w:sz w:val="28"/>
          <w:szCs w:val="28"/>
          <w:lang w:eastAsia="ar-SA"/>
        </w:rPr>
        <w:t>Порядок подачи и рассмотрения жалобы</w:t>
      </w:r>
    </w:p>
    <w:p w:rsidR="00B23EA0" w:rsidRPr="00E54C62"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официального сайта администрации сельсовета,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Жалоба должна содержать:</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B23EA0"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B23EA0"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rPr>
        <w:t>5.5.</w:t>
      </w:r>
      <w:r w:rsidRPr="00E54C62">
        <w:rPr>
          <w:rFonts w:ascii="Times New Roman" w:hAnsi="Times New Roman" w:cs="Times New Roman"/>
          <w:b/>
          <w:bCs/>
          <w:sz w:val="28"/>
          <w:szCs w:val="28"/>
          <w:lang w:eastAsia="ar-SA"/>
        </w:rPr>
        <w:t xml:space="preserve"> Сроки рассмотрения жалобы</w:t>
      </w:r>
    </w:p>
    <w:p w:rsidR="00B23EA0" w:rsidRPr="00E54C62"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B23EA0"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Правительство Российской Федерации вправе установить случаи, при которых срок рассмотрения жалобы может быть сокращен.</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B23EA0"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23EA0" w:rsidRPr="00E54C62"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B23EA0" w:rsidRPr="00E54C62"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E54C62">
        <w:rPr>
          <w:rFonts w:ascii="Times New Roman" w:hAnsi="Times New Roman" w:cs="Times New Roman"/>
          <w:sz w:val="28"/>
          <w:szCs w:val="28"/>
          <w:lang w:eastAsia="ar-SA"/>
        </w:rPr>
        <w:t>Основания для приостановления рассмотрения жалобы отсутствуют.</w:t>
      </w:r>
    </w:p>
    <w:p w:rsidR="00B23EA0"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23EA0"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ar-SA"/>
        </w:rPr>
      </w:pPr>
      <w:r w:rsidRPr="00E54C62">
        <w:rPr>
          <w:rFonts w:ascii="Times New Roman" w:hAnsi="Times New Roman" w:cs="Times New Roman"/>
          <w:b/>
          <w:bCs/>
          <w:sz w:val="28"/>
          <w:szCs w:val="28"/>
        </w:rPr>
        <w:lastRenderedPageBreak/>
        <w:t xml:space="preserve">5.7. </w:t>
      </w:r>
      <w:r w:rsidRPr="00E54C62">
        <w:rPr>
          <w:rFonts w:ascii="Times New Roman" w:hAnsi="Times New Roman" w:cs="Times New Roman"/>
          <w:b/>
          <w:bCs/>
          <w:sz w:val="28"/>
          <w:szCs w:val="28"/>
          <w:lang w:eastAsia="ar-SA"/>
        </w:rPr>
        <w:t>Результат рассмотрения жалобы</w:t>
      </w:r>
    </w:p>
    <w:p w:rsidR="00B23EA0" w:rsidRPr="00E54C62" w:rsidRDefault="00B23EA0" w:rsidP="00326672">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ar-SA"/>
        </w:rPr>
      </w:pP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По результатам рассмотрения жалобы орган, уполномоченный на ее рассмотрение, принимает одно из следующих решений:</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B23EA0"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2) отказывает в удовлетворении жалобы.</w:t>
      </w:r>
    </w:p>
    <w:p w:rsidR="00B23EA0" w:rsidRPr="0086172B"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86172B">
        <w:rPr>
          <w:rFonts w:ascii="Times New Roman" w:hAnsi="Times New Roman" w:cs="Times New Roman"/>
          <w:sz w:val="28"/>
          <w:szCs w:val="28"/>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B23EA0"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B23EA0" w:rsidRDefault="00B23EA0" w:rsidP="00B82C4F">
      <w:pPr>
        <w:widowControl w:val="0"/>
        <w:autoSpaceDE w:val="0"/>
        <w:autoSpaceDN w:val="0"/>
        <w:adjustRightInd w:val="0"/>
        <w:spacing w:after="0" w:line="240" w:lineRule="auto"/>
        <w:ind w:firstLine="709"/>
        <w:jc w:val="center"/>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rPr>
        <w:t xml:space="preserve">5.8. </w:t>
      </w:r>
      <w:r w:rsidRPr="00E54C62">
        <w:rPr>
          <w:rFonts w:ascii="Times New Roman" w:hAnsi="Times New Roman" w:cs="Times New Roman"/>
          <w:b/>
          <w:bCs/>
          <w:sz w:val="28"/>
          <w:szCs w:val="28"/>
          <w:lang w:eastAsia="ar-SA"/>
        </w:rPr>
        <w:t>Порядок информирования заявителя о результатах рассмотрения жалобы</w:t>
      </w:r>
    </w:p>
    <w:p w:rsidR="00B23EA0" w:rsidRPr="00E54C62"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23EA0"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E54C62">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23EA0" w:rsidRPr="00E54C62" w:rsidRDefault="00B23EA0" w:rsidP="00326672">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B23EA0"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lang w:eastAsia="ar-SA"/>
        </w:rPr>
        <w:t>5.9. Порядок обжалования решения по жалобе</w:t>
      </w:r>
    </w:p>
    <w:p w:rsidR="00B23EA0" w:rsidRPr="00E54C62"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B23EA0" w:rsidRPr="00BF22EB" w:rsidRDefault="00B23EA0" w:rsidP="00210F17">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BF22EB">
        <w:rPr>
          <w:rFonts w:ascii="Times New Roman" w:hAnsi="Times New Roman" w:cs="Times New Roman"/>
          <w:sz w:val="28"/>
          <w:szCs w:val="28"/>
          <w:lang w:eastAsia="ar-SA"/>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BF22EB">
        <w:rPr>
          <w:rFonts w:ascii="Times New Roman" w:hAnsi="Times New Roman" w:cs="Times New Roman"/>
          <w:sz w:val="28"/>
          <w:szCs w:val="28"/>
        </w:rPr>
        <w:t>в досудебном (внесудебном) и судебном порядке</w:t>
      </w:r>
      <w:r w:rsidRPr="00BF22EB">
        <w:rPr>
          <w:rFonts w:ascii="Times New Roman" w:hAnsi="Times New Roman" w:cs="Times New Roman"/>
          <w:sz w:val="28"/>
          <w:szCs w:val="28"/>
          <w:lang w:eastAsia="ar-SA"/>
        </w:rPr>
        <w:t>.</w:t>
      </w:r>
    </w:p>
    <w:p w:rsidR="00B23EA0" w:rsidRPr="00BF22EB" w:rsidRDefault="00B23EA0" w:rsidP="00210F17">
      <w:pPr>
        <w:widowControl w:val="0"/>
        <w:autoSpaceDE w:val="0"/>
        <w:autoSpaceDN w:val="0"/>
        <w:adjustRightInd w:val="0"/>
        <w:spacing w:after="0" w:line="240" w:lineRule="auto"/>
        <w:ind w:firstLine="709"/>
        <w:jc w:val="both"/>
        <w:outlineLvl w:val="2"/>
        <w:rPr>
          <w:rFonts w:ascii="Times New Roman" w:hAnsi="Times New Roman" w:cs="Times New Roman"/>
          <w:b/>
          <w:bCs/>
          <w:i/>
          <w:iCs/>
          <w:sz w:val="28"/>
          <w:szCs w:val="28"/>
          <w:lang w:eastAsia="ar-SA"/>
        </w:rPr>
      </w:pPr>
    </w:p>
    <w:p w:rsidR="00B23EA0" w:rsidRDefault="00B23EA0" w:rsidP="009C2AE4">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lang w:eastAsia="ar-SA"/>
        </w:rPr>
        <w:t xml:space="preserve">5.10. Право заявителя на получение информации и документов, необходимых для обоснования и рассмотрения жалобы </w:t>
      </w:r>
    </w:p>
    <w:p w:rsidR="00B23EA0" w:rsidRPr="00E54C62" w:rsidRDefault="00B23EA0" w:rsidP="009C2AE4">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B23EA0"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E54C62">
        <w:rPr>
          <w:rFonts w:ascii="Times New Roman" w:hAnsi="Times New Roman" w:cs="Times New Roman"/>
          <w:sz w:val="28"/>
          <w:szCs w:val="28"/>
          <w:lang w:eastAsia="ar-SA"/>
        </w:rPr>
        <w:t>Заявитель имеет право на получение информации и документов, необходимых для обоснования и рассмотрения жалобы.</w:t>
      </w:r>
    </w:p>
    <w:p w:rsidR="00B23EA0"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p>
    <w:p w:rsidR="00B23EA0" w:rsidRDefault="00B23EA0" w:rsidP="00326672">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lang w:eastAsia="ar-SA"/>
        </w:rPr>
      </w:pPr>
      <w:r w:rsidRPr="00E54C62">
        <w:rPr>
          <w:rFonts w:ascii="Times New Roman" w:hAnsi="Times New Roman" w:cs="Times New Roman"/>
          <w:b/>
          <w:bCs/>
          <w:sz w:val="28"/>
          <w:szCs w:val="28"/>
          <w:lang w:eastAsia="ar-SA"/>
        </w:rPr>
        <w:t>5.11. Способы информирования заявителей о порядке подачи и рассмотрения жалобы</w:t>
      </w:r>
    </w:p>
    <w:p w:rsidR="00B23EA0" w:rsidRPr="0086172B" w:rsidRDefault="00B23EA0" w:rsidP="00116021">
      <w:pPr>
        <w:spacing w:after="0" w:line="240" w:lineRule="auto"/>
        <w:ind w:firstLine="708"/>
        <w:jc w:val="both"/>
        <w:rPr>
          <w:rFonts w:ascii="Times New Roman" w:hAnsi="Times New Roman" w:cs="Times New Roman"/>
          <w:sz w:val="28"/>
          <w:szCs w:val="28"/>
        </w:rPr>
      </w:pPr>
      <w:r w:rsidRPr="0086172B">
        <w:rPr>
          <w:rFonts w:ascii="Times New Roman" w:hAnsi="Times New Roman" w:cs="Times New Roman"/>
          <w:sz w:val="28"/>
          <w:szCs w:val="28"/>
        </w:rPr>
        <w:lastRenderedPageBreak/>
        <w:t>«Информирование заявителей о порядке подачи и рассмотрения жалобы осуществляется посредством размещения информации на стендах в органе власти, предоставляющем услугу, в федеральной государственной информационной системе «Единый портал государственных и муниципальных услуг (функций)»(</w:t>
      </w:r>
      <w:r w:rsidRPr="0086172B">
        <w:rPr>
          <w:rFonts w:ascii="Times New Roman" w:hAnsi="Times New Roman" w:cs="Times New Roman"/>
          <w:sz w:val="28"/>
          <w:szCs w:val="28"/>
          <w:lang w:val="en-US"/>
        </w:rPr>
        <w:t>www</w:t>
      </w:r>
      <w:r w:rsidRPr="0086172B">
        <w:rPr>
          <w:rFonts w:ascii="Times New Roman" w:hAnsi="Times New Roman" w:cs="Times New Roman"/>
          <w:sz w:val="28"/>
          <w:szCs w:val="28"/>
        </w:rPr>
        <w:t>.</w:t>
      </w:r>
      <w:r w:rsidRPr="0086172B">
        <w:rPr>
          <w:rFonts w:ascii="Times New Roman" w:hAnsi="Times New Roman" w:cs="Times New Roman"/>
          <w:sz w:val="28"/>
          <w:szCs w:val="28"/>
          <w:lang w:val="en-US"/>
        </w:rPr>
        <w:t>gosuslugi</w:t>
      </w:r>
      <w:r w:rsidRPr="0086172B">
        <w:rPr>
          <w:rFonts w:ascii="Times New Roman" w:hAnsi="Times New Roman" w:cs="Times New Roman"/>
          <w:sz w:val="28"/>
          <w:szCs w:val="28"/>
        </w:rPr>
        <w:t>.</w:t>
      </w:r>
      <w:r w:rsidRPr="0086172B">
        <w:rPr>
          <w:rFonts w:ascii="Times New Roman" w:hAnsi="Times New Roman" w:cs="Times New Roman"/>
          <w:sz w:val="28"/>
          <w:szCs w:val="28"/>
          <w:lang w:val="en-US"/>
        </w:rPr>
        <w:t>ru</w:t>
      </w:r>
      <w:r w:rsidRPr="0086172B">
        <w:rPr>
          <w:rFonts w:ascii="Times New Roman" w:hAnsi="Times New Roman" w:cs="Times New Roman"/>
          <w:sz w:val="28"/>
          <w:szCs w:val="28"/>
        </w:rPr>
        <w:t>), региональной информационной системе «Портал государственных и муниципальных услуг (функций) Курской области» (</w:t>
      </w:r>
      <w:hyperlink r:id="rId32" w:history="1">
        <w:r w:rsidRPr="0086172B">
          <w:rPr>
            <w:rStyle w:val="a4"/>
            <w:rFonts w:ascii="Times New Roman" w:hAnsi="Times New Roman" w:cs="Times New Roman"/>
            <w:color w:val="FF0000"/>
            <w:sz w:val="28"/>
            <w:szCs w:val="28"/>
            <w:lang w:val="en-US"/>
          </w:rPr>
          <w:t>www</w:t>
        </w:r>
        <w:r w:rsidRPr="0086172B">
          <w:rPr>
            <w:rStyle w:val="a4"/>
            <w:rFonts w:ascii="Times New Roman" w:hAnsi="Times New Roman" w:cs="Times New Roman"/>
            <w:color w:val="FF0000"/>
            <w:sz w:val="28"/>
            <w:szCs w:val="28"/>
          </w:rPr>
          <w:t>.</w:t>
        </w:r>
        <w:r w:rsidRPr="0086172B">
          <w:rPr>
            <w:rStyle w:val="a4"/>
            <w:rFonts w:ascii="Times New Roman" w:hAnsi="Times New Roman" w:cs="Times New Roman"/>
            <w:color w:val="FF0000"/>
            <w:sz w:val="28"/>
            <w:szCs w:val="28"/>
            <w:lang w:val="en-US"/>
          </w:rPr>
          <w:t>rpgu</w:t>
        </w:r>
        <w:r w:rsidRPr="0086172B">
          <w:rPr>
            <w:rStyle w:val="a4"/>
            <w:rFonts w:ascii="Times New Roman" w:hAnsi="Times New Roman" w:cs="Times New Roman"/>
            <w:color w:val="FF0000"/>
            <w:sz w:val="28"/>
            <w:szCs w:val="28"/>
          </w:rPr>
          <w:t>.</w:t>
        </w:r>
        <w:r w:rsidRPr="0086172B">
          <w:rPr>
            <w:rStyle w:val="a4"/>
            <w:rFonts w:ascii="Times New Roman" w:hAnsi="Times New Roman" w:cs="Times New Roman"/>
            <w:color w:val="FF0000"/>
            <w:sz w:val="28"/>
            <w:szCs w:val="28"/>
            <w:lang w:val="en-US"/>
          </w:rPr>
          <w:t>rkursk</w:t>
        </w:r>
        <w:r w:rsidRPr="0086172B">
          <w:rPr>
            <w:rStyle w:val="a4"/>
            <w:rFonts w:ascii="Times New Roman" w:hAnsi="Times New Roman" w:cs="Times New Roman"/>
            <w:color w:val="FF0000"/>
            <w:sz w:val="28"/>
            <w:szCs w:val="28"/>
          </w:rPr>
          <w:t>.</w:t>
        </w:r>
        <w:r w:rsidRPr="0086172B">
          <w:rPr>
            <w:rStyle w:val="a4"/>
            <w:rFonts w:ascii="Times New Roman" w:hAnsi="Times New Roman" w:cs="Times New Roman"/>
            <w:color w:val="FF0000"/>
            <w:sz w:val="28"/>
            <w:szCs w:val="28"/>
            <w:lang w:val="en-US"/>
          </w:rPr>
          <w:t>ru</w:t>
        </w:r>
      </w:hyperlink>
      <w:r w:rsidRPr="0086172B">
        <w:rPr>
          <w:rFonts w:ascii="Times New Roman" w:hAnsi="Times New Roman" w:cs="Times New Roman"/>
          <w:color w:val="FF0000"/>
          <w:sz w:val="28"/>
          <w:szCs w:val="28"/>
        </w:rPr>
        <w:t>),</w:t>
      </w:r>
      <w:r w:rsidRPr="0086172B">
        <w:rPr>
          <w:rFonts w:ascii="Times New Roman" w:hAnsi="Times New Roman" w:cs="Times New Roman"/>
          <w:sz w:val="28"/>
          <w:szCs w:val="28"/>
        </w:rPr>
        <w:t xml:space="preserve"> а также путем оказания консультаций по телефону, электронной почте, при личном приеме.».</w:t>
      </w:r>
    </w:p>
    <w:p w:rsidR="00B23EA0" w:rsidRPr="00A2436F" w:rsidRDefault="00B23EA0" w:rsidP="00A2436F">
      <w:pPr>
        <w:spacing w:after="0" w:line="240" w:lineRule="auto"/>
        <w:ind w:left="3828"/>
        <w:jc w:val="center"/>
        <w:rPr>
          <w:color w:val="00000A"/>
          <w:sz w:val="24"/>
          <w:szCs w:val="24"/>
        </w:rPr>
      </w:pPr>
      <w:r w:rsidRPr="0086172B">
        <w:rPr>
          <w:rFonts w:ascii="Times New Roman" w:hAnsi="Times New Roman" w:cs="Times New Roman"/>
          <w:sz w:val="28"/>
          <w:szCs w:val="28"/>
          <w:lang w:eastAsia="ar-SA"/>
        </w:rPr>
        <w:br w:type="page"/>
      </w:r>
      <w:r w:rsidRPr="00A2436F">
        <w:rPr>
          <w:rFonts w:ascii="Times New Roman" w:hAnsi="Times New Roman" w:cs="Times New Roman"/>
          <w:sz w:val="24"/>
          <w:szCs w:val="24"/>
          <w:lang w:eastAsia="ar-SA"/>
        </w:rPr>
        <w:lastRenderedPageBreak/>
        <w:t>Приложение №1</w:t>
      </w:r>
    </w:p>
    <w:p w:rsidR="00B23EA0" w:rsidRPr="00A2436F" w:rsidRDefault="00B23EA0" w:rsidP="00A2436F">
      <w:pPr>
        <w:suppressAutoHyphens/>
        <w:spacing w:after="0" w:line="240" w:lineRule="auto"/>
        <w:ind w:left="3828"/>
        <w:jc w:val="center"/>
        <w:rPr>
          <w:rFonts w:ascii="Times New Roman" w:hAnsi="Times New Roman" w:cs="Times New Roman"/>
          <w:sz w:val="24"/>
          <w:szCs w:val="24"/>
          <w:lang w:eastAsia="ar-SA"/>
        </w:rPr>
      </w:pPr>
      <w:r w:rsidRPr="00A2436F">
        <w:rPr>
          <w:rFonts w:ascii="Times New Roman" w:hAnsi="Times New Roman" w:cs="Times New Roman"/>
          <w:sz w:val="24"/>
          <w:szCs w:val="24"/>
          <w:lang w:eastAsia="ar-SA"/>
        </w:rPr>
        <w:t>к Административному регламенту</w:t>
      </w:r>
    </w:p>
    <w:p w:rsidR="00B23EA0" w:rsidRPr="00A2436F" w:rsidRDefault="00B23EA0" w:rsidP="00A2436F">
      <w:pPr>
        <w:suppressAutoHyphens/>
        <w:spacing w:after="0" w:line="240" w:lineRule="auto"/>
        <w:ind w:left="3828"/>
        <w:jc w:val="center"/>
        <w:rPr>
          <w:rFonts w:ascii="Times New Roman" w:hAnsi="Times New Roman" w:cs="Times New Roman"/>
          <w:sz w:val="24"/>
          <w:szCs w:val="24"/>
          <w:lang w:eastAsia="ar-SA"/>
        </w:rPr>
      </w:pPr>
      <w:r w:rsidRPr="00A2436F">
        <w:rPr>
          <w:rFonts w:ascii="Times New Roman" w:hAnsi="Times New Roman" w:cs="Times New Roman"/>
          <w:sz w:val="24"/>
          <w:szCs w:val="24"/>
          <w:lang w:eastAsia="ar-SA"/>
        </w:rPr>
        <w:t>предоставления муниципальной услуги</w:t>
      </w:r>
    </w:p>
    <w:p w:rsidR="00B23EA0" w:rsidRPr="0086172B" w:rsidRDefault="00B23EA0" w:rsidP="0086172B">
      <w:pPr>
        <w:widowControl w:val="0"/>
        <w:spacing w:after="0" w:line="240" w:lineRule="auto"/>
        <w:ind w:left="3828"/>
        <w:jc w:val="both"/>
        <w:rPr>
          <w:rFonts w:ascii="Times New Roman" w:hAnsi="Times New Roman" w:cs="Times New Roman"/>
          <w:sz w:val="24"/>
          <w:szCs w:val="24"/>
        </w:rPr>
      </w:pPr>
      <w:r w:rsidRPr="0086172B">
        <w:rPr>
          <w:rFonts w:ascii="Times New Roman" w:hAnsi="Times New Roman" w:cs="Times New Roman"/>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B23EA0" w:rsidRPr="00992AEC" w:rsidRDefault="00B23EA0" w:rsidP="00E54C62">
      <w:pPr>
        <w:suppressAutoHyphens/>
        <w:spacing w:after="0" w:line="240" w:lineRule="auto"/>
        <w:jc w:val="center"/>
        <w:rPr>
          <w:rFonts w:ascii="Times New Roman" w:hAnsi="Times New Roman" w:cs="Times New Roman"/>
          <w:color w:val="FF0000"/>
          <w:sz w:val="24"/>
          <w:szCs w:val="24"/>
        </w:rPr>
      </w:pPr>
    </w:p>
    <w:p w:rsidR="00B23EA0" w:rsidRDefault="00B23EA0" w:rsidP="00E54C62">
      <w:pPr>
        <w:suppressAutoHyphens/>
        <w:spacing w:after="0" w:line="240" w:lineRule="auto"/>
        <w:jc w:val="center"/>
        <w:rPr>
          <w:rFonts w:ascii="Times New Roman" w:hAnsi="Times New Roman" w:cs="Times New Roman"/>
          <w:sz w:val="28"/>
          <w:szCs w:val="28"/>
          <w:lang w:eastAsia="ar-SA"/>
        </w:rPr>
      </w:pPr>
    </w:p>
    <w:p w:rsidR="00B23EA0" w:rsidRPr="003A6A4D" w:rsidRDefault="00B23EA0" w:rsidP="00E54C62">
      <w:pPr>
        <w:suppressAutoHyphens/>
        <w:spacing w:after="0" w:line="240" w:lineRule="auto"/>
        <w:jc w:val="center"/>
        <w:rPr>
          <w:rFonts w:ascii="Times New Roman" w:hAnsi="Times New Roman" w:cs="Times New Roman"/>
          <w:b/>
          <w:bCs/>
          <w:sz w:val="28"/>
          <w:szCs w:val="28"/>
          <w:lang w:eastAsia="ar-SA"/>
        </w:rPr>
      </w:pPr>
      <w:r w:rsidRPr="003A6A4D">
        <w:rPr>
          <w:rFonts w:ascii="Times New Roman" w:hAnsi="Times New Roman" w:cs="Times New Roman"/>
          <w:b/>
          <w:bCs/>
          <w:sz w:val="28"/>
          <w:szCs w:val="28"/>
          <w:lang w:eastAsia="ar-SA"/>
        </w:rPr>
        <w:t>БЛОК-СХЕМА</w:t>
      </w:r>
    </w:p>
    <w:p w:rsidR="00B23EA0" w:rsidRPr="003A6A4D" w:rsidRDefault="00B23EA0" w:rsidP="00577BE0">
      <w:pPr>
        <w:suppressAutoHyphens/>
        <w:spacing w:after="0" w:line="240" w:lineRule="auto"/>
        <w:jc w:val="center"/>
        <w:rPr>
          <w:rFonts w:ascii="Times New Roman" w:hAnsi="Times New Roman" w:cs="Times New Roman"/>
          <w:b/>
          <w:bCs/>
          <w:lang w:eastAsia="ar-SA"/>
        </w:rPr>
      </w:pPr>
      <w:r w:rsidRPr="003A6A4D">
        <w:rPr>
          <w:rFonts w:ascii="Times New Roman" w:hAnsi="Times New Roman" w:cs="Times New Roman"/>
          <w:b/>
          <w:bCs/>
          <w:lang w:eastAsia="ar-SA"/>
        </w:rPr>
        <w:t>предоставления муниципальной услуги</w:t>
      </w:r>
    </w:p>
    <w:p w:rsidR="00B23EA0" w:rsidRPr="0086172B" w:rsidRDefault="00B23EA0" w:rsidP="00B320B7">
      <w:pPr>
        <w:widowControl w:val="0"/>
        <w:spacing w:after="0" w:line="240" w:lineRule="auto"/>
        <w:jc w:val="center"/>
        <w:rPr>
          <w:rFonts w:ascii="Times New Roman" w:hAnsi="Times New Roman" w:cs="Times New Roman"/>
        </w:rPr>
      </w:pPr>
      <w:r w:rsidRPr="0086172B">
        <w:rPr>
          <w:rFonts w:ascii="Times New Roman" w:hAnsi="Times New Roman" w:cs="Times New Roman"/>
        </w:rPr>
        <w:t>«</w:t>
      </w:r>
      <w:r w:rsidRPr="0086172B">
        <w:rPr>
          <w:rFonts w:ascii="Times New Roman" w:hAnsi="Times New Roman" w:cs="Times New Roman"/>
          <w:sz w:val="20"/>
          <w:szCs w:val="20"/>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86172B">
        <w:rPr>
          <w:rFonts w:ascii="Times New Roman" w:hAnsi="Times New Roman" w:cs="Times New Roman"/>
        </w:rPr>
        <w:t>»</w:t>
      </w:r>
    </w:p>
    <w:p w:rsidR="00B23EA0" w:rsidRPr="00806F62" w:rsidRDefault="00633ACC" w:rsidP="00FC0B8F">
      <w:pPr>
        <w:spacing w:after="0" w:line="240" w:lineRule="auto"/>
        <w:ind w:firstLine="709"/>
        <w:jc w:val="center"/>
        <w:rPr>
          <w:rFonts w:ascii="Times New Roman" w:hAnsi="Times New Roman" w:cs="Times New Roman"/>
          <w:b/>
          <w:bCs/>
          <w:color w:val="1F497D"/>
          <w:sz w:val="28"/>
          <w:szCs w:val="28"/>
          <w:u w:val="single"/>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251649536;visibility:visible;mso-wrap-distance-left:9.05pt;mso-wrap-distance-right:9.05pt" strokeweight=".5pt">
            <v:textbox inset="7.45pt,3.85pt,7.45pt,3.85pt">
              <w:txbxContent>
                <w:p w:rsidR="00C50494" w:rsidRPr="00231C3E" w:rsidRDefault="00C50494" w:rsidP="002B5CF3">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B23EA0" w:rsidRDefault="00B23EA0" w:rsidP="0076338F">
      <w:pPr>
        <w:suppressAutoHyphens/>
        <w:spacing w:after="0" w:line="240" w:lineRule="auto"/>
        <w:rPr>
          <w:sz w:val="28"/>
          <w:szCs w:val="28"/>
        </w:rPr>
      </w:pPr>
    </w:p>
    <w:p w:rsidR="00B23EA0" w:rsidRDefault="00633ACC" w:rsidP="0076338F">
      <w:pPr>
        <w:tabs>
          <w:tab w:val="left" w:pos="7752"/>
        </w:tabs>
        <w:autoSpaceDE w:val="0"/>
        <w:jc w:val="center"/>
        <w:rPr>
          <w:sz w:val="28"/>
          <w:szCs w:val="28"/>
        </w:rPr>
      </w:pPr>
      <w:r>
        <w:rPr>
          <w:noProof/>
        </w:rPr>
        <w:pict>
          <v:line id="Line 3" o:spid="_x0000_s1027" style="position:absolute;left:0;text-align:left;z-index:251660800;visibility:visible" from="234pt,12.95pt" to="234pt,38.4pt" strokeweight=".26mm">
            <v:stroke endarrow="block" joinstyle="miter"/>
          </v:line>
        </w:pict>
      </w:r>
    </w:p>
    <w:p w:rsidR="00B23EA0" w:rsidRDefault="00633ACC" w:rsidP="0076338F">
      <w:pPr>
        <w:tabs>
          <w:tab w:val="left" w:pos="7752"/>
        </w:tabs>
        <w:autoSpaceDE w:val="0"/>
        <w:jc w:val="center"/>
        <w:rPr>
          <w:sz w:val="28"/>
          <w:szCs w:val="28"/>
        </w:rPr>
      </w:pPr>
      <w:r>
        <w:rPr>
          <w:noProof/>
        </w:rPr>
        <w:pict>
          <v:shape id="Text Box 4" o:spid="_x0000_s1028" type="#_x0000_t202" style="position:absolute;left:0;text-align:left;margin-left:48pt;margin-top:8.75pt;width:396.85pt;height:35.7pt;z-index:251659776;visibility:visible;mso-wrap-distance-left:9.05pt;mso-wrap-distance-right:9.05pt" strokeweight=".5pt">
            <v:textbox inset="7.45pt,3.85pt,7.45pt,3.85pt">
              <w:txbxContent>
                <w:p w:rsidR="00C50494" w:rsidRPr="00231C3E" w:rsidRDefault="00C50494" w:rsidP="002B5CF3">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p>
    <w:p w:rsidR="00B23EA0" w:rsidRDefault="00633ACC" w:rsidP="0076338F">
      <w:pPr>
        <w:tabs>
          <w:tab w:val="left" w:pos="7752"/>
        </w:tabs>
        <w:autoSpaceDE w:val="0"/>
        <w:jc w:val="center"/>
        <w:rPr>
          <w:sz w:val="28"/>
          <w:szCs w:val="28"/>
        </w:rPr>
      </w:pPr>
      <w:r>
        <w:rPr>
          <w:noProof/>
        </w:rPr>
        <w:pict>
          <v:line id="Line 5" o:spid="_x0000_s1029" style="position:absolute;left:0;text-align:left;z-index:251650560;visibility:visible" from="240pt,14.8pt" to="240pt,39pt" strokeweight=".26mm">
            <v:stroke endarrow="block" joinstyle="miter"/>
          </v:line>
        </w:pict>
      </w:r>
    </w:p>
    <w:p w:rsidR="00B23EA0" w:rsidRDefault="00633ACC" w:rsidP="0076338F">
      <w:pPr>
        <w:tabs>
          <w:tab w:val="left" w:pos="7752"/>
        </w:tabs>
        <w:autoSpaceDE w:val="0"/>
        <w:jc w:val="center"/>
        <w:rPr>
          <w:sz w:val="28"/>
          <w:szCs w:val="28"/>
        </w:rPr>
      </w:pPr>
      <w:r>
        <w:rPr>
          <w:noProof/>
        </w:rPr>
        <w:pict>
          <v:shape id="Text Box 8" o:spid="_x0000_s1030" type="#_x0000_t202" style="position:absolute;left:0;text-align:left;margin-left:-30pt;margin-top:23.15pt;width:26.95pt;height:25.75pt;z-index:251652608;visibility:visible;mso-wrap-distance-left:9.05pt;mso-wrap-distance-right:9.05pt" strokeweight=".5pt">
            <v:textbox inset="7.45pt,3.85pt,7.45pt,3.85pt">
              <w:txbxContent>
                <w:p w:rsidR="00C50494" w:rsidRPr="002B5CF3" w:rsidRDefault="00C50494" w:rsidP="0076338F">
                  <w:pPr>
                    <w:jc w:val="center"/>
                    <w:rPr>
                      <w:rFonts w:ascii="Times New Roman" w:hAnsi="Times New Roman" w:cs="Times New Roman"/>
                    </w:rPr>
                  </w:pPr>
                  <w:r w:rsidRPr="002B5CF3">
                    <w:rPr>
                      <w:rFonts w:ascii="Times New Roman" w:hAnsi="Times New Roman" w:cs="Times New Roman"/>
                    </w:rPr>
                    <w:t>да</w:t>
                  </w:r>
                </w:p>
              </w:txbxContent>
            </v:textbox>
          </v:shape>
        </w:pict>
      </w:r>
      <w:r>
        <w:rPr>
          <w:noProof/>
        </w:rPr>
        <w:pict>
          <v:shape id="Text Box 11" o:spid="_x0000_s1031" type="#_x0000_t202" style="position:absolute;left:0;text-align:left;margin-left:460.35pt;margin-top:21.45pt;width:36.1pt;height:21.8pt;z-index:251655680;visibility:visible;mso-wrap-distance-left:9.05pt;mso-wrap-distance-right:9.05pt" strokeweight=".5pt">
            <v:textbox inset="7.45pt,3.85pt,7.45pt,3.85pt">
              <w:txbxContent>
                <w:p w:rsidR="00C50494" w:rsidRPr="00231C3E" w:rsidRDefault="00C50494" w:rsidP="0076338F">
                  <w:pPr>
                    <w:jc w:val="center"/>
                    <w:rPr>
                      <w:rFonts w:ascii="Times New Roman" w:hAnsi="Times New Roman" w:cs="Times New Roman"/>
                    </w:rPr>
                  </w:pPr>
                  <w:r w:rsidRPr="00231C3E">
                    <w:rPr>
                      <w:rFonts w:ascii="Times New Roman" w:hAnsi="Times New Roman" w:cs="Times New Roman"/>
                    </w:rPr>
                    <w:t>нет</w:t>
                  </w:r>
                </w:p>
              </w:txbxContent>
            </v:textbox>
          </v:shape>
        </w:pict>
      </w:r>
      <w:r>
        <w:rPr>
          <w:noProof/>
        </w:rPr>
        <w:pict>
          <v:shape id="Text Box 6" o:spid="_x0000_s1032" type="#_x0000_t202" style="position:absolute;left:0;text-align:left;margin-left:51pt;margin-top:9.35pt;width:393.85pt;height:39.55pt;z-index:251651584;visibility:visible;mso-wrap-distance-left:9.05pt;mso-wrap-distance-right:9.05pt" strokeweight=".5pt">
            <v:textbox inset="7.45pt,3.85pt,7.45pt,3.85pt">
              <w:txbxContent>
                <w:p w:rsidR="00C50494" w:rsidRPr="00231C3E" w:rsidRDefault="00C50494" w:rsidP="0076338F">
                  <w:pPr>
                    <w:jc w:val="center"/>
                  </w:pPr>
                  <w:r w:rsidRPr="00231C3E">
                    <w:rPr>
                      <w:rFonts w:ascii="Times New Roman" w:hAnsi="Times New Roman" w:cs="Times New Roman"/>
                      <w:sz w:val="24"/>
                      <w:szCs w:val="24"/>
                    </w:rPr>
                    <w:t xml:space="preserve">принятие решения о предоставлении (отказе в предоставлении) муниципальной  услуги иоформление результатовмуниципальной услуги </w:t>
                  </w:r>
                </w:p>
              </w:txbxContent>
            </v:textbox>
          </v:shape>
        </w:pict>
      </w:r>
    </w:p>
    <w:p w:rsidR="00B23EA0" w:rsidRDefault="00633ACC" w:rsidP="0076338F">
      <w:pPr>
        <w:tabs>
          <w:tab w:val="left" w:pos="7752"/>
        </w:tabs>
        <w:autoSpaceDE w:val="0"/>
        <w:jc w:val="center"/>
        <w:rPr>
          <w:sz w:val="28"/>
          <w:szCs w:val="28"/>
        </w:rPr>
      </w:pPr>
      <w:r>
        <w:rPr>
          <w:noProof/>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251664896;visibility:visible"/>
        </w:pict>
      </w:r>
      <w:r>
        <w:rPr>
          <w:noProof/>
        </w:rPr>
        <w:pict>
          <v:shape id="AutoShape 23" o:spid="_x0000_s1034" type="#_x0000_t32" style="position:absolute;left:0;text-align:left;margin-left:472.55pt;margin-top:13.6pt;width:13.7pt;height:30pt;z-index:251662848;visibility:visible">
            <v:stroke endarrow="block"/>
          </v:shape>
        </w:pict>
      </w:r>
      <w:r>
        <w:rPr>
          <w:noProof/>
        </w:rPr>
        <w:pict>
          <v:shape id="AutoShape 24" o:spid="_x0000_s1035" type="#_x0000_t32" style="position:absolute;left:0;text-align:left;margin-left:405.9pt;margin-top:13.6pt;width:66.65pt;height:30pt;flip:x;z-index:251663872;visibility:visible">
            <v:stroke endarrow="block"/>
          </v:shape>
        </w:pict>
      </w:r>
      <w:r>
        <w:rPr>
          <w:noProof/>
        </w:rPr>
        <w:pict>
          <v:line id="Line 9" o:spid="_x0000_s1036" style="position:absolute;left:0;text-align:left;z-index:251653632;visibility:visible" from="-17.95pt,22.9pt" to="-17.9pt,58.95pt" strokeweight=".26mm">
            <v:stroke endarrow="block" joinstyle="miter"/>
          </v:line>
        </w:pict>
      </w:r>
      <w:r>
        <w:rPr>
          <w:noProof/>
        </w:rPr>
        <w:pict>
          <v:line id="Line 14" o:spid="_x0000_s1037" style="position:absolute;left:0;text-align:left;z-index:251654656;visibility:visible" from="444.85pt,4.35pt" to="462.85pt,4.4pt" strokeweight=".26mm">
            <v:stroke joinstyle="miter"/>
          </v:line>
        </w:pict>
      </w:r>
    </w:p>
    <w:p w:rsidR="00B23EA0" w:rsidRDefault="00633ACC" w:rsidP="0076338F">
      <w:pPr>
        <w:tabs>
          <w:tab w:val="left" w:pos="7752"/>
        </w:tabs>
        <w:autoSpaceDE w:val="0"/>
        <w:jc w:val="center"/>
        <w:rPr>
          <w:sz w:val="28"/>
          <w:szCs w:val="28"/>
        </w:rPr>
      </w:pPr>
      <w:r>
        <w:rPr>
          <w:noProof/>
        </w:rPr>
        <w:pict>
          <v:shape id="Text Box 16" o:spid="_x0000_s1038" type="#_x0000_t202" style="position:absolute;left:0;text-align:left;margin-left:432.65pt;margin-top:13.95pt;width:94.15pt;height:85.65pt;z-index:251658752;visibility:visible;mso-wrap-distance-left:9.05pt;mso-wrap-distance-right:9.05pt" strokeweight=".5pt">
            <v:textbox inset="7.45pt,3.85pt,7.45pt,3.85pt">
              <w:txbxContent>
                <w:p w:rsidR="00C50494" w:rsidRPr="00231C3E" w:rsidRDefault="00C50494" w:rsidP="002B5CF3">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C50494" w:rsidRDefault="00C50494" w:rsidP="0076338F"/>
              </w:txbxContent>
            </v:textbox>
          </v:shape>
        </w:pict>
      </w:r>
      <w:r>
        <w:rPr>
          <w:noProof/>
        </w:rPr>
        <w:pict>
          <v:shape id="Text Box 10" o:spid="_x0000_s1039" type="#_x0000_t202" style="position:absolute;left:0;text-align:left;margin-left:319.6pt;margin-top:13.95pt;width:102.35pt;height:85.65pt;z-index:251656704;visibility:visible;mso-wrap-distance-left:9.05pt;mso-wrap-distance-right:9.05pt" strokeweight=".5pt">
            <v:textbox inset="7.45pt,3.85pt,7.45pt,3.85pt">
              <w:txbxContent>
                <w:p w:rsidR="00C50494" w:rsidRPr="00231C3E" w:rsidRDefault="00C50494" w:rsidP="002B5CF3">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C50494" w:rsidRDefault="00C50494" w:rsidP="0076338F"/>
              </w:txbxContent>
            </v:textbox>
          </v:shape>
        </w:pict>
      </w:r>
    </w:p>
    <w:p w:rsidR="00B23EA0" w:rsidRDefault="00633ACC" w:rsidP="0076338F">
      <w:pPr>
        <w:tabs>
          <w:tab w:val="left" w:pos="7752"/>
        </w:tabs>
        <w:autoSpaceDE w:val="0"/>
        <w:jc w:val="center"/>
        <w:rPr>
          <w:sz w:val="28"/>
          <w:szCs w:val="28"/>
        </w:rPr>
      </w:pPr>
      <w:r>
        <w:rPr>
          <w:noProof/>
        </w:rPr>
        <w:pict>
          <v:shape id="Text Box 12" o:spid="_x0000_s1040" type="#_x0000_t202" style="position:absolute;left:0;text-align:left;margin-left:-41.9pt;margin-top:-.35pt;width:344.25pt;height:161.85pt;z-index:251657728;visibility:visible;mso-wrap-distance-left:9.05pt;mso-wrap-distance-right:9.05pt" strokeweight=".5pt">
            <v:textbox inset="7.45pt,3.85pt,7.45pt,3.85pt">
              <w:txbxContent>
                <w:p w:rsidR="00C50494" w:rsidRPr="00BE07D1" w:rsidRDefault="00C50494" w:rsidP="002B5CF3">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C50494" w:rsidRPr="00BE07D1" w:rsidRDefault="00C50494"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C50494" w:rsidRPr="00BE07D1" w:rsidRDefault="00C50494"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C50494" w:rsidRPr="00BE07D1" w:rsidRDefault="00C50494"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C50494" w:rsidRPr="00BE07D1" w:rsidRDefault="00C50494"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C50494" w:rsidRPr="00BE07D1" w:rsidRDefault="00C50494" w:rsidP="002B5CF3">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C50494" w:rsidRPr="00BE07D1" w:rsidRDefault="00C50494" w:rsidP="002B5CF3">
                  <w:pPr>
                    <w:spacing w:after="0"/>
                    <w:jc w:val="both"/>
                    <w:rPr>
                      <w:rFonts w:ascii="Times New Roman" w:hAnsi="Times New Roman" w:cs="Times New Roman"/>
                      <w:sz w:val="18"/>
                      <w:szCs w:val="18"/>
                    </w:rPr>
                  </w:pPr>
                </w:p>
              </w:txbxContent>
            </v:textbox>
          </v:shape>
        </w:pict>
      </w:r>
    </w:p>
    <w:p w:rsidR="00B23EA0" w:rsidRDefault="00B23EA0" w:rsidP="0076338F">
      <w:pPr>
        <w:tabs>
          <w:tab w:val="left" w:pos="7752"/>
        </w:tabs>
        <w:autoSpaceDE w:val="0"/>
        <w:jc w:val="center"/>
        <w:rPr>
          <w:sz w:val="28"/>
          <w:szCs w:val="28"/>
        </w:rPr>
      </w:pPr>
    </w:p>
    <w:p w:rsidR="00B23EA0" w:rsidRDefault="00B23EA0" w:rsidP="0076338F">
      <w:pPr>
        <w:tabs>
          <w:tab w:val="left" w:pos="7752"/>
        </w:tabs>
        <w:autoSpaceDE w:val="0"/>
        <w:jc w:val="center"/>
        <w:rPr>
          <w:sz w:val="28"/>
          <w:szCs w:val="28"/>
        </w:rPr>
      </w:pPr>
    </w:p>
    <w:p w:rsidR="00B23EA0" w:rsidRDefault="00B23EA0" w:rsidP="0076338F">
      <w:pPr>
        <w:tabs>
          <w:tab w:val="left" w:pos="7752"/>
        </w:tabs>
        <w:autoSpaceDE w:val="0"/>
        <w:jc w:val="center"/>
        <w:rPr>
          <w:sz w:val="28"/>
          <w:szCs w:val="28"/>
        </w:rPr>
      </w:pPr>
    </w:p>
    <w:p w:rsidR="00B23EA0" w:rsidRDefault="00B23EA0" w:rsidP="0076338F">
      <w:pPr>
        <w:tabs>
          <w:tab w:val="left" w:pos="7752"/>
        </w:tabs>
        <w:autoSpaceDE w:val="0"/>
        <w:jc w:val="center"/>
        <w:rPr>
          <w:sz w:val="28"/>
          <w:szCs w:val="28"/>
        </w:rPr>
      </w:pPr>
    </w:p>
    <w:p w:rsidR="00B23EA0" w:rsidRDefault="00633ACC" w:rsidP="0076338F">
      <w:pPr>
        <w:pStyle w:val="a8"/>
        <w:rPr>
          <w:sz w:val="28"/>
          <w:szCs w:val="28"/>
        </w:rPr>
      </w:pPr>
      <w:r>
        <w:rPr>
          <w:noProof/>
        </w:rPr>
        <w:pict>
          <v:shape id="AutoShape 26" o:spid="_x0000_s1041" type="#_x0000_t32" style="position:absolute;margin-left:118.5pt;margin-top:13.25pt;width:.6pt;height:21.55pt;z-index:251665920;visibility:visible">
            <v:stroke endarrow="block"/>
          </v:shape>
        </w:pict>
      </w:r>
    </w:p>
    <w:p w:rsidR="00B23EA0" w:rsidRDefault="00B23EA0" w:rsidP="0076338F">
      <w:pPr>
        <w:pStyle w:val="a8"/>
        <w:rPr>
          <w:sz w:val="28"/>
          <w:szCs w:val="28"/>
        </w:rPr>
      </w:pPr>
    </w:p>
    <w:p w:rsidR="00B23EA0" w:rsidRDefault="00633ACC" w:rsidP="0076338F">
      <w:pPr>
        <w:pStyle w:val="a8"/>
        <w:rPr>
          <w:b/>
          <w:bCs/>
          <w:sz w:val="28"/>
          <w:szCs w:val="28"/>
        </w:rPr>
      </w:pPr>
      <w:r>
        <w:rPr>
          <w:noProof/>
        </w:rPr>
        <w:pict>
          <v:shape id="Text Box 22" o:spid="_x0000_s1042" type="#_x0000_t202" style="position:absolute;margin-left:-45.75pt;margin-top:.6pt;width:348.1pt;height:43.4pt;z-index:251661824;visibility:visible;mso-wrap-distance-left:9.05pt;mso-wrap-distance-right:9.05pt" strokeweight=".5pt">
            <v:textbox inset="7.45pt,3.85pt,7.45pt,3.85pt">
              <w:txbxContent>
                <w:p w:rsidR="00C50494" w:rsidRPr="001F2F5C" w:rsidRDefault="00C50494" w:rsidP="001F2F5C">
                  <w:pPr>
                    <w:jc w:val="center"/>
                    <w:rPr>
                      <w:rFonts w:ascii="Times New Roman" w:hAnsi="Times New Roman" w:cs="Times New Roman"/>
                      <w:sz w:val="24"/>
                      <w:szCs w:val="24"/>
                    </w:rPr>
                  </w:pPr>
                  <w:r w:rsidRPr="001F2F5C">
                    <w:t>Выдача результатов муниципальной услуги</w:t>
                  </w:r>
                </w:p>
                <w:p w:rsidR="00C50494" w:rsidRDefault="00C50494" w:rsidP="00B96A5A"/>
                <w:p w:rsidR="00C50494" w:rsidRDefault="00C50494" w:rsidP="00B96A5A"/>
              </w:txbxContent>
            </v:textbox>
          </v:shape>
        </w:pict>
      </w:r>
    </w:p>
    <w:p w:rsidR="00B23EA0" w:rsidRDefault="00B23EA0" w:rsidP="002B5CF3">
      <w:pPr>
        <w:pStyle w:val="a8"/>
        <w:tabs>
          <w:tab w:val="clear" w:pos="4677"/>
          <w:tab w:val="center" w:pos="4395"/>
        </w:tabs>
        <w:ind w:left="4253"/>
      </w:pPr>
    </w:p>
    <w:p w:rsidR="00B23EA0" w:rsidRPr="00A2436F" w:rsidRDefault="00B23EA0" w:rsidP="0086172B">
      <w:pPr>
        <w:pStyle w:val="a8"/>
        <w:tabs>
          <w:tab w:val="clear" w:pos="4677"/>
          <w:tab w:val="center" w:pos="4395"/>
        </w:tabs>
        <w:ind w:left="4253"/>
        <w:jc w:val="both"/>
        <w:rPr>
          <w:rFonts w:ascii="Times New Roman" w:hAnsi="Times New Roman" w:cs="Times New Roman"/>
        </w:rPr>
      </w:pPr>
      <w:r w:rsidRPr="00A2436F">
        <w:rPr>
          <w:rFonts w:ascii="Times New Roman" w:hAnsi="Times New Roman" w:cs="Times New Roman"/>
        </w:rPr>
        <w:lastRenderedPageBreak/>
        <w:t>Приложение №2</w:t>
      </w:r>
    </w:p>
    <w:p w:rsidR="00B23EA0" w:rsidRPr="00A2436F" w:rsidRDefault="00B23EA0" w:rsidP="0086172B">
      <w:pPr>
        <w:suppressAutoHyphens/>
        <w:spacing w:after="0" w:line="240" w:lineRule="auto"/>
        <w:ind w:left="4253"/>
        <w:jc w:val="both"/>
        <w:rPr>
          <w:rFonts w:ascii="Times New Roman" w:hAnsi="Times New Roman" w:cs="Times New Roman"/>
          <w:sz w:val="24"/>
          <w:szCs w:val="24"/>
          <w:lang w:eastAsia="ar-SA"/>
        </w:rPr>
      </w:pPr>
      <w:r w:rsidRPr="00A2436F">
        <w:rPr>
          <w:rFonts w:ascii="Times New Roman" w:hAnsi="Times New Roman" w:cs="Times New Roman"/>
          <w:sz w:val="24"/>
          <w:szCs w:val="24"/>
          <w:lang w:eastAsia="ar-SA"/>
        </w:rPr>
        <w:t>к Административному регламенту</w:t>
      </w:r>
    </w:p>
    <w:p w:rsidR="00B23EA0" w:rsidRPr="00A2436F" w:rsidRDefault="00B23EA0" w:rsidP="0086172B">
      <w:pPr>
        <w:suppressAutoHyphens/>
        <w:spacing w:after="0" w:line="240" w:lineRule="auto"/>
        <w:ind w:left="4253"/>
        <w:jc w:val="both"/>
        <w:rPr>
          <w:rFonts w:ascii="Times New Roman" w:hAnsi="Times New Roman" w:cs="Times New Roman"/>
          <w:sz w:val="24"/>
          <w:szCs w:val="24"/>
          <w:lang w:eastAsia="ar-SA"/>
        </w:rPr>
      </w:pPr>
      <w:r w:rsidRPr="00A2436F">
        <w:rPr>
          <w:rFonts w:ascii="Times New Roman" w:hAnsi="Times New Roman" w:cs="Times New Roman"/>
          <w:sz w:val="24"/>
          <w:szCs w:val="24"/>
          <w:lang w:eastAsia="ar-SA"/>
        </w:rPr>
        <w:t>предоставления муниципальной услуги</w:t>
      </w:r>
    </w:p>
    <w:p w:rsidR="00B23EA0" w:rsidRPr="00DB4DA5" w:rsidRDefault="00B23EA0" w:rsidP="0086172B">
      <w:pPr>
        <w:widowControl w:val="0"/>
        <w:spacing w:after="0" w:line="240" w:lineRule="auto"/>
        <w:ind w:left="4253"/>
        <w:jc w:val="both"/>
        <w:rPr>
          <w:rFonts w:ascii="Times New Roman" w:hAnsi="Times New Roman" w:cs="Times New Roman"/>
          <w:sz w:val="24"/>
          <w:szCs w:val="24"/>
        </w:rPr>
      </w:pPr>
      <w:r w:rsidRPr="00A2436F">
        <w:rPr>
          <w:rFonts w:ascii="Times New Roman" w:hAnsi="Times New Roman" w:cs="Times New Roman"/>
          <w:sz w:val="24"/>
          <w:szCs w:val="24"/>
        </w:rPr>
        <w:t>«</w:t>
      </w:r>
      <w:r w:rsidRPr="00DB4DA5">
        <w:rPr>
          <w:rFonts w:ascii="Times New Roman" w:hAnsi="Times New Roman" w:cs="Times New Roman"/>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w:t>
      </w:r>
      <w:r w:rsidRPr="00992AEC">
        <w:rPr>
          <w:rFonts w:ascii="Times New Roman" w:hAnsi="Times New Roman" w:cs="Times New Roman"/>
          <w:color w:val="FF0000"/>
          <w:sz w:val="24"/>
          <w:szCs w:val="24"/>
        </w:rPr>
        <w:t xml:space="preserve"> </w:t>
      </w:r>
      <w:r w:rsidRPr="00DB4DA5">
        <w:rPr>
          <w:rFonts w:ascii="Times New Roman" w:hAnsi="Times New Roman" w:cs="Times New Roman"/>
          <w:sz w:val="24"/>
          <w:szCs w:val="24"/>
        </w:rPr>
        <w:t>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B23EA0" w:rsidRPr="00DB4DA5" w:rsidRDefault="00B23EA0" w:rsidP="0086172B">
      <w:pPr>
        <w:ind w:left="4253"/>
        <w:jc w:val="both"/>
        <w:rPr>
          <w:rFonts w:ascii="Times New Roman" w:hAnsi="Times New Roman" w:cs="Times New Roman"/>
          <w:sz w:val="28"/>
          <w:szCs w:val="28"/>
        </w:rPr>
      </w:pPr>
    </w:p>
    <w:p w:rsidR="00B23EA0" w:rsidRPr="00231C3E" w:rsidRDefault="00B23EA0" w:rsidP="0076338F">
      <w:pPr>
        <w:jc w:val="center"/>
        <w:rPr>
          <w:rFonts w:ascii="Times New Roman" w:hAnsi="Times New Roman" w:cs="Times New Roman"/>
          <w:sz w:val="28"/>
          <w:szCs w:val="28"/>
        </w:rPr>
      </w:pPr>
      <w:r w:rsidRPr="00231C3E">
        <w:rPr>
          <w:rFonts w:ascii="Times New Roman" w:hAnsi="Times New Roman" w:cs="Times New Roman"/>
          <w:sz w:val="28"/>
          <w:szCs w:val="28"/>
        </w:rPr>
        <w:t xml:space="preserve">ОБРАЗЕЦ ЗАЯВЛЕНИЯ </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___________________________________________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исполнительного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органа государственной власти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(или: органа местного самоуправления))</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адрес: ____________________________________</w:t>
      </w:r>
    </w:p>
    <w:p w:rsidR="00B23EA0" w:rsidRPr="00231C3E" w:rsidRDefault="00B23EA0" w:rsidP="0076338F">
      <w:pPr>
        <w:autoSpaceDE w:val="0"/>
        <w:autoSpaceDN w:val="0"/>
        <w:adjustRightInd w:val="0"/>
        <w:spacing w:after="0" w:line="240" w:lineRule="auto"/>
        <w:outlineLvl w:val="0"/>
        <w:rPr>
          <w:rFonts w:ascii="Courier New" w:hAnsi="Courier New" w:cs="Courier New"/>
          <w:sz w:val="20"/>
          <w:szCs w:val="20"/>
        </w:rPr>
      </w:pP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от ________________________________________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адрес: ___________________________________,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телефон: _______________, факс: 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адрес электронной почты: 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p>
    <w:p w:rsidR="00B23EA0" w:rsidRPr="00231C3E" w:rsidRDefault="00B23EA0" w:rsidP="00027F2B">
      <w:pPr>
        <w:autoSpaceDE w:val="0"/>
        <w:autoSpaceDN w:val="0"/>
        <w:adjustRightInd w:val="0"/>
        <w:spacing w:after="0" w:line="240" w:lineRule="auto"/>
        <w:jc w:val="center"/>
        <w:rPr>
          <w:rFonts w:ascii="Courier New" w:hAnsi="Courier New" w:cs="Courier New"/>
          <w:b/>
          <w:bCs/>
          <w:sz w:val="20"/>
          <w:szCs w:val="20"/>
        </w:rPr>
      </w:pPr>
      <w:r w:rsidRPr="00231C3E">
        <w:rPr>
          <w:rFonts w:ascii="Courier New" w:hAnsi="Courier New" w:cs="Courier New"/>
          <w:b/>
          <w:bCs/>
          <w:sz w:val="20"/>
          <w:szCs w:val="20"/>
        </w:rPr>
        <w:t>Заявление</w:t>
      </w:r>
    </w:p>
    <w:p w:rsidR="00B23EA0" w:rsidRPr="00231C3E" w:rsidRDefault="00B23EA0" w:rsidP="0076338F">
      <w:pPr>
        <w:autoSpaceDE w:val="0"/>
        <w:autoSpaceDN w:val="0"/>
        <w:adjustRightInd w:val="0"/>
        <w:spacing w:after="0" w:line="240" w:lineRule="auto"/>
        <w:rPr>
          <w:rFonts w:ascii="Courier New" w:hAnsi="Courier New" w:cs="Courier New"/>
          <w:b/>
          <w:bCs/>
          <w:sz w:val="20"/>
          <w:szCs w:val="20"/>
        </w:rPr>
      </w:pPr>
      <w:r w:rsidRPr="00231C3E">
        <w:rPr>
          <w:rFonts w:ascii="Courier New" w:hAnsi="Courier New" w:cs="Courier New"/>
          <w:b/>
          <w:bCs/>
          <w:sz w:val="20"/>
          <w:szCs w:val="20"/>
        </w:rPr>
        <w:t xml:space="preserve">                      о предварительном согласовании</w:t>
      </w:r>
    </w:p>
    <w:p w:rsidR="00B23EA0" w:rsidRPr="00231C3E" w:rsidRDefault="00B23EA0" w:rsidP="0076338F">
      <w:pPr>
        <w:autoSpaceDE w:val="0"/>
        <w:autoSpaceDN w:val="0"/>
        <w:adjustRightInd w:val="0"/>
        <w:spacing w:after="0" w:line="240" w:lineRule="auto"/>
        <w:rPr>
          <w:rFonts w:ascii="Courier New" w:hAnsi="Courier New" w:cs="Courier New"/>
          <w:b/>
          <w:bCs/>
          <w:sz w:val="20"/>
          <w:szCs w:val="20"/>
        </w:rPr>
      </w:pPr>
      <w:r w:rsidRPr="00231C3E">
        <w:rPr>
          <w:rFonts w:ascii="Courier New" w:hAnsi="Courier New" w:cs="Courier New"/>
          <w:b/>
          <w:bCs/>
          <w:sz w:val="20"/>
          <w:szCs w:val="20"/>
        </w:rPr>
        <w:t xml:space="preserve">                     предоставления земельного участка</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   основании   </w:t>
      </w:r>
      <w:hyperlink r:id="rId33" w:history="1">
        <w:r w:rsidRPr="00231C3E">
          <w:rPr>
            <w:rFonts w:ascii="Courier New" w:hAnsi="Courier New" w:cs="Courier New"/>
            <w:sz w:val="20"/>
            <w:szCs w:val="20"/>
          </w:rPr>
          <w:t>ст.  39.15</w:t>
        </w:r>
      </w:hyperlink>
      <w:r w:rsidRPr="00231C3E">
        <w:rPr>
          <w:rFonts w:ascii="Courier New" w:hAnsi="Courier New" w:cs="Courier New"/>
          <w:sz w:val="20"/>
          <w:szCs w:val="20"/>
        </w:rPr>
        <w:t xml:space="preserve">  Земельного   кодекса  Российской Федерации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______________________ просит о предварительном согласовании предоставления</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без проведения торгов земельного участка размером 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расположенного по адресу: ____________________________________, кадастровый</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номер __________ (если границы такого земельного участка подлежат уточнению</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в  соответствии  с   Федеральным   </w:t>
      </w:r>
      <w:hyperlink r:id="rId34" w:history="1">
        <w:r w:rsidRPr="00231C3E">
          <w:rPr>
            <w:rFonts w:ascii="Courier New" w:hAnsi="Courier New" w:cs="Courier New"/>
            <w:sz w:val="20"/>
            <w:szCs w:val="20"/>
          </w:rPr>
          <w:t>законом</w:t>
        </w:r>
      </w:hyperlink>
      <w:r w:rsidRPr="00231C3E">
        <w:rPr>
          <w:rFonts w:ascii="Courier New" w:hAnsi="Courier New" w:cs="Courier New"/>
          <w:sz w:val="20"/>
          <w:szCs w:val="20"/>
        </w:rPr>
        <w:t xml:space="preserve">   от   24.07.2007   N 221-ФЗ  "О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государственном кадастре недвижимости").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(Вариант:</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   основании  </w:t>
      </w:r>
      <w:hyperlink r:id="rId35" w:history="1">
        <w:r w:rsidRPr="00231C3E">
          <w:rPr>
            <w:rFonts w:ascii="Courier New" w:hAnsi="Courier New" w:cs="Courier New"/>
            <w:sz w:val="20"/>
            <w:szCs w:val="20"/>
          </w:rPr>
          <w:t>ст.  39.15</w:t>
        </w:r>
      </w:hyperlink>
      <w:r w:rsidRPr="00231C3E">
        <w:rPr>
          <w:rFonts w:ascii="Courier New" w:hAnsi="Courier New" w:cs="Courier New"/>
          <w:sz w:val="20"/>
          <w:szCs w:val="20"/>
        </w:rPr>
        <w:t xml:space="preserve">  Земельного  кодекса Российской Федерации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______________________ просит о предварительном согласовании предоставления</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без проведения торгов земельного участка размером 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расположенного по адресу: ____________________________________, образование</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которого предусмотрено Решением ___________________________________________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органа исполнительной власти,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уполномоченного в области государственного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кадастрового учета недвижимого имущества 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ведения государственного кадастра недвижимости)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от "___"_________ ____ г. N 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Основание  предоставления  земельного  участка  без  проведения торгов:</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__________________________________________________________________________.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(указать основания в соответствии с </w:t>
      </w:r>
      <w:hyperlink r:id="rId36" w:history="1">
        <w:r w:rsidRPr="00231C3E">
          <w:rPr>
            <w:rFonts w:ascii="Courier New" w:hAnsi="Courier New" w:cs="Courier New"/>
            <w:sz w:val="20"/>
            <w:szCs w:val="20"/>
          </w:rPr>
          <w:t>п. 2 ст. 39.3</w:t>
        </w:r>
      </w:hyperlink>
      <w:r w:rsidRPr="00231C3E">
        <w:rPr>
          <w:rFonts w:ascii="Courier New" w:hAnsi="Courier New" w:cs="Courier New"/>
          <w:sz w:val="20"/>
          <w:szCs w:val="20"/>
        </w:rPr>
        <w:t xml:space="preserve"> (или: </w:t>
      </w:r>
      <w:hyperlink r:id="rId37" w:history="1">
        <w:r w:rsidRPr="00231C3E">
          <w:rPr>
            <w:rFonts w:ascii="Courier New" w:hAnsi="Courier New" w:cs="Courier New"/>
            <w:sz w:val="20"/>
            <w:szCs w:val="20"/>
          </w:rPr>
          <w:t>ст. 39.5</w:t>
        </w:r>
      </w:hyperlink>
      <w:r w:rsidRPr="00231C3E">
        <w:rPr>
          <w:rFonts w:ascii="Courier New" w:hAnsi="Courier New" w:cs="Courier New"/>
          <w:sz w:val="20"/>
          <w:szCs w:val="20"/>
        </w:rPr>
        <w:t>/</w:t>
      </w:r>
    </w:p>
    <w:p w:rsidR="00B23EA0" w:rsidRPr="00231C3E" w:rsidRDefault="00633ACC" w:rsidP="0076338F">
      <w:pPr>
        <w:autoSpaceDE w:val="0"/>
        <w:autoSpaceDN w:val="0"/>
        <w:adjustRightInd w:val="0"/>
        <w:spacing w:after="0" w:line="240" w:lineRule="auto"/>
        <w:rPr>
          <w:rFonts w:ascii="Courier New" w:hAnsi="Courier New" w:cs="Courier New"/>
          <w:sz w:val="20"/>
          <w:szCs w:val="20"/>
        </w:rPr>
      </w:pPr>
      <w:hyperlink r:id="rId38" w:history="1">
        <w:r w:rsidR="00B23EA0" w:rsidRPr="00231C3E">
          <w:rPr>
            <w:rFonts w:ascii="Courier New" w:hAnsi="Courier New" w:cs="Courier New"/>
            <w:sz w:val="20"/>
            <w:szCs w:val="20"/>
          </w:rPr>
          <w:t>п. 2 ст. 39.6</w:t>
        </w:r>
      </w:hyperlink>
      <w:r w:rsidR="00B23EA0" w:rsidRPr="00231C3E">
        <w:rPr>
          <w:rFonts w:ascii="Courier New" w:hAnsi="Courier New" w:cs="Courier New"/>
          <w:sz w:val="20"/>
          <w:szCs w:val="20"/>
        </w:rPr>
        <w:t>/</w:t>
      </w:r>
      <w:hyperlink r:id="rId39" w:history="1">
        <w:r w:rsidR="00B23EA0" w:rsidRPr="00231C3E">
          <w:rPr>
            <w:rFonts w:ascii="Courier New" w:hAnsi="Courier New" w:cs="Courier New"/>
            <w:sz w:val="20"/>
            <w:szCs w:val="20"/>
          </w:rPr>
          <w:t>п. 2 ст. 39.10</w:t>
        </w:r>
      </w:hyperlink>
      <w:r w:rsidR="00B23EA0" w:rsidRPr="00231C3E">
        <w:rPr>
          <w:rFonts w:ascii="Courier New" w:hAnsi="Courier New" w:cs="Courier New"/>
          <w:sz w:val="20"/>
          <w:szCs w:val="20"/>
        </w:rPr>
        <w:t>) Земельного кодекса Российской Федерации)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__________________________ желает приобрести земельный участок на праве</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lastRenderedPageBreak/>
        <w:t>______________________ для использования в целях 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(Вариант:</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Земельный участок __________________________ просит предоставить взамен</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земельного  участка,  изымаемого  для  государственных (или: муниципальных)</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нужд, на основании Решения _____________________ от "__"______ ___ г. N 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органа)</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(Вариант:</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Земельный участок __________________ просит предоставить для размещения</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объектов,  предусмотренных   проектом   территориального   планирования, на</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основании Решения ________________________ от "___"________ ____ г. N 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органа)</w:t>
      </w:r>
    </w:p>
    <w:p w:rsidR="00B23EA0" w:rsidRPr="00231C3E" w:rsidRDefault="00B23EA0" w:rsidP="0076338F"/>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Приложения:</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B23EA0" w:rsidRPr="00231C3E" w:rsidRDefault="00B23EA0"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"___"________ ____ г.</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t>
      </w:r>
      <w:r w:rsidRPr="00231C3E">
        <w:rPr>
          <w:rFonts w:ascii="Courier New" w:hAnsi="Courier New" w:cs="Courier New"/>
          <w:sz w:val="20"/>
          <w:szCs w:val="20"/>
        </w:rPr>
        <w:t>подпись)</w:t>
      </w:r>
    </w:p>
    <w:p w:rsidR="00B23EA0" w:rsidRPr="00231C3E" w:rsidRDefault="00B23EA0" w:rsidP="0076338F"/>
    <w:p w:rsidR="00B23EA0" w:rsidRPr="00231C3E" w:rsidRDefault="00B23EA0" w:rsidP="0076338F">
      <w:pPr>
        <w:suppressAutoHyphens/>
        <w:spacing w:after="0" w:line="240" w:lineRule="auto"/>
        <w:jc w:val="right"/>
        <w:rPr>
          <w:rFonts w:ascii="Times New Roman" w:hAnsi="Times New Roman" w:cs="Times New Roman"/>
          <w:sz w:val="28"/>
          <w:szCs w:val="28"/>
          <w:lang w:eastAsia="ar-SA"/>
        </w:rPr>
      </w:pPr>
    </w:p>
    <w:p w:rsidR="00B23EA0" w:rsidRPr="00231C3E" w:rsidRDefault="00B23EA0" w:rsidP="0076338F">
      <w:pPr>
        <w:suppressAutoHyphens/>
        <w:spacing w:after="0" w:line="240" w:lineRule="auto"/>
        <w:jc w:val="right"/>
        <w:rPr>
          <w:rFonts w:ascii="Times New Roman" w:hAnsi="Times New Roman" w:cs="Times New Roman"/>
          <w:sz w:val="28"/>
          <w:szCs w:val="28"/>
          <w:lang w:eastAsia="ar-SA"/>
        </w:rPr>
      </w:pPr>
    </w:p>
    <w:p w:rsidR="00B23EA0" w:rsidRPr="00231C3E" w:rsidRDefault="00B23EA0" w:rsidP="0076338F">
      <w:pPr>
        <w:suppressAutoHyphens/>
        <w:spacing w:after="0" w:line="240" w:lineRule="auto"/>
        <w:jc w:val="right"/>
        <w:rPr>
          <w:rFonts w:ascii="Times New Roman" w:hAnsi="Times New Roman" w:cs="Times New Roman"/>
          <w:sz w:val="28"/>
          <w:szCs w:val="28"/>
          <w:lang w:eastAsia="ar-SA"/>
        </w:rPr>
      </w:pPr>
    </w:p>
    <w:p w:rsidR="00B23EA0" w:rsidRPr="00231C3E" w:rsidRDefault="00B23EA0" w:rsidP="0076338F">
      <w:pPr>
        <w:suppressAutoHyphens/>
        <w:spacing w:after="0" w:line="240" w:lineRule="auto"/>
        <w:jc w:val="right"/>
        <w:rPr>
          <w:rFonts w:ascii="Times New Roman" w:hAnsi="Times New Roman" w:cs="Times New Roman"/>
          <w:sz w:val="28"/>
          <w:szCs w:val="28"/>
          <w:lang w:eastAsia="ar-SA"/>
        </w:rPr>
      </w:pPr>
    </w:p>
    <w:p w:rsidR="00B23EA0" w:rsidRPr="00231C3E" w:rsidRDefault="00B23EA0" w:rsidP="0076338F">
      <w:pPr>
        <w:suppressAutoHyphens/>
        <w:spacing w:after="0" w:line="240" w:lineRule="auto"/>
        <w:jc w:val="right"/>
        <w:rPr>
          <w:rFonts w:ascii="Times New Roman" w:hAnsi="Times New Roman" w:cs="Times New Roman"/>
          <w:sz w:val="28"/>
          <w:szCs w:val="28"/>
          <w:lang w:eastAsia="ar-SA"/>
        </w:rPr>
      </w:pPr>
    </w:p>
    <w:p w:rsidR="00B23EA0" w:rsidRPr="00231C3E" w:rsidRDefault="00B23EA0" w:rsidP="0076338F">
      <w:pPr>
        <w:suppressAutoHyphens/>
        <w:spacing w:after="0" w:line="240" w:lineRule="auto"/>
        <w:jc w:val="right"/>
        <w:rPr>
          <w:rFonts w:ascii="Times New Roman" w:hAnsi="Times New Roman" w:cs="Times New Roman"/>
          <w:sz w:val="28"/>
          <w:szCs w:val="28"/>
          <w:lang w:eastAsia="ar-SA"/>
        </w:rPr>
      </w:pPr>
    </w:p>
    <w:p w:rsidR="00B23EA0" w:rsidRPr="00231C3E" w:rsidRDefault="00B23EA0" w:rsidP="0076338F">
      <w:pPr>
        <w:suppressAutoHyphens/>
        <w:spacing w:after="0" w:line="240" w:lineRule="auto"/>
        <w:jc w:val="right"/>
        <w:rPr>
          <w:rFonts w:ascii="Times New Roman" w:hAnsi="Times New Roman" w:cs="Times New Roman"/>
          <w:sz w:val="28"/>
          <w:szCs w:val="28"/>
          <w:lang w:eastAsia="ar-SA"/>
        </w:rPr>
      </w:pPr>
    </w:p>
    <w:p w:rsidR="00B23EA0" w:rsidRDefault="00B23EA0" w:rsidP="00A2436F">
      <w:pPr>
        <w:rPr>
          <w:rFonts w:ascii="Times New Roman" w:hAnsi="Times New Roman" w:cs="Times New Roman"/>
          <w:sz w:val="28"/>
          <w:szCs w:val="28"/>
          <w:lang w:eastAsia="ar-SA"/>
        </w:rPr>
      </w:pPr>
    </w:p>
    <w:p w:rsidR="0086172B" w:rsidRDefault="0086172B" w:rsidP="00A2436F">
      <w:pPr>
        <w:rPr>
          <w:rFonts w:ascii="Times New Roman" w:hAnsi="Times New Roman" w:cs="Times New Roman"/>
          <w:sz w:val="28"/>
          <w:szCs w:val="28"/>
          <w:lang w:eastAsia="ar-SA"/>
        </w:rPr>
      </w:pPr>
    </w:p>
    <w:p w:rsidR="00B23EA0" w:rsidRDefault="00B23EA0" w:rsidP="00A2436F">
      <w:pPr>
        <w:rPr>
          <w:rFonts w:ascii="Times New Roman" w:hAnsi="Times New Roman" w:cs="Times New Roman"/>
          <w:sz w:val="28"/>
          <w:szCs w:val="28"/>
        </w:rPr>
      </w:pPr>
    </w:p>
    <w:p w:rsidR="00B23EA0" w:rsidRPr="00A2436F" w:rsidRDefault="00B23EA0" w:rsidP="0086172B">
      <w:pPr>
        <w:spacing w:after="0" w:line="240" w:lineRule="auto"/>
        <w:ind w:left="4111"/>
        <w:jc w:val="both"/>
        <w:rPr>
          <w:rFonts w:ascii="Times New Roman" w:hAnsi="Times New Roman" w:cs="Times New Roman"/>
          <w:sz w:val="24"/>
          <w:szCs w:val="24"/>
        </w:rPr>
      </w:pPr>
      <w:r w:rsidRPr="00A2436F">
        <w:rPr>
          <w:rFonts w:ascii="Times New Roman" w:hAnsi="Times New Roman" w:cs="Times New Roman"/>
          <w:sz w:val="24"/>
          <w:szCs w:val="24"/>
        </w:rPr>
        <w:lastRenderedPageBreak/>
        <w:t>Приложение №3</w:t>
      </w:r>
    </w:p>
    <w:p w:rsidR="00B23EA0" w:rsidRPr="00A2436F" w:rsidRDefault="00B23EA0" w:rsidP="0086172B">
      <w:pPr>
        <w:spacing w:after="0" w:line="240" w:lineRule="auto"/>
        <w:ind w:left="4111"/>
        <w:jc w:val="both"/>
        <w:rPr>
          <w:rFonts w:ascii="Times New Roman" w:hAnsi="Times New Roman" w:cs="Times New Roman"/>
          <w:sz w:val="24"/>
          <w:szCs w:val="24"/>
        </w:rPr>
      </w:pPr>
      <w:r w:rsidRPr="00A2436F">
        <w:rPr>
          <w:rFonts w:ascii="Times New Roman" w:hAnsi="Times New Roman" w:cs="Times New Roman"/>
          <w:sz w:val="24"/>
          <w:szCs w:val="24"/>
        </w:rPr>
        <w:t>к Административному регламенту</w:t>
      </w:r>
    </w:p>
    <w:p w:rsidR="00B23EA0" w:rsidRPr="00A2436F" w:rsidRDefault="00B23EA0" w:rsidP="0086172B">
      <w:pPr>
        <w:spacing w:after="0" w:line="240" w:lineRule="auto"/>
        <w:ind w:left="4111"/>
        <w:jc w:val="both"/>
        <w:rPr>
          <w:rFonts w:ascii="Times New Roman" w:hAnsi="Times New Roman" w:cs="Times New Roman"/>
          <w:sz w:val="24"/>
          <w:szCs w:val="24"/>
        </w:rPr>
      </w:pPr>
      <w:r w:rsidRPr="00A2436F">
        <w:rPr>
          <w:rFonts w:ascii="Times New Roman" w:hAnsi="Times New Roman" w:cs="Times New Roman"/>
          <w:sz w:val="24"/>
          <w:szCs w:val="24"/>
        </w:rPr>
        <w:t>предоставления муниципальной услуги</w:t>
      </w:r>
    </w:p>
    <w:p w:rsidR="00B23EA0" w:rsidRPr="00DB4DA5" w:rsidRDefault="00B23EA0" w:rsidP="00DB4DA5">
      <w:pPr>
        <w:spacing w:after="0" w:line="240" w:lineRule="auto"/>
        <w:ind w:left="4111"/>
        <w:jc w:val="both"/>
        <w:rPr>
          <w:rFonts w:ascii="Times New Roman" w:hAnsi="Times New Roman" w:cs="Times New Roman"/>
          <w:sz w:val="24"/>
          <w:szCs w:val="24"/>
        </w:rPr>
      </w:pPr>
      <w:r w:rsidRPr="00DB4DA5">
        <w:rPr>
          <w:rFonts w:ascii="Times New Roman" w:hAnsi="Times New Roman" w:cs="Times New Roman"/>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подсобственности,  на территории сельского поселения гражданам 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B23EA0" w:rsidRPr="00DB4DA5" w:rsidRDefault="00DB4DA5" w:rsidP="00DB4DA5">
      <w:pPr>
        <w:tabs>
          <w:tab w:val="left" w:pos="4590"/>
        </w:tabs>
        <w:spacing w:after="0" w:line="240" w:lineRule="auto"/>
        <w:ind w:left="4111"/>
        <w:jc w:val="both"/>
        <w:rPr>
          <w:rFonts w:ascii="Times New Roman" w:hAnsi="Times New Roman" w:cs="Times New Roman"/>
          <w:sz w:val="28"/>
          <w:szCs w:val="28"/>
        </w:rPr>
      </w:pPr>
      <w:r w:rsidRPr="00DB4DA5">
        <w:rPr>
          <w:rFonts w:ascii="Times New Roman" w:hAnsi="Times New Roman" w:cs="Times New Roman"/>
          <w:sz w:val="28"/>
          <w:szCs w:val="28"/>
        </w:rPr>
        <w:tab/>
      </w:r>
    </w:p>
    <w:p w:rsidR="00B23EA0" w:rsidRPr="00231C3E" w:rsidRDefault="00B23EA0" w:rsidP="0076338F">
      <w:pPr>
        <w:jc w:val="center"/>
        <w:rPr>
          <w:rFonts w:ascii="Times New Roman" w:hAnsi="Times New Roman" w:cs="Times New Roman"/>
          <w:sz w:val="28"/>
          <w:szCs w:val="28"/>
        </w:rPr>
      </w:pPr>
      <w:r w:rsidRPr="00231C3E">
        <w:rPr>
          <w:rFonts w:ascii="Times New Roman" w:hAnsi="Times New Roman" w:cs="Times New Roman"/>
          <w:sz w:val="28"/>
          <w:szCs w:val="28"/>
        </w:rPr>
        <w:t xml:space="preserve">ОБРАЗЕЦ ЗАЯВЛЕНИЯ </w:t>
      </w:r>
    </w:p>
    <w:p w:rsidR="00B23EA0" w:rsidRPr="00231C3E" w:rsidRDefault="00B23EA0" w:rsidP="0076338F">
      <w:pPr>
        <w:autoSpaceDE w:val="0"/>
        <w:autoSpaceDN w:val="0"/>
        <w:adjustRightInd w:val="0"/>
        <w:spacing w:after="0" w:line="240" w:lineRule="auto"/>
        <w:jc w:val="both"/>
        <w:outlineLvl w:val="0"/>
        <w:rPr>
          <w:sz w:val="28"/>
          <w:szCs w:val="28"/>
        </w:rPr>
      </w:pP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___________________________________________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исполнительного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органа государственной власти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(или: органа местного самоуправления))</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адрес: ____________________________________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от ________________________________________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адрес: ___________________________________,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телефон: _______________, факс: 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адрес электронной почты: 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p>
    <w:p w:rsidR="00B23EA0" w:rsidRPr="00231C3E" w:rsidRDefault="00B23EA0" w:rsidP="00027F2B">
      <w:pPr>
        <w:autoSpaceDE w:val="0"/>
        <w:autoSpaceDN w:val="0"/>
        <w:adjustRightInd w:val="0"/>
        <w:spacing w:after="0" w:line="240" w:lineRule="auto"/>
        <w:jc w:val="center"/>
        <w:rPr>
          <w:rFonts w:ascii="Courier New" w:hAnsi="Courier New" w:cs="Courier New"/>
          <w:b/>
          <w:bCs/>
          <w:sz w:val="20"/>
          <w:szCs w:val="20"/>
        </w:rPr>
      </w:pPr>
      <w:r w:rsidRPr="00231C3E">
        <w:rPr>
          <w:rFonts w:ascii="Courier New" w:hAnsi="Courier New" w:cs="Courier New"/>
          <w:b/>
          <w:bCs/>
          <w:sz w:val="20"/>
          <w:szCs w:val="20"/>
        </w:rPr>
        <w:t>Заявление</w:t>
      </w:r>
    </w:p>
    <w:p w:rsidR="00B23EA0" w:rsidRPr="00231C3E" w:rsidRDefault="00B23EA0" w:rsidP="0076338F">
      <w:pPr>
        <w:autoSpaceDE w:val="0"/>
        <w:autoSpaceDN w:val="0"/>
        <w:adjustRightInd w:val="0"/>
        <w:spacing w:after="0" w:line="240" w:lineRule="auto"/>
        <w:rPr>
          <w:rFonts w:ascii="Courier New" w:hAnsi="Courier New" w:cs="Courier New"/>
          <w:b/>
          <w:bCs/>
          <w:sz w:val="20"/>
          <w:szCs w:val="20"/>
        </w:rPr>
      </w:pPr>
      <w:r w:rsidRPr="00231C3E">
        <w:rPr>
          <w:rFonts w:ascii="Courier New" w:hAnsi="Courier New" w:cs="Courier New"/>
          <w:b/>
          <w:bCs/>
          <w:sz w:val="20"/>
          <w:szCs w:val="20"/>
        </w:rPr>
        <w:t xml:space="preserve">                   о предоставлении земельного участка,</w:t>
      </w:r>
    </w:p>
    <w:p w:rsidR="00B23EA0" w:rsidRPr="00231C3E" w:rsidRDefault="00B23EA0" w:rsidP="0076338F">
      <w:pPr>
        <w:autoSpaceDE w:val="0"/>
        <w:autoSpaceDN w:val="0"/>
        <w:adjustRightInd w:val="0"/>
        <w:spacing w:after="0" w:line="240" w:lineRule="auto"/>
        <w:rPr>
          <w:rFonts w:ascii="Courier New" w:hAnsi="Courier New" w:cs="Courier New"/>
          <w:b/>
          <w:bCs/>
          <w:sz w:val="20"/>
          <w:szCs w:val="20"/>
        </w:rPr>
      </w:pPr>
      <w:r w:rsidRPr="00231C3E">
        <w:rPr>
          <w:rFonts w:ascii="Courier New" w:hAnsi="Courier New" w:cs="Courier New"/>
          <w:b/>
          <w:bCs/>
          <w:sz w:val="20"/>
          <w:szCs w:val="20"/>
        </w:rPr>
        <w:t xml:space="preserve">                      находящегося в муниципальной собственности,</w:t>
      </w:r>
    </w:p>
    <w:p w:rsidR="00B23EA0" w:rsidRPr="00231C3E" w:rsidRDefault="00B23EA0" w:rsidP="0076338F">
      <w:pPr>
        <w:autoSpaceDE w:val="0"/>
        <w:autoSpaceDN w:val="0"/>
        <w:adjustRightInd w:val="0"/>
        <w:spacing w:after="0" w:line="240" w:lineRule="auto"/>
        <w:rPr>
          <w:rFonts w:ascii="Courier New" w:hAnsi="Courier New" w:cs="Courier New"/>
          <w:b/>
          <w:bCs/>
          <w:sz w:val="20"/>
          <w:szCs w:val="20"/>
        </w:rPr>
      </w:pPr>
      <w:r w:rsidRPr="00231C3E">
        <w:rPr>
          <w:rFonts w:ascii="Courier New" w:hAnsi="Courier New" w:cs="Courier New"/>
          <w:b/>
          <w:bCs/>
          <w:sz w:val="20"/>
          <w:szCs w:val="20"/>
        </w:rPr>
        <w:t xml:space="preserve">                           без проведения торгов</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   основании   </w:t>
      </w:r>
      <w:hyperlink r:id="rId40" w:history="1">
        <w:r w:rsidRPr="00231C3E">
          <w:rPr>
            <w:rFonts w:ascii="Courier New" w:hAnsi="Courier New" w:cs="Courier New"/>
            <w:sz w:val="20"/>
            <w:szCs w:val="20"/>
          </w:rPr>
          <w:t>ст.   39.17</w:t>
        </w:r>
      </w:hyperlink>
      <w:r w:rsidRPr="00231C3E">
        <w:rPr>
          <w:rFonts w:ascii="Courier New" w:hAnsi="Courier New" w:cs="Courier New"/>
          <w:sz w:val="20"/>
          <w:szCs w:val="20"/>
        </w:rPr>
        <w:t xml:space="preserve">   Земельного  кодекса Российской Федерации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____________________________ просит предоставить земельный участок размером</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___________________, расположенный по адресу: 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кадастровый номер 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Основание  предоставления  земельного  участка  без  проведения торгов:</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__________________________________________________________________________.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(указать  основания в  соответствии с </w:t>
      </w:r>
      <w:hyperlink r:id="rId41" w:history="1">
        <w:r w:rsidRPr="00231C3E">
          <w:rPr>
            <w:rFonts w:ascii="Courier New" w:hAnsi="Courier New" w:cs="Courier New"/>
            <w:sz w:val="20"/>
            <w:szCs w:val="20"/>
          </w:rPr>
          <w:t>п. 2 ст. 39.3</w:t>
        </w:r>
      </w:hyperlink>
      <w:r w:rsidRPr="00231C3E">
        <w:rPr>
          <w:rFonts w:ascii="Courier New" w:hAnsi="Courier New" w:cs="Courier New"/>
          <w:sz w:val="20"/>
          <w:szCs w:val="20"/>
        </w:rPr>
        <w:t xml:space="preserve"> (или: </w:t>
      </w:r>
      <w:hyperlink r:id="rId42" w:history="1">
        <w:r w:rsidRPr="00231C3E">
          <w:rPr>
            <w:rFonts w:ascii="Courier New" w:hAnsi="Courier New" w:cs="Courier New"/>
            <w:sz w:val="20"/>
            <w:szCs w:val="20"/>
          </w:rPr>
          <w:t>ст. 39.5</w:t>
        </w:r>
      </w:hyperlink>
      <w:r w:rsidRPr="00231C3E">
        <w:rPr>
          <w:rFonts w:ascii="Courier New" w:hAnsi="Courier New" w:cs="Courier New"/>
          <w:sz w:val="20"/>
          <w:szCs w:val="20"/>
        </w:rPr>
        <w:t>/</w:t>
      </w:r>
    </w:p>
    <w:p w:rsidR="00B23EA0" w:rsidRPr="00231C3E" w:rsidRDefault="00633ACC" w:rsidP="0076338F">
      <w:pPr>
        <w:autoSpaceDE w:val="0"/>
        <w:autoSpaceDN w:val="0"/>
        <w:adjustRightInd w:val="0"/>
        <w:spacing w:after="0" w:line="240" w:lineRule="auto"/>
        <w:rPr>
          <w:rFonts w:ascii="Courier New" w:hAnsi="Courier New" w:cs="Courier New"/>
          <w:sz w:val="20"/>
          <w:szCs w:val="20"/>
        </w:rPr>
      </w:pPr>
      <w:hyperlink r:id="rId43" w:history="1">
        <w:r w:rsidR="00B23EA0" w:rsidRPr="00231C3E">
          <w:rPr>
            <w:rFonts w:ascii="Courier New" w:hAnsi="Courier New" w:cs="Courier New"/>
            <w:sz w:val="20"/>
            <w:szCs w:val="20"/>
          </w:rPr>
          <w:t>п. 2 ст. 39.6</w:t>
        </w:r>
      </w:hyperlink>
      <w:r w:rsidR="00B23EA0" w:rsidRPr="00231C3E">
        <w:rPr>
          <w:rFonts w:ascii="Courier New" w:hAnsi="Courier New" w:cs="Courier New"/>
          <w:sz w:val="20"/>
          <w:szCs w:val="20"/>
        </w:rPr>
        <w:t>/</w:t>
      </w:r>
      <w:hyperlink r:id="rId44" w:history="1">
        <w:r w:rsidR="00B23EA0" w:rsidRPr="00231C3E">
          <w:rPr>
            <w:rFonts w:ascii="Courier New" w:hAnsi="Courier New" w:cs="Courier New"/>
            <w:sz w:val="20"/>
            <w:szCs w:val="20"/>
          </w:rPr>
          <w:t>п. 2 ст. 39.10</w:t>
        </w:r>
      </w:hyperlink>
      <w:r w:rsidR="00B23EA0" w:rsidRPr="00231C3E">
        <w:rPr>
          <w:rFonts w:ascii="Courier New" w:hAnsi="Courier New" w:cs="Courier New"/>
          <w:sz w:val="20"/>
          <w:szCs w:val="20"/>
        </w:rPr>
        <w:t>) Земельного кодекса Российской Федерации)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______________________________ желает приобрести земельный участок на праве</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_____________________ для использования в целях __________________________.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(Вариант:</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Земельный участок __________________________ просит предоставить взамен</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земельного  участка,  изымаемого  для  государственных (или: муниципальных)</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нужд, на основании Решения ______________________ от "__"_____ __ г. N 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органа)</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(Вариант:</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Земельный участок _____________________________ просит предоставить для</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или Ф.И.О.)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размещения   объектов,    предусмотренных    документом  и   (или) проектом</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территориального  планирования (и (или) проектом планировки территории), на</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lastRenderedPageBreak/>
        <w:t>основании Решения ___________________________ от "___"_____ ____ г. N ___.)</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органа)</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(Вариант:</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Земельный участок образовывался или его границы уточнялись на основании</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Решения _________________________________ от "___"_________ ____ г. N ___ о</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 xml:space="preserve">              (наименование органа)</w:t>
      </w:r>
    </w:p>
    <w:p w:rsidR="00B23EA0" w:rsidRPr="00231C3E" w:rsidRDefault="00B23EA0" w:rsidP="0076338F">
      <w:pPr>
        <w:autoSpaceDE w:val="0"/>
        <w:autoSpaceDN w:val="0"/>
        <w:adjustRightInd w:val="0"/>
        <w:spacing w:after="0" w:line="240" w:lineRule="auto"/>
        <w:rPr>
          <w:rFonts w:ascii="Courier New" w:hAnsi="Courier New" w:cs="Courier New"/>
          <w:sz w:val="20"/>
          <w:szCs w:val="20"/>
        </w:rPr>
      </w:pPr>
      <w:r w:rsidRPr="00231C3E">
        <w:rPr>
          <w:rFonts w:ascii="Courier New" w:hAnsi="Courier New" w:cs="Courier New"/>
          <w:sz w:val="20"/>
          <w:szCs w:val="20"/>
        </w:rPr>
        <w:t>предварительном согласовании предоставления земельного участка.</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Приложения:</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B23EA0" w:rsidRPr="00231C3E" w:rsidRDefault="00B23EA0"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r w:rsidRPr="00231C3E">
        <w:rPr>
          <w:rFonts w:ascii="Times New Roman" w:hAnsi="Times New Roman" w:cs="Times New Roman"/>
          <w:sz w:val="24"/>
          <w:szCs w:val="24"/>
        </w:rPr>
        <w:t>"___"________ ____ г.</w:t>
      </w:r>
    </w:p>
    <w:p w:rsidR="00B23EA0" w:rsidRPr="00231C3E" w:rsidRDefault="00B23EA0" w:rsidP="0076338F">
      <w:pPr>
        <w:autoSpaceDE w:val="0"/>
        <w:autoSpaceDN w:val="0"/>
        <w:adjustRightInd w:val="0"/>
        <w:spacing w:after="0" w:line="240" w:lineRule="auto"/>
        <w:ind w:firstLine="540"/>
        <w:jc w:val="both"/>
        <w:rPr>
          <w:rFonts w:ascii="Times New Roman" w:hAnsi="Times New Roman" w:cs="Times New Roman"/>
          <w:sz w:val="24"/>
          <w:szCs w:val="24"/>
        </w:rPr>
      </w:pPr>
    </w:p>
    <w:p w:rsidR="00B23EA0" w:rsidRPr="00231C3E" w:rsidRDefault="00B23EA0" w:rsidP="0076338F">
      <w:pPr>
        <w:autoSpaceDE w:val="0"/>
        <w:autoSpaceDN w:val="0"/>
        <w:adjustRightInd w:val="0"/>
        <w:spacing w:after="0" w:line="240" w:lineRule="auto"/>
        <w:rPr>
          <w:rFonts w:ascii="Times New Roman" w:hAnsi="Times New Roman" w:cs="Times New Roman"/>
          <w:sz w:val="24"/>
          <w:szCs w:val="24"/>
        </w:rPr>
      </w:pPr>
      <w:r w:rsidRPr="00231C3E">
        <w:rPr>
          <w:rFonts w:ascii="Times New Roman" w:hAnsi="Times New Roman" w:cs="Times New Roman"/>
          <w:sz w:val="24"/>
          <w:szCs w:val="24"/>
        </w:rPr>
        <w:t xml:space="preserve">    ___________________</w:t>
      </w:r>
    </w:p>
    <w:p w:rsidR="00B23EA0" w:rsidRPr="00231C3E" w:rsidRDefault="007A58E1" w:rsidP="0076338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(подпись</w:t>
      </w:r>
    </w:p>
    <w:p w:rsidR="00B23EA0" w:rsidRPr="00231C3E" w:rsidRDefault="00B23EA0" w:rsidP="0076338F">
      <w:pPr>
        <w:tabs>
          <w:tab w:val="left" w:pos="7752"/>
        </w:tabs>
        <w:autoSpaceDE w:val="0"/>
        <w:jc w:val="center"/>
        <w:rPr>
          <w:sz w:val="28"/>
          <w:szCs w:val="28"/>
        </w:rPr>
      </w:pPr>
    </w:p>
    <w:p w:rsidR="00B23EA0" w:rsidRPr="007A58E1" w:rsidRDefault="00B23EA0" w:rsidP="007A58E1">
      <w:pPr>
        <w:spacing w:after="0" w:line="240" w:lineRule="auto"/>
        <w:jc w:val="center"/>
        <w:rPr>
          <w:rFonts w:ascii="Times New Roman" w:hAnsi="Times New Roman" w:cs="Times New Roman"/>
          <w:b/>
          <w:sz w:val="28"/>
          <w:szCs w:val="28"/>
        </w:rPr>
      </w:pPr>
      <w:bookmarkStart w:id="2" w:name="_GoBack"/>
      <w:bookmarkEnd w:id="2"/>
    </w:p>
    <w:p w:rsidR="00B23EA0" w:rsidRDefault="00B23EA0" w:rsidP="0086172B">
      <w:pPr>
        <w:spacing w:after="0" w:line="240" w:lineRule="auto"/>
        <w:rPr>
          <w:rFonts w:ascii="Times New Roman" w:hAnsi="Times New Roman" w:cs="Times New Roman"/>
          <w:sz w:val="28"/>
          <w:szCs w:val="28"/>
        </w:rPr>
      </w:pPr>
    </w:p>
    <w:sectPr w:rsidR="00B23EA0" w:rsidSect="00C54702">
      <w:headerReference w:type="default" r:id="rId45"/>
      <w:footerReference w:type="default" r:id="rId46"/>
      <w:pgSz w:w="11906" w:h="16838"/>
      <w:pgMar w:top="719" w:right="851" w:bottom="284" w:left="1260"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ACC" w:rsidRDefault="00633ACC" w:rsidP="00C14FF5">
      <w:pPr>
        <w:spacing w:after="0" w:line="240" w:lineRule="auto"/>
      </w:pPr>
      <w:r>
        <w:separator/>
      </w:r>
    </w:p>
  </w:endnote>
  <w:endnote w:type="continuationSeparator" w:id="0">
    <w:p w:rsidR="00633ACC" w:rsidRDefault="00633ACC"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494" w:rsidRDefault="00C50494"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ACC" w:rsidRDefault="00633ACC" w:rsidP="00C14FF5">
      <w:pPr>
        <w:spacing w:after="0" w:line="240" w:lineRule="auto"/>
      </w:pPr>
      <w:r>
        <w:separator/>
      </w:r>
    </w:p>
  </w:footnote>
  <w:footnote w:type="continuationSeparator" w:id="0">
    <w:p w:rsidR="00633ACC" w:rsidRDefault="00633ACC"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494" w:rsidRDefault="00C50494">
    <w:pPr>
      <w:pStyle w:val="a8"/>
      <w:jc w:val="center"/>
    </w:pPr>
    <w:r>
      <w:fldChar w:fldCharType="begin"/>
    </w:r>
    <w:r>
      <w:instrText>PAGE   \* MERGEFORMAT</w:instrText>
    </w:r>
    <w:r>
      <w:fldChar w:fldCharType="separate"/>
    </w:r>
    <w:r w:rsidR="007A58E1">
      <w:rPr>
        <w:noProof/>
      </w:rPr>
      <w:t>38</w:t>
    </w:r>
    <w:r>
      <w:rPr>
        <w:noProof/>
      </w:rPr>
      <w:fldChar w:fldCharType="end"/>
    </w:r>
  </w:p>
  <w:p w:rsidR="00C50494" w:rsidRDefault="00C5049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3">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2">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6">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2">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5"/>
  </w:num>
  <w:num w:numId="3">
    <w:abstractNumId w:val="8"/>
  </w:num>
  <w:num w:numId="4">
    <w:abstractNumId w:val="12"/>
  </w:num>
  <w:num w:numId="5">
    <w:abstractNumId w:val="18"/>
  </w:num>
  <w:num w:numId="6">
    <w:abstractNumId w:val="15"/>
  </w:num>
  <w:num w:numId="7">
    <w:abstractNumId w:val="21"/>
  </w:num>
  <w:num w:numId="8">
    <w:abstractNumId w:val="20"/>
  </w:num>
  <w:num w:numId="9">
    <w:abstractNumId w:val="22"/>
  </w:num>
  <w:num w:numId="10">
    <w:abstractNumId w:val="9"/>
  </w:num>
  <w:num w:numId="11">
    <w:abstractNumId w:val="17"/>
  </w:num>
  <w:num w:numId="12">
    <w:abstractNumId w:val="14"/>
  </w:num>
  <w:num w:numId="13">
    <w:abstractNumId w:val="19"/>
  </w:num>
  <w:num w:numId="14">
    <w:abstractNumId w:val="11"/>
  </w:num>
  <w:num w:numId="15">
    <w:abstractNumId w:val="16"/>
  </w:num>
  <w:num w:numId="16">
    <w:abstractNumId w:val="13"/>
  </w:num>
  <w:num w:numId="17">
    <w:abstractNumId w:val="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0"/>
  </w:num>
  <w:num w:numId="22">
    <w:abstractNumId w:val="1"/>
  </w:num>
  <w:num w:numId="23">
    <w:abstractNumId w:val="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14FF5"/>
    <w:rsid w:val="000000D7"/>
    <w:rsid w:val="0000619E"/>
    <w:rsid w:val="00007CDB"/>
    <w:rsid w:val="00010D42"/>
    <w:rsid w:val="00021229"/>
    <w:rsid w:val="0002596D"/>
    <w:rsid w:val="0002719A"/>
    <w:rsid w:val="00027D72"/>
    <w:rsid w:val="00027F2B"/>
    <w:rsid w:val="00037239"/>
    <w:rsid w:val="0003727C"/>
    <w:rsid w:val="000407BC"/>
    <w:rsid w:val="000441AB"/>
    <w:rsid w:val="00045EA3"/>
    <w:rsid w:val="00046527"/>
    <w:rsid w:val="000469FB"/>
    <w:rsid w:val="00047802"/>
    <w:rsid w:val="00053ECC"/>
    <w:rsid w:val="00056990"/>
    <w:rsid w:val="00056E4C"/>
    <w:rsid w:val="00066F6F"/>
    <w:rsid w:val="000675BB"/>
    <w:rsid w:val="00073C2A"/>
    <w:rsid w:val="00080009"/>
    <w:rsid w:val="000808C9"/>
    <w:rsid w:val="00081B05"/>
    <w:rsid w:val="000838A9"/>
    <w:rsid w:val="00084B70"/>
    <w:rsid w:val="00091198"/>
    <w:rsid w:val="000941CD"/>
    <w:rsid w:val="00094DF5"/>
    <w:rsid w:val="00095D33"/>
    <w:rsid w:val="00095E63"/>
    <w:rsid w:val="00096095"/>
    <w:rsid w:val="00096BAB"/>
    <w:rsid w:val="00096D62"/>
    <w:rsid w:val="00097B8B"/>
    <w:rsid w:val="000A1377"/>
    <w:rsid w:val="000A6CE2"/>
    <w:rsid w:val="000A757E"/>
    <w:rsid w:val="000B7E4B"/>
    <w:rsid w:val="000C4476"/>
    <w:rsid w:val="000C5770"/>
    <w:rsid w:val="000C7822"/>
    <w:rsid w:val="000D52C6"/>
    <w:rsid w:val="000E0509"/>
    <w:rsid w:val="000E492E"/>
    <w:rsid w:val="000E4F46"/>
    <w:rsid w:val="000E7907"/>
    <w:rsid w:val="000F0893"/>
    <w:rsid w:val="000F1338"/>
    <w:rsid w:val="000F5636"/>
    <w:rsid w:val="00103A97"/>
    <w:rsid w:val="00105C5F"/>
    <w:rsid w:val="00111554"/>
    <w:rsid w:val="00111FEB"/>
    <w:rsid w:val="00116021"/>
    <w:rsid w:val="00121825"/>
    <w:rsid w:val="001277B0"/>
    <w:rsid w:val="001301FD"/>
    <w:rsid w:val="00130B1D"/>
    <w:rsid w:val="001336B7"/>
    <w:rsid w:val="00133A2C"/>
    <w:rsid w:val="00137632"/>
    <w:rsid w:val="00142AB2"/>
    <w:rsid w:val="00143DC7"/>
    <w:rsid w:val="00143F15"/>
    <w:rsid w:val="00143F72"/>
    <w:rsid w:val="0015264A"/>
    <w:rsid w:val="00152C8D"/>
    <w:rsid w:val="00154483"/>
    <w:rsid w:val="00157B93"/>
    <w:rsid w:val="00163A5B"/>
    <w:rsid w:val="00163C3A"/>
    <w:rsid w:val="00165B05"/>
    <w:rsid w:val="0017184B"/>
    <w:rsid w:val="00176287"/>
    <w:rsid w:val="00176B44"/>
    <w:rsid w:val="0018266E"/>
    <w:rsid w:val="00186515"/>
    <w:rsid w:val="00186CE4"/>
    <w:rsid w:val="0018753C"/>
    <w:rsid w:val="00191EAF"/>
    <w:rsid w:val="00192490"/>
    <w:rsid w:val="00193841"/>
    <w:rsid w:val="001A488D"/>
    <w:rsid w:val="001B3BB9"/>
    <w:rsid w:val="001B3E8E"/>
    <w:rsid w:val="001B4D4A"/>
    <w:rsid w:val="001B6144"/>
    <w:rsid w:val="001C29E6"/>
    <w:rsid w:val="001D010C"/>
    <w:rsid w:val="001D0231"/>
    <w:rsid w:val="001D2CA5"/>
    <w:rsid w:val="001D7D97"/>
    <w:rsid w:val="001E18AF"/>
    <w:rsid w:val="001E232B"/>
    <w:rsid w:val="001E5268"/>
    <w:rsid w:val="001E5F63"/>
    <w:rsid w:val="001E6D94"/>
    <w:rsid w:val="001F1BEB"/>
    <w:rsid w:val="001F2F5C"/>
    <w:rsid w:val="001F704A"/>
    <w:rsid w:val="00201FCB"/>
    <w:rsid w:val="00206C5C"/>
    <w:rsid w:val="00210F17"/>
    <w:rsid w:val="00213A01"/>
    <w:rsid w:val="00226DBE"/>
    <w:rsid w:val="00231071"/>
    <w:rsid w:val="00231C3E"/>
    <w:rsid w:val="002407BB"/>
    <w:rsid w:val="00240F7C"/>
    <w:rsid w:val="002446FF"/>
    <w:rsid w:val="00245CB4"/>
    <w:rsid w:val="00247638"/>
    <w:rsid w:val="002500C0"/>
    <w:rsid w:val="002528BF"/>
    <w:rsid w:val="0026149E"/>
    <w:rsid w:val="002661B0"/>
    <w:rsid w:val="002718BA"/>
    <w:rsid w:val="00271E39"/>
    <w:rsid w:val="00276476"/>
    <w:rsid w:val="002775C7"/>
    <w:rsid w:val="00277BE1"/>
    <w:rsid w:val="002802C0"/>
    <w:rsid w:val="0028744B"/>
    <w:rsid w:val="00292003"/>
    <w:rsid w:val="00293B1E"/>
    <w:rsid w:val="002A1401"/>
    <w:rsid w:val="002A1802"/>
    <w:rsid w:val="002A6EA5"/>
    <w:rsid w:val="002B0E65"/>
    <w:rsid w:val="002B21EE"/>
    <w:rsid w:val="002B2AF9"/>
    <w:rsid w:val="002B2F61"/>
    <w:rsid w:val="002B4021"/>
    <w:rsid w:val="002B5415"/>
    <w:rsid w:val="002B5CF3"/>
    <w:rsid w:val="002C06B3"/>
    <w:rsid w:val="002C2D8B"/>
    <w:rsid w:val="002D0AA0"/>
    <w:rsid w:val="002D0BF7"/>
    <w:rsid w:val="002D5013"/>
    <w:rsid w:val="002E107D"/>
    <w:rsid w:val="002E2322"/>
    <w:rsid w:val="002E3250"/>
    <w:rsid w:val="002E35C3"/>
    <w:rsid w:val="002F0140"/>
    <w:rsid w:val="002F084B"/>
    <w:rsid w:val="002F0B73"/>
    <w:rsid w:val="002F232B"/>
    <w:rsid w:val="002F4570"/>
    <w:rsid w:val="002F5A4F"/>
    <w:rsid w:val="002F7506"/>
    <w:rsid w:val="00305158"/>
    <w:rsid w:val="00305BB7"/>
    <w:rsid w:val="003100E8"/>
    <w:rsid w:val="003154C6"/>
    <w:rsid w:val="0031724C"/>
    <w:rsid w:val="0032134A"/>
    <w:rsid w:val="00322DD4"/>
    <w:rsid w:val="00324DEE"/>
    <w:rsid w:val="00326672"/>
    <w:rsid w:val="0033222C"/>
    <w:rsid w:val="00336FD5"/>
    <w:rsid w:val="00343F97"/>
    <w:rsid w:val="00345F59"/>
    <w:rsid w:val="003466D4"/>
    <w:rsid w:val="00346A28"/>
    <w:rsid w:val="0035093F"/>
    <w:rsid w:val="00350ED5"/>
    <w:rsid w:val="003526FD"/>
    <w:rsid w:val="0035453B"/>
    <w:rsid w:val="00355356"/>
    <w:rsid w:val="0035584D"/>
    <w:rsid w:val="00361C2D"/>
    <w:rsid w:val="0036200B"/>
    <w:rsid w:val="0036373B"/>
    <w:rsid w:val="00365763"/>
    <w:rsid w:val="00366496"/>
    <w:rsid w:val="0038377A"/>
    <w:rsid w:val="0038784C"/>
    <w:rsid w:val="0039392D"/>
    <w:rsid w:val="003974E7"/>
    <w:rsid w:val="003A0D99"/>
    <w:rsid w:val="003A39C4"/>
    <w:rsid w:val="003A6A4D"/>
    <w:rsid w:val="003B2B3E"/>
    <w:rsid w:val="003B44B9"/>
    <w:rsid w:val="003B6916"/>
    <w:rsid w:val="003C128A"/>
    <w:rsid w:val="003D00CA"/>
    <w:rsid w:val="003D3DB3"/>
    <w:rsid w:val="003D729D"/>
    <w:rsid w:val="003E1723"/>
    <w:rsid w:val="003E45C2"/>
    <w:rsid w:val="003E6420"/>
    <w:rsid w:val="003E6631"/>
    <w:rsid w:val="003F754A"/>
    <w:rsid w:val="00400A26"/>
    <w:rsid w:val="00402C14"/>
    <w:rsid w:val="00405B76"/>
    <w:rsid w:val="00406D60"/>
    <w:rsid w:val="00407297"/>
    <w:rsid w:val="0040779C"/>
    <w:rsid w:val="004124DE"/>
    <w:rsid w:val="004134B5"/>
    <w:rsid w:val="00414989"/>
    <w:rsid w:val="0042132C"/>
    <w:rsid w:val="004214D0"/>
    <w:rsid w:val="00421CE0"/>
    <w:rsid w:val="00421F6D"/>
    <w:rsid w:val="00423FB6"/>
    <w:rsid w:val="004332A6"/>
    <w:rsid w:val="00433E3E"/>
    <w:rsid w:val="00436D37"/>
    <w:rsid w:val="00437410"/>
    <w:rsid w:val="00441DBD"/>
    <w:rsid w:val="00445ACA"/>
    <w:rsid w:val="00450D17"/>
    <w:rsid w:val="00451479"/>
    <w:rsid w:val="00451858"/>
    <w:rsid w:val="004518E6"/>
    <w:rsid w:val="00454471"/>
    <w:rsid w:val="00455CD5"/>
    <w:rsid w:val="00460B57"/>
    <w:rsid w:val="004668FA"/>
    <w:rsid w:val="00476242"/>
    <w:rsid w:val="00481C52"/>
    <w:rsid w:val="00481EB1"/>
    <w:rsid w:val="0048252C"/>
    <w:rsid w:val="00483E4C"/>
    <w:rsid w:val="00491A93"/>
    <w:rsid w:val="0049290F"/>
    <w:rsid w:val="00492B1A"/>
    <w:rsid w:val="00492E42"/>
    <w:rsid w:val="0049402B"/>
    <w:rsid w:val="004974A1"/>
    <w:rsid w:val="004A2605"/>
    <w:rsid w:val="004A3301"/>
    <w:rsid w:val="004B6753"/>
    <w:rsid w:val="004B69B5"/>
    <w:rsid w:val="004B6BA8"/>
    <w:rsid w:val="004C5C6E"/>
    <w:rsid w:val="004D1EDA"/>
    <w:rsid w:val="004D4C8B"/>
    <w:rsid w:val="004D7895"/>
    <w:rsid w:val="004E038E"/>
    <w:rsid w:val="004E17BB"/>
    <w:rsid w:val="004E34AF"/>
    <w:rsid w:val="004E47F0"/>
    <w:rsid w:val="004E62F5"/>
    <w:rsid w:val="004F26CF"/>
    <w:rsid w:val="004F30F0"/>
    <w:rsid w:val="004F5172"/>
    <w:rsid w:val="004F68A9"/>
    <w:rsid w:val="004F7338"/>
    <w:rsid w:val="0050214B"/>
    <w:rsid w:val="00504B65"/>
    <w:rsid w:val="00505206"/>
    <w:rsid w:val="005053D8"/>
    <w:rsid w:val="00511585"/>
    <w:rsid w:val="00532D12"/>
    <w:rsid w:val="00532EBA"/>
    <w:rsid w:val="005331ED"/>
    <w:rsid w:val="005334AD"/>
    <w:rsid w:val="00533DEF"/>
    <w:rsid w:val="00543FAD"/>
    <w:rsid w:val="005510CD"/>
    <w:rsid w:val="005521D9"/>
    <w:rsid w:val="005553BC"/>
    <w:rsid w:val="00555517"/>
    <w:rsid w:val="00557C61"/>
    <w:rsid w:val="005608F4"/>
    <w:rsid w:val="0056502D"/>
    <w:rsid w:val="00574FCA"/>
    <w:rsid w:val="00576031"/>
    <w:rsid w:val="00577BE0"/>
    <w:rsid w:val="00581798"/>
    <w:rsid w:val="00585A40"/>
    <w:rsid w:val="00590638"/>
    <w:rsid w:val="005916A2"/>
    <w:rsid w:val="00592C23"/>
    <w:rsid w:val="00593887"/>
    <w:rsid w:val="00595F67"/>
    <w:rsid w:val="005960AD"/>
    <w:rsid w:val="005A0728"/>
    <w:rsid w:val="005A110C"/>
    <w:rsid w:val="005A1927"/>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4533"/>
    <w:rsid w:val="005E5A93"/>
    <w:rsid w:val="005F0AEE"/>
    <w:rsid w:val="005F6DA0"/>
    <w:rsid w:val="005F7965"/>
    <w:rsid w:val="00600BAD"/>
    <w:rsid w:val="00600DEE"/>
    <w:rsid w:val="00607796"/>
    <w:rsid w:val="00613E07"/>
    <w:rsid w:val="0061641B"/>
    <w:rsid w:val="00616BE6"/>
    <w:rsid w:val="0061757F"/>
    <w:rsid w:val="00620E18"/>
    <w:rsid w:val="00630244"/>
    <w:rsid w:val="00633ACC"/>
    <w:rsid w:val="006439DE"/>
    <w:rsid w:val="006447F0"/>
    <w:rsid w:val="0065197D"/>
    <w:rsid w:val="00654F80"/>
    <w:rsid w:val="0066610D"/>
    <w:rsid w:val="006675B8"/>
    <w:rsid w:val="00674CAB"/>
    <w:rsid w:val="00682419"/>
    <w:rsid w:val="00685074"/>
    <w:rsid w:val="00685773"/>
    <w:rsid w:val="00696D10"/>
    <w:rsid w:val="00697F2A"/>
    <w:rsid w:val="006A007C"/>
    <w:rsid w:val="006A0F88"/>
    <w:rsid w:val="006A2E1E"/>
    <w:rsid w:val="006A56B9"/>
    <w:rsid w:val="006A7569"/>
    <w:rsid w:val="006B092E"/>
    <w:rsid w:val="006B19C0"/>
    <w:rsid w:val="006B2F9A"/>
    <w:rsid w:val="006B483D"/>
    <w:rsid w:val="006B61FA"/>
    <w:rsid w:val="006B6EBC"/>
    <w:rsid w:val="006C6A8D"/>
    <w:rsid w:val="006C7E37"/>
    <w:rsid w:val="006D0BF6"/>
    <w:rsid w:val="006D1F73"/>
    <w:rsid w:val="006D345F"/>
    <w:rsid w:val="006D4BFA"/>
    <w:rsid w:val="006D6819"/>
    <w:rsid w:val="006D7345"/>
    <w:rsid w:val="006E612A"/>
    <w:rsid w:val="006F1E13"/>
    <w:rsid w:val="006F296C"/>
    <w:rsid w:val="006F3B53"/>
    <w:rsid w:val="00703199"/>
    <w:rsid w:val="007036FD"/>
    <w:rsid w:val="00705312"/>
    <w:rsid w:val="0070722E"/>
    <w:rsid w:val="007104AC"/>
    <w:rsid w:val="007126FD"/>
    <w:rsid w:val="00717096"/>
    <w:rsid w:val="00721959"/>
    <w:rsid w:val="00722BAE"/>
    <w:rsid w:val="007254E1"/>
    <w:rsid w:val="00725E91"/>
    <w:rsid w:val="00731031"/>
    <w:rsid w:val="007323D6"/>
    <w:rsid w:val="00736C7B"/>
    <w:rsid w:val="007373EF"/>
    <w:rsid w:val="007405F6"/>
    <w:rsid w:val="00741112"/>
    <w:rsid w:val="00741C1D"/>
    <w:rsid w:val="007428FE"/>
    <w:rsid w:val="00745EEF"/>
    <w:rsid w:val="007570B3"/>
    <w:rsid w:val="0076106D"/>
    <w:rsid w:val="00761F48"/>
    <w:rsid w:val="0076338F"/>
    <w:rsid w:val="007674B2"/>
    <w:rsid w:val="00771A39"/>
    <w:rsid w:val="00775C39"/>
    <w:rsid w:val="00777351"/>
    <w:rsid w:val="0078124A"/>
    <w:rsid w:val="0078402D"/>
    <w:rsid w:val="007845FC"/>
    <w:rsid w:val="00787003"/>
    <w:rsid w:val="0078765E"/>
    <w:rsid w:val="00790CA8"/>
    <w:rsid w:val="00792BB3"/>
    <w:rsid w:val="007A223E"/>
    <w:rsid w:val="007A305B"/>
    <w:rsid w:val="007A37CE"/>
    <w:rsid w:val="007A58E1"/>
    <w:rsid w:val="007B01C5"/>
    <w:rsid w:val="007B22F5"/>
    <w:rsid w:val="007B7AF6"/>
    <w:rsid w:val="007D25E3"/>
    <w:rsid w:val="007D2E90"/>
    <w:rsid w:val="007D46AB"/>
    <w:rsid w:val="007D5BFF"/>
    <w:rsid w:val="007D6641"/>
    <w:rsid w:val="007E3A78"/>
    <w:rsid w:val="007E3D4A"/>
    <w:rsid w:val="007F0B95"/>
    <w:rsid w:val="007F0C77"/>
    <w:rsid w:val="007F3116"/>
    <w:rsid w:val="007F3A30"/>
    <w:rsid w:val="008047C8"/>
    <w:rsid w:val="00806074"/>
    <w:rsid w:val="008068CA"/>
    <w:rsid w:val="00806F62"/>
    <w:rsid w:val="00811444"/>
    <w:rsid w:val="00813B5A"/>
    <w:rsid w:val="008229A7"/>
    <w:rsid w:val="008229D4"/>
    <w:rsid w:val="00831179"/>
    <w:rsid w:val="0083266F"/>
    <w:rsid w:val="00835672"/>
    <w:rsid w:val="00836005"/>
    <w:rsid w:val="00837105"/>
    <w:rsid w:val="00837F74"/>
    <w:rsid w:val="008401F6"/>
    <w:rsid w:val="00840EE2"/>
    <w:rsid w:val="0084533B"/>
    <w:rsid w:val="00845899"/>
    <w:rsid w:val="008473FC"/>
    <w:rsid w:val="00851328"/>
    <w:rsid w:val="00851926"/>
    <w:rsid w:val="008539F9"/>
    <w:rsid w:val="00856F7C"/>
    <w:rsid w:val="008571D2"/>
    <w:rsid w:val="00860ABA"/>
    <w:rsid w:val="0086172B"/>
    <w:rsid w:val="008626D1"/>
    <w:rsid w:val="00865E79"/>
    <w:rsid w:val="008703C0"/>
    <w:rsid w:val="00872529"/>
    <w:rsid w:val="0087268D"/>
    <w:rsid w:val="008742E0"/>
    <w:rsid w:val="008748DD"/>
    <w:rsid w:val="00881DCE"/>
    <w:rsid w:val="008858FD"/>
    <w:rsid w:val="00886BDF"/>
    <w:rsid w:val="00895F8C"/>
    <w:rsid w:val="00896700"/>
    <w:rsid w:val="008A0262"/>
    <w:rsid w:val="008A4AF1"/>
    <w:rsid w:val="008B2636"/>
    <w:rsid w:val="008C7820"/>
    <w:rsid w:val="008D7A71"/>
    <w:rsid w:val="008E0421"/>
    <w:rsid w:val="008E6459"/>
    <w:rsid w:val="008F020D"/>
    <w:rsid w:val="008F2CB1"/>
    <w:rsid w:val="00902057"/>
    <w:rsid w:val="0090247E"/>
    <w:rsid w:val="0090314B"/>
    <w:rsid w:val="00906E43"/>
    <w:rsid w:val="00907EA1"/>
    <w:rsid w:val="009122AD"/>
    <w:rsid w:val="0091270D"/>
    <w:rsid w:val="009143B0"/>
    <w:rsid w:val="0091552A"/>
    <w:rsid w:val="00916689"/>
    <w:rsid w:val="009267B6"/>
    <w:rsid w:val="00930FDF"/>
    <w:rsid w:val="00933E5B"/>
    <w:rsid w:val="00935B6A"/>
    <w:rsid w:val="009415A8"/>
    <w:rsid w:val="00944E52"/>
    <w:rsid w:val="00944F41"/>
    <w:rsid w:val="00950AEE"/>
    <w:rsid w:val="0095287D"/>
    <w:rsid w:val="00955D10"/>
    <w:rsid w:val="00956952"/>
    <w:rsid w:val="00956D17"/>
    <w:rsid w:val="00964A7E"/>
    <w:rsid w:val="009668A9"/>
    <w:rsid w:val="00967CE0"/>
    <w:rsid w:val="00970D14"/>
    <w:rsid w:val="00976C5A"/>
    <w:rsid w:val="00977C4F"/>
    <w:rsid w:val="00982CDC"/>
    <w:rsid w:val="00985E19"/>
    <w:rsid w:val="00987B63"/>
    <w:rsid w:val="00992AEC"/>
    <w:rsid w:val="00992D74"/>
    <w:rsid w:val="009931AB"/>
    <w:rsid w:val="00994F70"/>
    <w:rsid w:val="00995085"/>
    <w:rsid w:val="009A5994"/>
    <w:rsid w:val="009A65B6"/>
    <w:rsid w:val="009B401E"/>
    <w:rsid w:val="009C1449"/>
    <w:rsid w:val="009C2AE4"/>
    <w:rsid w:val="009C3A6A"/>
    <w:rsid w:val="009C75A8"/>
    <w:rsid w:val="009E0D28"/>
    <w:rsid w:val="00A06154"/>
    <w:rsid w:val="00A147EE"/>
    <w:rsid w:val="00A1598A"/>
    <w:rsid w:val="00A20231"/>
    <w:rsid w:val="00A2436F"/>
    <w:rsid w:val="00A25327"/>
    <w:rsid w:val="00A351C2"/>
    <w:rsid w:val="00A4289B"/>
    <w:rsid w:val="00A53941"/>
    <w:rsid w:val="00A66E64"/>
    <w:rsid w:val="00A736BA"/>
    <w:rsid w:val="00A76B37"/>
    <w:rsid w:val="00A834CB"/>
    <w:rsid w:val="00A8539C"/>
    <w:rsid w:val="00A90939"/>
    <w:rsid w:val="00A91283"/>
    <w:rsid w:val="00A97223"/>
    <w:rsid w:val="00AA31A0"/>
    <w:rsid w:val="00AB0358"/>
    <w:rsid w:val="00AB0A46"/>
    <w:rsid w:val="00AB1B51"/>
    <w:rsid w:val="00AB758C"/>
    <w:rsid w:val="00AC3DA5"/>
    <w:rsid w:val="00AC4415"/>
    <w:rsid w:val="00AC49AC"/>
    <w:rsid w:val="00AD18B5"/>
    <w:rsid w:val="00AD5090"/>
    <w:rsid w:val="00AD60A4"/>
    <w:rsid w:val="00AE43E8"/>
    <w:rsid w:val="00AF2FBE"/>
    <w:rsid w:val="00AF3D8E"/>
    <w:rsid w:val="00AF3F80"/>
    <w:rsid w:val="00B03A28"/>
    <w:rsid w:val="00B060F9"/>
    <w:rsid w:val="00B063F7"/>
    <w:rsid w:val="00B114B6"/>
    <w:rsid w:val="00B11A9D"/>
    <w:rsid w:val="00B20358"/>
    <w:rsid w:val="00B2308F"/>
    <w:rsid w:val="00B23EA0"/>
    <w:rsid w:val="00B24832"/>
    <w:rsid w:val="00B25724"/>
    <w:rsid w:val="00B269B9"/>
    <w:rsid w:val="00B31E27"/>
    <w:rsid w:val="00B320B7"/>
    <w:rsid w:val="00B33044"/>
    <w:rsid w:val="00B339E0"/>
    <w:rsid w:val="00B35FA7"/>
    <w:rsid w:val="00B37B2E"/>
    <w:rsid w:val="00B502D8"/>
    <w:rsid w:val="00B52839"/>
    <w:rsid w:val="00B53BE2"/>
    <w:rsid w:val="00B53DA7"/>
    <w:rsid w:val="00B54665"/>
    <w:rsid w:val="00B54BA5"/>
    <w:rsid w:val="00B62221"/>
    <w:rsid w:val="00B721D4"/>
    <w:rsid w:val="00B82C4F"/>
    <w:rsid w:val="00B8310F"/>
    <w:rsid w:val="00B86AD8"/>
    <w:rsid w:val="00B90D45"/>
    <w:rsid w:val="00B943E2"/>
    <w:rsid w:val="00B95B3D"/>
    <w:rsid w:val="00B9644E"/>
    <w:rsid w:val="00B96A5A"/>
    <w:rsid w:val="00BA1CBE"/>
    <w:rsid w:val="00BB4584"/>
    <w:rsid w:val="00BB46A4"/>
    <w:rsid w:val="00BB6346"/>
    <w:rsid w:val="00BC0B38"/>
    <w:rsid w:val="00BC21F4"/>
    <w:rsid w:val="00BC36C7"/>
    <w:rsid w:val="00BC3711"/>
    <w:rsid w:val="00BD04B8"/>
    <w:rsid w:val="00BD1915"/>
    <w:rsid w:val="00BD1C89"/>
    <w:rsid w:val="00BD57A3"/>
    <w:rsid w:val="00BD7E0A"/>
    <w:rsid w:val="00BE07D1"/>
    <w:rsid w:val="00BE0997"/>
    <w:rsid w:val="00BE7116"/>
    <w:rsid w:val="00BE7EF3"/>
    <w:rsid w:val="00BF22EB"/>
    <w:rsid w:val="00C02218"/>
    <w:rsid w:val="00C03138"/>
    <w:rsid w:val="00C04652"/>
    <w:rsid w:val="00C0655A"/>
    <w:rsid w:val="00C07ACD"/>
    <w:rsid w:val="00C13E71"/>
    <w:rsid w:val="00C14FF5"/>
    <w:rsid w:val="00C32CB6"/>
    <w:rsid w:val="00C378D7"/>
    <w:rsid w:val="00C3793B"/>
    <w:rsid w:val="00C379DB"/>
    <w:rsid w:val="00C437AF"/>
    <w:rsid w:val="00C50494"/>
    <w:rsid w:val="00C53908"/>
    <w:rsid w:val="00C54702"/>
    <w:rsid w:val="00C55B8E"/>
    <w:rsid w:val="00C57368"/>
    <w:rsid w:val="00C578B4"/>
    <w:rsid w:val="00C57BBC"/>
    <w:rsid w:val="00C64C59"/>
    <w:rsid w:val="00C66DE4"/>
    <w:rsid w:val="00C75759"/>
    <w:rsid w:val="00C83E07"/>
    <w:rsid w:val="00C910EB"/>
    <w:rsid w:val="00C917C7"/>
    <w:rsid w:val="00C940CE"/>
    <w:rsid w:val="00C94243"/>
    <w:rsid w:val="00C95D81"/>
    <w:rsid w:val="00CA17A6"/>
    <w:rsid w:val="00CA7512"/>
    <w:rsid w:val="00CB402C"/>
    <w:rsid w:val="00CB4474"/>
    <w:rsid w:val="00CC0033"/>
    <w:rsid w:val="00CC0631"/>
    <w:rsid w:val="00CC1409"/>
    <w:rsid w:val="00CC2EB1"/>
    <w:rsid w:val="00CD0726"/>
    <w:rsid w:val="00CD1D20"/>
    <w:rsid w:val="00CD3205"/>
    <w:rsid w:val="00CD5A90"/>
    <w:rsid w:val="00CD5B4B"/>
    <w:rsid w:val="00CE563C"/>
    <w:rsid w:val="00CE7BC2"/>
    <w:rsid w:val="00CF3B2A"/>
    <w:rsid w:val="00D004AF"/>
    <w:rsid w:val="00D02EDE"/>
    <w:rsid w:val="00D0507E"/>
    <w:rsid w:val="00D1641D"/>
    <w:rsid w:val="00D2127B"/>
    <w:rsid w:val="00D21349"/>
    <w:rsid w:val="00D31EB5"/>
    <w:rsid w:val="00D33D3D"/>
    <w:rsid w:val="00D40358"/>
    <w:rsid w:val="00D44C95"/>
    <w:rsid w:val="00D45C31"/>
    <w:rsid w:val="00D46F91"/>
    <w:rsid w:val="00D510A3"/>
    <w:rsid w:val="00D53F94"/>
    <w:rsid w:val="00D5442F"/>
    <w:rsid w:val="00D54E49"/>
    <w:rsid w:val="00D55762"/>
    <w:rsid w:val="00D56C59"/>
    <w:rsid w:val="00D64FC9"/>
    <w:rsid w:val="00D710B5"/>
    <w:rsid w:val="00D727B6"/>
    <w:rsid w:val="00D7445A"/>
    <w:rsid w:val="00D75B23"/>
    <w:rsid w:val="00D821B5"/>
    <w:rsid w:val="00D83E09"/>
    <w:rsid w:val="00D84B9A"/>
    <w:rsid w:val="00D84C47"/>
    <w:rsid w:val="00D90B32"/>
    <w:rsid w:val="00D92061"/>
    <w:rsid w:val="00DA1F96"/>
    <w:rsid w:val="00DA2F47"/>
    <w:rsid w:val="00DA34CC"/>
    <w:rsid w:val="00DA6032"/>
    <w:rsid w:val="00DB2CC1"/>
    <w:rsid w:val="00DB3627"/>
    <w:rsid w:val="00DB3B09"/>
    <w:rsid w:val="00DB4DA5"/>
    <w:rsid w:val="00DB7B74"/>
    <w:rsid w:val="00DB7EE0"/>
    <w:rsid w:val="00DC27F2"/>
    <w:rsid w:val="00DC299B"/>
    <w:rsid w:val="00DC2DB8"/>
    <w:rsid w:val="00DC3D5E"/>
    <w:rsid w:val="00DC733F"/>
    <w:rsid w:val="00DD3405"/>
    <w:rsid w:val="00DD35BC"/>
    <w:rsid w:val="00DD4B3A"/>
    <w:rsid w:val="00DE365E"/>
    <w:rsid w:val="00DF4A5C"/>
    <w:rsid w:val="00E01E8D"/>
    <w:rsid w:val="00E02AF8"/>
    <w:rsid w:val="00E02F76"/>
    <w:rsid w:val="00E06388"/>
    <w:rsid w:val="00E10558"/>
    <w:rsid w:val="00E11EE6"/>
    <w:rsid w:val="00E134F2"/>
    <w:rsid w:val="00E13F34"/>
    <w:rsid w:val="00E14005"/>
    <w:rsid w:val="00E14F29"/>
    <w:rsid w:val="00E20F8C"/>
    <w:rsid w:val="00E21995"/>
    <w:rsid w:val="00E22968"/>
    <w:rsid w:val="00E23D30"/>
    <w:rsid w:val="00E26B68"/>
    <w:rsid w:val="00E34ACC"/>
    <w:rsid w:val="00E34C3B"/>
    <w:rsid w:val="00E37103"/>
    <w:rsid w:val="00E42727"/>
    <w:rsid w:val="00E45638"/>
    <w:rsid w:val="00E459DB"/>
    <w:rsid w:val="00E45C58"/>
    <w:rsid w:val="00E51F13"/>
    <w:rsid w:val="00E5319B"/>
    <w:rsid w:val="00E54C62"/>
    <w:rsid w:val="00E55AED"/>
    <w:rsid w:val="00E6194A"/>
    <w:rsid w:val="00E6288D"/>
    <w:rsid w:val="00E628CF"/>
    <w:rsid w:val="00E67774"/>
    <w:rsid w:val="00E70BF1"/>
    <w:rsid w:val="00E70FB1"/>
    <w:rsid w:val="00E7409D"/>
    <w:rsid w:val="00E74C89"/>
    <w:rsid w:val="00E75EB4"/>
    <w:rsid w:val="00E80BDA"/>
    <w:rsid w:val="00E80C39"/>
    <w:rsid w:val="00E80E16"/>
    <w:rsid w:val="00E82186"/>
    <w:rsid w:val="00E8487F"/>
    <w:rsid w:val="00E8562A"/>
    <w:rsid w:val="00E925B6"/>
    <w:rsid w:val="00E95300"/>
    <w:rsid w:val="00E95A36"/>
    <w:rsid w:val="00EA231C"/>
    <w:rsid w:val="00EA332A"/>
    <w:rsid w:val="00EA4811"/>
    <w:rsid w:val="00EB10B3"/>
    <w:rsid w:val="00EC0F4A"/>
    <w:rsid w:val="00EC1EB2"/>
    <w:rsid w:val="00EC2874"/>
    <w:rsid w:val="00EC4344"/>
    <w:rsid w:val="00EE2697"/>
    <w:rsid w:val="00EF265A"/>
    <w:rsid w:val="00EF2FA0"/>
    <w:rsid w:val="00EF6B3A"/>
    <w:rsid w:val="00F00C0A"/>
    <w:rsid w:val="00F015D6"/>
    <w:rsid w:val="00F02A2A"/>
    <w:rsid w:val="00F041D9"/>
    <w:rsid w:val="00F10755"/>
    <w:rsid w:val="00F10989"/>
    <w:rsid w:val="00F24EA6"/>
    <w:rsid w:val="00F34716"/>
    <w:rsid w:val="00F36B9E"/>
    <w:rsid w:val="00F36D9B"/>
    <w:rsid w:val="00F3751F"/>
    <w:rsid w:val="00F50656"/>
    <w:rsid w:val="00F529E1"/>
    <w:rsid w:val="00F52F94"/>
    <w:rsid w:val="00F54941"/>
    <w:rsid w:val="00F54A41"/>
    <w:rsid w:val="00F55B1F"/>
    <w:rsid w:val="00F57C7B"/>
    <w:rsid w:val="00F60CBE"/>
    <w:rsid w:val="00F65A0B"/>
    <w:rsid w:val="00F67136"/>
    <w:rsid w:val="00F70A9B"/>
    <w:rsid w:val="00F740D2"/>
    <w:rsid w:val="00F762F1"/>
    <w:rsid w:val="00F8085A"/>
    <w:rsid w:val="00F8176B"/>
    <w:rsid w:val="00F8356B"/>
    <w:rsid w:val="00F87F8D"/>
    <w:rsid w:val="00F95785"/>
    <w:rsid w:val="00F972AF"/>
    <w:rsid w:val="00F972CD"/>
    <w:rsid w:val="00FA0473"/>
    <w:rsid w:val="00FA6848"/>
    <w:rsid w:val="00FA6DF2"/>
    <w:rsid w:val="00FC0B8F"/>
    <w:rsid w:val="00FC0DE8"/>
    <w:rsid w:val="00FC2F75"/>
    <w:rsid w:val="00FC53C4"/>
    <w:rsid w:val="00FD16D8"/>
    <w:rsid w:val="00FD2018"/>
    <w:rsid w:val="00FD52DA"/>
    <w:rsid w:val="00FD6263"/>
    <w:rsid w:val="00FD7843"/>
    <w:rsid w:val="00FE13B8"/>
    <w:rsid w:val="00FE23CB"/>
    <w:rsid w:val="00FE5CCD"/>
    <w:rsid w:val="00FF2B79"/>
    <w:rsid w:val="00FF371D"/>
    <w:rsid w:val="00FF44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1" type="connector" idref="#AutoShape 24"/>
        <o:r id="V:Rule2" type="connector" idref="#AutoShape 23"/>
        <o:r id="V:Rule3" type="connector" idref="#AutoShape 25"/>
        <o:r id="V:Rule4" type="connector" idref="#AutoShape 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53C"/>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34"/>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727450">
      <w:bodyDiv w:val="1"/>
      <w:marLeft w:val="0"/>
      <w:marRight w:val="0"/>
      <w:marTop w:val="0"/>
      <w:marBottom w:val="0"/>
      <w:divBdr>
        <w:top w:val="none" w:sz="0" w:space="0" w:color="auto"/>
        <w:left w:val="none" w:sz="0" w:space="0" w:color="auto"/>
        <w:bottom w:val="none" w:sz="0" w:space="0" w:color="auto"/>
        <w:right w:val="none" w:sz="0" w:space="0" w:color="auto"/>
      </w:divBdr>
    </w:div>
    <w:div w:id="1421104130">
      <w:marLeft w:val="0"/>
      <w:marRight w:val="0"/>
      <w:marTop w:val="0"/>
      <w:marBottom w:val="0"/>
      <w:divBdr>
        <w:top w:val="none" w:sz="0" w:space="0" w:color="auto"/>
        <w:left w:val="none" w:sz="0" w:space="0" w:color="auto"/>
        <w:bottom w:val="none" w:sz="0" w:space="0" w:color="auto"/>
        <w:right w:val="none" w:sz="0" w:space="0" w:color="auto"/>
      </w:divBdr>
    </w:div>
    <w:div w:id="1421104131">
      <w:marLeft w:val="0"/>
      <w:marRight w:val="0"/>
      <w:marTop w:val="0"/>
      <w:marBottom w:val="0"/>
      <w:divBdr>
        <w:top w:val="none" w:sz="0" w:space="0" w:color="auto"/>
        <w:left w:val="none" w:sz="0" w:space="0" w:color="auto"/>
        <w:bottom w:val="none" w:sz="0" w:space="0" w:color="auto"/>
        <w:right w:val="none" w:sz="0" w:space="0" w:color="auto"/>
      </w:divBdr>
    </w:div>
    <w:div w:id="1421104132">
      <w:marLeft w:val="0"/>
      <w:marRight w:val="0"/>
      <w:marTop w:val="0"/>
      <w:marBottom w:val="0"/>
      <w:divBdr>
        <w:top w:val="none" w:sz="0" w:space="0" w:color="auto"/>
        <w:left w:val="none" w:sz="0" w:space="0" w:color="auto"/>
        <w:bottom w:val="none" w:sz="0" w:space="0" w:color="auto"/>
        <w:right w:val="none" w:sz="0" w:space="0" w:color="auto"/>
      </w:divBdr>
      <w:divsChild>
        <w:div w:id="1421104139">
          <w:marLeft w:val="0"/>
          <w:marRight w:val="0"/>
          <w:marTop w:val="0"/>
          <w:marBottom w:val="0"/>
          <w:divBdr>
            <w:top w:val="none" w:sz="0" w:space="0" w:color="auto"/>
            <w:left w:val="none" w:sz="0" w:space="0" w:color="auto"/>
            <w:bottom w:val="none" w:sz="0" w:space="0" w:color="auto"/>
            <w:right w:val="none" w:sz="0" w:space="0" w:color="auto"/>
          </w:divBdr>
        </w:div>
      </w:divsChild>
    </w:div>
    <w:div w:id="1421104133">
      <w:marLeft w:val="0"/>
      <w:marRight w:val="0"/>
      <w:marTop w:val="0"/>
      <w:marBottom w:val="0"/>
      <w:divBdr>
        <w:top w:val="none" w:sz="0" w:space="0" w:color="auto"/>
        <w:left w:val="none" w:sz="0" w:space="0" w:color="auto"/>
        <w:bottom w:val="none" w:sz="0" w:space="0" w:color="auto"/>
        <w:right w:val="none" w:sz="0" w:space="0" w:color="auto"/>
      </w:divBdr>
    </w:div>
    <w:div w:id="1421104134">
      <w:marLeft w:val="0"/>
      <w:marRight w:val="0"/>
      <w:marTop w:val="0"/>
      <w:marBottom w:val="0"/>
      <w:divBdr>
        <w:top w:val="none" w:sz="0" w:space="0" w:color="auto"/>
        <w:left w:val="none" w:sz="0" w:space="0" w:color="auto"/>
        <w:bottom w:val="none" w:sz="0" w:space="0" w:color="auto"/>
        <w:right w:val="none" w:sz="0" w:space="0" w:color="auto"/>
      </w:divBdr>
    </w:div>
    <w:div w:id="1421104135">
      <w:marLeft w:val="0"/>
      <w:marRight w:val="0"/>
      <w:marTop w:val="0"/>
      <w:marBottom w:val="0"/>
      <w:divBdr>
        <w:top w:val="none" w:sz="0" w:space="0" w:color="auto"/>
        <w:left w:val="none" w:sz="0" w:space="0" w:color="auto"/>
        <w:bottom w:val="none" w:sz="0" w:space="0" w:color="auto"/>
        <w:right w:val="none" w:sz="0" w:space="0" w:color="auto"/>
      </w:divBdr>
    </w:div>
    <w:div w:id="1421104136">
      <w:marLeft w:val="0"/>
      <w:marRight w:val="0"/>
      <w:marTop w:val="0"/>
      <w:marBottom w:val="0"/>
      <w:divBdr>
        <w:top w:val="none" w:sz="0" w:space="0" w:color="auto"/>
        <w:left w:val="none" w:sz="0" w:space="0" w:color="auto"/>
        <w:bottom w:val="none" w:sz="0" w:space="0" w:color="auto"/>
        <w:right w:val="none" w:sz="0" w:space="0" w:color="auto"/>
      </w:divBdr>
    </w:div>
    <w:div w:id="1421104137">
      <w:marLeft w:val="0"/>
      <w:marRight w:val="0"/>
      <w:marTop w:val="0"/>
      <w:marBottom w:val="0"/>
      <w:divBdr>
        <w:top w:val="none" w:sz="0" w:space="0" w:color="auto"/>
        <w:left w:val="none" w:sz="0" w:space="0" w:color="auto"/>
        <w:bottom w:val="none" w:sz="0" w:space="0" w:color="auto"/>
        <w:right w:val="none" w:sz="0" w:space="0" w:color="auto"/>
      </w:divBdr>
    </w:div>
    <w:div w:id="1421104138">
      <w:marLeft w:val="0"/>
      <w:marRight w:val="0"/>
      <w:marTop w:val="0"/>
      <w:marBottom w:val="0"/>
      <w:divBdr>
        <w:top w:val="none" w:sz="0" w:space="0" w:color="auto"/>
        <w:left w:val="none" w:sz="0" w:space="0" w:color="auto"/>
        <w:bottom w:val="none" w:sz="0" w:space="0" w:color="auto"/>
        <w:right w:val="none" w:sz="0" w:space="0" w:color="auto"/>
      </w:divBdr>
    </w:div>
    <w:div w:id="1421104140">
      <w:marLeft w:val="0"/>
      <w:marRight w:val="0"/>
      <w:marTop w:val="0"/>
      <w:marBottom w:val="0"/>
      <w:divBdr>
        <w:top w:val="none" w:sz="0" w:space="0" w:color="auto"/>
        <w:left w:val="none" w:sz="0" w:space="0" w:color="auto"/>
        <w:bottom w:val="none" w:sz="0" w:space="0" w:color="auto"/>
        <w:right w:val="none" w:sz="0" w:space="0" w:color="auto"/>
      </w:divBdr>
    </w:div>
    <w:div w:id="1421104141">
      <w:marLeft w:val="0"/>
      <w:marRight w:val="0"/>
      <w:marTop w:val="0"/>
      <w:marBottom w:val="0"/>
      <w:divBdr>
        <w:top w:val="none" w:sz="0" w:space="0" w:color="auto"/>
        <w:left w:val="none" w:sz="0" w:space="0" w:color="auto"/>
        <w:bottom w:val="none" w:sz="0" w:space="0" w:color="auto"/>
        <w:right w:val="none" w:sz="0" w:space="0" w:color="auto"/>
      </w:divBdr>
    </w:div>
    <w:div w:id="14211041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187DF3BB766E003B81F89CEFC6C53F97E653BC3C0DA99AAAAE9EC8F8Ey5o6M" TargetMode="External"/><Relationship Id="rId18" Type="http://schemas.openxmlformats.org/officeDocument/2006/relationships/hyperlink" Target="consultantplus://offline/ref=0F3B78C7FC6FEDA8DD034BF95C01BDBB5839DF55382023E99B365CC999E7862C2758A8043EY2U1M" TargetMode="External"/><Relationship Id="rId26" Type="http://schemas.openxmlformats.org/officeDocument/2006/relationships/hyperlink" Target="consultantplus://offline/ref=9A37DE814D0E373DDB8C77FC4AD0E699E456927B41328CAB07003580C56D1B22365068C116m3b8M" TargetMode="External"/><Relationship Id="rId39" Type="http://schemas.openxmlformats.org/officeDocument/2006/relationships/hyperlink" Target="consultantplus://offline/ref=9A67F038D7CA88FF10028BDE26CC44ADC16B5502FA85606482DDCD03688445B843835C7694kDp9N" TargetMode="External"/><Relationship Id="rId3" Type="http://schemas.openxmlformats.org/officeDocument/2006/relationships/styles" Target="styles.xml"/><Relationship Id="rId21" Type="http://schemas.openxmlformats.org/officeDocument/2006/relationships/hyperlink" Target="consultantplus://offline/ref=21BCC54F11B51F49DC3E31301BDBA1AC998BB5A9D5DE05CD5D0C5FF029DFCB4CB45E0A9EA81CY3M" TargetMode="External"/><Relationship Id="rId34" Type="http://schemas.openxmlformats.org/officeDocument/2006/relationships/hyperlink" Target="consultantplus://offline/ref=9A67F038D7CA88FF10028BDE26CC44ADC16A5B03F88D606482DDCD0368k8p4N" TargetMode="External"/><Relationship Id="rId42" Type="http://schemas.openxmlformats.org/officeDocument/2006/relationships/hyperlink" Target="consultantplus://offline/ref=41E78CAD354190E21C77A95C4C6A297D55CB810ECB0963A2A425748E82078E83A019150E61xFrBN"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mfc@rkursk.ru" TargetMode="External"/><Relationship Id="rId17" Type="http://schemas.openxmlformats.org/officeDocument/2006/relationships/hyperlink" Target="consultantplus://offline/ref=A991D9F6B710C58CE35D8B35E2A8184EF0BF2C934DCA613A46A8F5E6C2u5w6J" TargetMode="External"/><Relationship Id="rId25" Type="http://schemas.openxmlformats.org/officeDocument/2006/relationships/hyperlink" Target="consultantplus://offline/ref=9A37DE814D0E373DDB8C77FC4AD0E699E456927B41328CAB07003580C56D1B22365068C116m3bEM" TargetMode="External"/><Relationship Id="rId33" Type="http://schemas.openxmlformats.org/officeDocument/2006/relationships/hyperlink" Target="consultantplus://offline/ref=9A67F038D7CA88FF10028BDE26CC44ADC16B5502FA85606482DDCD03688445B843835C7497kDp5N" TargetMode="External"/><Relationship Id="rId38" Type="http://schemas.openxmlformats.org/officeDocument/2006/relationships/hyperlink" Target="consultantplus://offline/ref=9A67F038D7CA88FF10028BDE26CC44ADC16B5502FA85606482DDCD03688445B843835C7795kDpBN"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730C3CDF2B1941086B3299C708DBF1C9271FABE03A864AF349518C3593131FF65B50772461i3nBJ" TargetMode="External"/><Relationship Id="rId20" Type="http://schemas.openxmlformats.org/officeDocument/2006/relationships/hyperlink" Target="consultantplus://offline/ref=21BCC54F11B51F49DC3E31301BDBA1AC998BB5A9D5DE05CD5D0C5FF029DFCB4CB45E0A9FA11CY1M" TargetMode="External"/><Relationship Id="rId29" Type="http://schemas.openxmlformats.org/officeDocument/2006/relationships/hyperlink" Target="consultantplus://offline/ref=000781DD78400314837BA1CEF05BE6E0C88BCC20B3A1987CE3A859F931WEJDJ" TargetMode="External"/><Relationship Id="rId41" Type="http://schemas.openxmlformats.org/officeDocument/2006/relationships/hyperlink" Target="consultantplus://offline/ref=41E78CAD354190E21C77A95C4C6A297D55CB810ECB0963A2A425748E82078E83A019150E67xFrB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fc@rkursk.ru" TargetMode="External"/><Relationship Id="rId24" Type="http://schemas.openxmlformats.org/officeDocument/2006/relationships/hyperlink" Target="consultantplus://offline/ref=9A37DE814D0E373DDB8C77FC4AD0E699E456927B41328CAB07003580C56D1B22365068C117m3bEM" TargetMode="External"/><Relationship Id="rId32" Type="http://schemas.openxmlformats.org/officeDocument/2006/relationships/hyperlink" Target="http://www.rpgu.rkursk.ru/" TargetMode="External"/><Relationship Id="rId37" Type="http://schemas.openxmlformats.org/officeDocument/2006/relationships/hyperlink" Target="consultantplus://offline/ref=9A67F038D7CA88FF10028BDE26CC44ADC16B5502FA85606482DDCD03688445B843835C7796kDp9N" TargetMode="External"/><Relationship Id="rId40" Type="http://schemas.openxmlformats.org/officeDocument/2006/relationships/hyperlink" Target="consultantplus://offline/ref=41E78CAD354190E21C77A95C4C6A297D55CB810ECB0963A2A425748E82078E83A019150267xFr9N"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650B90F0FC5314F10D69DC2989AB92FCC659CBC51D94606653FF746160Q3mBJ" TargetMode="External"/><Relationship Id="rId23" Type="http://schemas.openxmlformats.org/officeDocument/2006/relationships/hyperlink" Target="consultantplus://offline/ref=9A37DE814D0E373DDB8C77FC4AD0E699E456927B41328CAB07003580C56D1B22365068C01Em3bCM" TargetMode="External"/><Relationship Id="rId28" Type="http://schemas.openxmlformats.org/officeDocument/2006/relationships/hyperlink" Target="consultantplus://offline/ref=000781DD78400314837BA1CEF05BE6E0C88AC221B1A9987CE3A859F931ED6727EDEC26452BW1J0J" TargetMode="External"/><Relationship Id="rId36" Type="http://schemas.openxmlformats.org/officeDocument/2006/relationships/hyperlink" Target="consultantplus://offline/ref=9A67F038D7CA88FF10028BDE26CC44ADC16B5502FA85606482DDCD03688445B843835C7790kDp9N" TargetMode="External"/><Relationship Id="rId10" Type="http://schemas.openxmlformats.org/officeDocument/2006/relationships/hyperlink" Target="http://www.mfc-kursk.ru/" TargetMode="External"/><Relationship Id="rId19" Type="http://schemas.openxmlformats.org/officeDocument/2006/relationships/hyperlink" Target="consultantplus://offline/ref=21BCC54F11B51F49DC3E31301BDBA1AC998BB5A9D5DE05CD5D0C5FF029DFCB4CB45E0A9FA01CY8M" TargetMode="External"/><Relationship Id="rId31" Type="http://schemas.openxmlformats.org/officeDocument/2006/relationships/hyperlink" Target="consultantplus://offline/ref=000781DD78400314837BA1CEF05BE6E0C88BCC20B3A1987CE3A859F931WEJDJ" TargetMode="External"/><Relationship Id="rId44" Type="http://schemas.openxmlformats.org/officeDocument/2006/relationships/hyperlink" Target="consultantplus://offline/ref=41E78CAD354190E21C77A95C4C6A297D55CB810ECB0963A2A425748E82078E83A019150F63xFrBN" TargetMode="External"/><Relationship Id="rId4" Type="http://schemas.microsoft.com/office/2007/relationships/stylesWithEffects" Target="stylesWithEffects.xml"/><Relationship Id="rId9" Type="http://schemas.openxmlformats.org/officeDocument/2006/relationships/hyperlink" Target="mailto:mfc@rkursk.ru" TargetMode="External"/><Relationship Id="rId14" Type="http://schemas.openxmlformats.org/officeDocument/2006/relationships/hyperlink" Target="consultantplus://offline/ref=650B90F0FC5314F10D69DC2989AB92FCC658C5C41F9C606653FF7461603B353A2DB19D03D3Q6m6J" TargetMode="External"/><Relationship Id="rId22" Type="http://schemas.openxmlformats.org/officeDocument/2006/relationships/hyperlink" Target="consultantplus://offline/ref=9A37DE814D0E373DDB8C77FC4AD0E699E456927B41328CAB07003580C56D1B22365068C01Fm3b5M" TargetMode="External"/><Relationship Id="rId27" Type="http://schemas.openxmlformats.org/officeDocument/2006/relationships/hyperlink" Target="consultantplus://offline/ref=9A37DE814D0E373DDB8C77FC4AD0E699E456927B41328CAB07003580C56D1B22365068C116m3bDM" TargetMode="External"/><Relationship Id="rId30" Type="http://schemas.openxmlformats.org/officeDocument/2006/relationships/hyperlink" Target="consultantplus://offline/ref=000781DD78400314837BA1CEF05BE6E0C88AC221B1A9987CE3A859F931ED6727EDEC26452BW1J0J" TargetMode="External"/><Relationship Id="rId35" Type="http://schemas.openxmlformats.org/officeDocument/2006/relationships/hyperlink" Target="consultantplus://offline/ref=9A67F038D7CA88FF10028BDE26CC44ADC16B5502FA85606482DDCD03688445B843835C7497kDp5N" TargetMode="External"/><Relationship Id="rId43" Type="http://schemas.openxmlformats.org/officeDocument/2006/relationships/hyperlink" Target="consultantplus://offline/ref=41E78CAD354190E21C77A95C4C6A297D55CB810ECB0963A2A425748E82078E83A019150E62xFr9N"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7F7C7-2221-402C-8526-2D8E55B8F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Pages>
  <Words>12864</Words>
  <Characters>73330</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Курского района</Company>
  <LinksUpToDate>false</LinksUpToDate>
  <CharactersWithSpaces>86022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Dshon</dc:creator>
  <cp:keywords/>
  <dc:description/>
  <cp:lastModifiedBy>user</cp:lastModifiedBy>
  <cp:revision>101</cp:revision>
  <cp:lastPrinted>2015-12-16T07:03:00Z</cp:lastPrinted>
  <dcterms:created xsi:type="dcterms:W3CDTF">2015-05-15T13:11:00Z</dcterms:created>
  <dcterms:modified xsi:type="dcterms:W3CDTF">2016-02-26T03:59:00Z</dcterms:modified>
</cp:coreProperties>
</file>