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834" w:rsidRPr="00C128C7" w:rsidRDefault="00027834" w:rsidP="00C128C7">
      <w:pPr>
        <w:jc w:val="center"/>
        <w:outlineLvl w:val="0"/>
        <w:rPr>
          <w:rFonts w:ascii="Arial" w:hAnsi="Arial" w:cs="Arial"/>
          <w:b/>
          <w:sz w:val="32"/>
          <w:szCs w:val="32"/>
        </w:rPr>
      </w:pPr>
      <w:r w:rsidRPr="00C128C7">
        <w:rPr>
          <w:rFonts w:ascii="Arial" w:hAnsi="Arial" w:cs="Arial"/>
          <w:b/>
          <w:sz w:val="32"/>
          <w:szCs w:val="32"/>
        </w:rPr>
        <w:t>СОБРАНИЕ ДЕПУТАТОВ</w:t>
      </w:r>
    </w:p>
    <w:p w:rsidR="00027834" w:rsidRPr="00C128C7" w:rsidRDefault="00027834" w:rsidP="00C128C7">
      <w:pPr>
        <w:jc w:val="center"/>
        <w:outlineLvl w:val="0"/>
        <w:rPr>
          <w:rFonts w:ascii="Arial" w:hAnsi="Arial" w:cs="Arial"/>
          <w:b/>
          <w:sz w:val="32"/>
          <w:szCs w:val="32"/>
        </w:rPr>
      </w:pPr>
      <w:r w:rsidRPr="00C128C7">
        <w:rPr>
          <w:rFonts w:ascii="Arial" w:hAnsi="Arial" w:cs="Arial"/>
          <w:b/>
          <w:sz w:val="32"/>
          <w:szCs w:val="32"/>
        </w:rPr>
        <w:t>НАГОЛЬНЕНСКОГО СЕЛЬСОВЕТА</w:t>
      </w:r>
    </w:p>
    <w:p w:rsidR="00027834" w:rsidRPr="00C128C7" w:rsidRDefault="00027834" w:rsidP="00C128C7">
      <w:pPr>
        <w:jc w:val="center"/>
        <w:outlineLvl w:val="0"/>
        <w:rPr>
          <w:rFonts w:ascii="Arial" w:hAnsi="Arial" w:cs="Arial"/>
          <w:b/>
          <w:sz w:val="32"/>
          <w:szCs w:val="32"/>
        </w:rPr>
      </w:pPr>
      <w:r w:rsidRPr="00C128C7">
        <w:rPr>
          <w:rFonts w:ascii="Arial" w:hAnsi="Arial" w:cs="Arial"/>
          <w:b/>
          <w:sz w:val="32"/>
          <w:szCs w:val="32"/>
        </w:rPr>
        <w:t>ПРИСТЕНСКОГО РАЙОНА КУРСКОЙ ОБЛАСТИ</w:t>
      </w:r>
    </w:p>
    <w:p w:rsidR="00C128C7" w:rsidRPr="00C128C7" w:rsidRDefault="00C128C7" w:rsidP="00C128C7">
      <w:pPr>
        <w:jc w:val="center"/>
        <w:outlineLvl w:val="0"/>
        <w:rPr>
          <w:rFonts w:ascii="Arial" w:hAnsi="Arial" w:cs="Arial"/>
          <w:b/>
          <w:sz w:val="32"/>
          <w:szCs w:val="32"/>
        </w:rPr>
      </w:pPr>
    </w:p>
    <w:p w:rsidR="00027834" w:rsidRPr="00C128C7" w:rsidRDefault="00027834" w:rsidP="00C128C7">
      <w:pPr>
        <w:jc w:val="center"/>
        <w:outlineLvl w:val="0"/>
        <w:rPr>
          <w:rFonts w:ascii="Arial" w:hAnsi="Arial" w:cs="Arial"/>
          <w:b/>
          <w:sz w:val="32"/>
          <w:szCs w:val="32"/>
        </w:rPr>
      </w:pPr>
      <w:r w:rsidRPr="00C128C7">
        <w:rPr>
          <w:rFonts w:ascii="Arial" w:hAnsi="Arial" w:cs="Arial"/>
          <w:b/>
          <w:sz w:val="32"/>
          <w:szCs w:val="32"/>
        </w:rPr>
        <w:t>РЕШЕНИЕ</w:t>
      </w:r>
    </w:p>
    <w:p w:rsidR="00027834" w:rsidRDefault="00C128C7" w:rsidP="00C128C7">
      <w:pPr>
        <w:jc w:val="center"/>
        <w:rPr>
          <w:rFonts w:ascii="Arial" w:hAnsi="Arial" w:cs="Arial"/>
          <w:b/>
          <w:sz w:val="32"/>
          <w:szCs w:val="32"/>
        </w:rPr>
      </w:pPr>
      <w:r w:rsidRPr="00C128C7">
        <w:rPr>
          <w:rFonts w:ascii="Arial" w:hAnsi="Arial" w:cs="Arial"/>
          <w:b/>
          <w:sz w:val="32"/>
          <w:szCs w:val="32"/>
        </w:rPr>
        <w:t>о</w:t>
      </w:r>
      <w:r w:rsidR="00027834" w:rsidRPr="00C128C7">
        <w:rPr>
          <w:rFonts w:ascii="Arial" w:hAnsi="Arial" w:cs="Arial"/>
          <w:b/>
          <w:sz w:val="32"/>
          <w:szCs w:val="32"/>
        </w:rPr>
        <w:t>т 30.06.2016 г. №20</w:t>
      </w:r>
    </w:p>
    <w:p w:rsidR="00C128C7" w:rsidRPr="00C128C7" w:rsidRDefault="00C128C7" w:rsidP="00C128C7">
      <w:pPr>
        <w:jc w:val="center"/>
        <w:rPr>
          <w:rFonts w:ascii="Arial" w:hAnsi="Arial" w:cs="Arial"/>
          <w:b/>
          <w:sz w:val="32"/>
          <w:szCs w:val="32"/>
        </w:rPr>
      </w:pPr>
    </w:p>
    <w:p w:rsidR="00027834" w:rsidRPr="00C128C7" w:rsidRDefault="00027834" w:rsidP="00C128C7">
      <w:pPr>
        <w:jc w:val="center"/>
        <w:rPr>
          <w:rFonts w:ascii="Arial" w:hAnsi="Arial" w:cs="Arial"/>
          <w:b/>
          <w:sz w:val="32"/>
          <w:szCs w:val="32"/>
        </w:rPr>
      </w:pPr>
      <w:r w:rsidRPr="00C128C7">
        <w:rPr>
          <w:rFonts w:ascii="Arial" w:hAnsi="Arial" w:cs="Arial"/>
          <w:b/>
          <w:sz w:val="32"/>
          <w:szCs w:val="32"/>
        </w:rPr>
        <w:t>«О внесении изменений и дополнений</w:t>
      </w:r>
    </w:p>
    <w:p w:rsidR="00027834" w:rsidRPr="00C128C7" w:rsidRDefault="00027834" w:rsidP="00C128C7">
      <w:pPr>
        <w:jc w:val="center"/>
        <w:rPr>
          <w:rFonts w:ascii="Arial" w:hAnsi="Arial" w:cs="Arial"/>
          <w:b/>
          <w:sz w:val="32"/>
          <w:szCs w:val="32"/>
        </w:rPr>
      </w:pPr>
      <w:r w:rsidRPr="00C128C7">
        <w:rPr>
          <w:rFonts w:ascii="Arial" w:hAnsi="Arial" w:cs="Arial"/>
          <w:b/>
          <w:sz w:val="32"/>
          <w:szCs w:val="32"/>
        </w:rPr>
        <w:t>в Решение Собрания депутатов</w:t>
      </w:r>
    </w:p>
    <w:p w:rsidR="00027834" w:rsidRPr="00C128C7" w:rsidRDefault="00027834" w:rsidP="00C128C7">
      <w:pPr>
        <w:jc w:val="center"/>
        <w:rPr>
          <w:rFonts w:ascii="Arial" w:hAnsi="Arial" w:cs="Arial"/>
          <w:b/>
          <w:sz w:val="32"/>
          <w:szCs w:val="32"/>
        </w:rPr>
      </w:pPr>
      <w:r w:rsidRPr="00C128C7">
        <w:rPr>
          <w:rFonts w:ascii="Arial" w:hAnsi="Arial" w:cs="Arial"/>
          <w:b/>
          <w:sz w:val="32"/>
          <w:szCs w:val="32"/>
        </w:rPr>
        <w:t xml:space="preserve">Нагольненского сельсовета </w:t>
      </w:r>
      <w:proofErr w:type="spellStart"/>
      <w:r w:rsidRPr="00C128C7">
        <w:rPr>
          <w:rFonts w:ascii="Arial" w:hAnsi="Arial" w:cs="Arial"/>
          <w:b/>
          <w:sz w:val="32"/>
          <w:szCs w:val="32"/>
        </w:rPr>
        <w:t>Пристенского</w:t>
      </w:r>
      <w:proofErr w:type="spellEnd"/>
      <w:r w:rsidRPr="00C128C7">
        <w:rPr>
          <w:rFonts w:ascii="Arial" w:hAnsi="Arial" w:cs="Arial"/>
          <w:b/>
          <w:sz w:val="32"/>
          <w:szCs w:val="32"/>
        </w:rPr>
        <w:t xml:space="preserve"> района</w:t>
      </w:r>
    </w:p>
    <w:p w:rsidR="00027834" w:rsidRPr="00C128C7" w:rsidRDefault="00027834" w:rsidP="00C128C7">
      <w:pPr>
        <w:jc w:val="center"/>
        <w:rPr>
          <w:rFonts w:ascii="Arial" w:hAnsi="Arial" w:cs="Arial"/>
          <w:b/>
          <w:sz w:val="32"/>
          <w:szCs w:val="32"/>
        </w:rPr>
      </w:pPr>
      <w:r w:rsidRPr="00C128C7">
        <w:rPr>
          <w:rFonts w:ascii="Arial" w:hAnsi="Arial" w:cs="Arial"/>
          <w:b/>
          <w:sz w:val="32"/>
          <w:szCs w:val="32"/>
        </w:rPr>
        <w:t>Курской области от 14 декабря 2015 г. №16</w:t>
      </w:r>
    </w:p>
    <w:p w:rsidR="00027834" w:rsidRPr="00C128C7" w:rsidRDefault="00027834" w:rsidP="00C128C7">
      <w:pPr>
        <w:jc w:val="center"/>
        <w:rPr>
          <w:rFonts w:ascii="Arial" w:hAnsi="Arial" w:cs="Arial"/>
          <w:b/>
          <w:bCs/>
          <w:sz w:val="32"/>
          <w:szCs w:val="32"/>
        </w:rPr>
      </w:pPr>
      <w:r w:rsidRPr="00C128C7">
        <w:rPr>
          <w:rFonts w:ascii="Arial" w:hAnsi="Arial" w:cs="Arial"/>
          <w:b/>
          <w:sz w:val="32"/>
          <w:szCs w:val="32"/>
        </w:rPr>
        <w:t>«О бюджете муниципального образования</w:t>
      </w:r>
    </w:p>
    <w:p w:rsidR="00027834" w:rsidRPr="00C128C7" w:rsidRDefault="00027834" w:rsidP="00C128C7">
      <w:pPr>
        <w:jc w:val="center"/>
        <w:rPr>
          <w:rFonts w:ascii="Arial" w:hAnsi="Arial" w:cs="Arial"/>
          <w:b/>
          <w:sz w:val="32"/>
          <w:szCs w:val="32"/>
        </w:rPr>
      </w:pPr>
      <w:r w:rsidRPr="00C128C7">
        <w:rPr>
          <w:rFonts w:ascii="Arial" w:hAnsi="Arial" w:cs="Arial"/>
          <w:b/>
          <w:bCs/>
          <w:sz w:val="32"/>
          <w:szCs w:val="32"/>
        </w:rPr>
        <w:t>«</w:t>
      </w:r>
      <w:proofErr w:type="spellStart"/>
      <w:r w:rsidRPr="00C128C7">
        <w:rPr>
          <w:rFonts w:ascii="Arial" w:hAnsi="Arial" w:cs="Arial"/>
          <w:b/>
          <w:bCs/>
          <w:sz w:val="32"/>
          <w:szCs w:val="32"/>
        </w:rPr>
        <w:t>Нагольненский</w:t>
      </w:r>
      <w:proofErr w:type="spellEnd"/>
      <w:r w:rsidRPr="00C128C7">
        <w:rPr>
          <w:rFonts w:ascii="Arial" w:hAnsi="Arial" w:cs="Arial"/>
          <w:b/>
          <w:bCs/>
          <w:sz w:val="32"/>
          <w:szCs w:val="32"/>
        </w:rPr>
        <w:t xml:space="preserve"> сельсовет» </w:t>
      </w:r>
      <w:proofErr w:type="spellStart"/>
      <w:r w:rsidRPr="00C128C7">
        <w:rPr>
          <w:rFonts w:ascii="Arial" w:hAnsi="Arial" w:cs="Arial"/>
          <w:b/>
          <w:bCs/>
          <w:sz w:val="32"/>
          <w:szCs w:val="32"/>
        </w:rPr>
        <w:t>Пристенского</w:t>
      </w:r>
      <w:proofErr w:type="spellEnd"/>
      <w:r w:rsidRPr="00C128C7">
        <w:rPr>
          <w:rFonts w:ascii="Arial" w:hAnsi="Arial" w:cs="Arial"/>
          <w:b/>
          <w:bCs/>
          <w:sz w:val="32"/>
          <w:szCs w:val="32"/>
        </w:rPr>
        <w:t xml:space="preserve"> района</w:t>
      </w:r>
    </w:p>
    <w:p w:rsidR="00027834" w:rsidRPr="00C128C7" w:rsidRDefault="00027834" w:rsidP="00C128C7">
      <w:pPr>
        <w:pStyle w:val="afff5"/>
        <w:jc w:val="center"/>
        <w:outlineLvl w:val="0"/>
        <w:rPr>
          <w:rFonts w:ascii="Arial" w:hAnsi="Arial" w:cs="Arial"/>
          <w:b/>
          <w:bCs/>
          <w:sz w:val="32"/>
          <w:szCs w:val="32"/>
        </w:rPr>
      </w:pPr>
      <w:r w:rsidRPr="00C128C7">
        <w:rPr>
          <w:rFonts w:ascii="Arial" w:hAnsi="Arial" w:cs="Arial"/>
          <w:b/>
          <w:bCs/>
          <w:sz w:val="32"/>
          <w:szCs w:val="32"/>
        </w:rPr>
        <w:t>Курской области на 2016 год»</w:t>
      </w:r>
    </w:p>
    <w:p w:rsidR="00027834" w:rsidRDefault="00027834" w:rsidP="00C128C7">
      <w:pPr>
        <w:pStyle w:val="afff5"/>
        <w:jc w:val="both"/>
        <w:outlineLvl w:val="0"/>
        <w:rPr>
          <w:rFonts w:ascii="Arial" w:hAnsi="Arial" w:cs="Arial"/>
          <w:b/>
          <w:bCs/>
          <w:sz w:val="24"/>
          <w:szCs w:val="24"/>
        </w:rPr>
      </w:pPr>
    </w:p>
    <w:p w:rsidR="00C128C7" w:rsidRDefault="00C128C7" w:rsidP="00C128C7">
      <w:pPr>
        <w:pStyle w:val="afff5"/>
        <w:jc w:val="both"/>
        <w:outlineLvl w:val="0"/>
        <w:rPr>
          <w:rFonts w:ascii="Arial" w:hAnsi="Arial" w:cs="Arial"/>
          <w:b/>
          <w:bCs/>
          <w:sz w:val="24"/>
          <w:szCs w:val="24"/>
        </w:rPr>
      </w:pPr>
    </w:p>
    <w:p w:rsidR="00C128C7" w:rsidRDefault="00C128C7" w:rsidP="00C128C7">
      <w:pPr>
        <w:pStyle w:val="afff5"/>
        <w:jc w:val="both"/>
        <w:outlineLvl w:val="0"/>
        <w:rPr>
          <w:rFonts w:ascii="Arial" w:hAnsi="Arial" w:cs="Arial"/>
          <w:b/>
          <w:bCs/>
          <w:sz w:val="24"/>
          <w:szCs w:val="24"/>
        </w:rPr>
      </w:pPr>
    </w:p>
    <w:p w:rsidR="00C128C7" w:rsidRPr="00C128C7" w:rsidRDefault="00C128C7" w:rsidP="00C128C7">
      <w:pPr>
        <w:pStyle w:val="afff5"/>
        <w:jc w:val="both"/>
        <w:outlineLvl w:val="0"/>
        <w:rPr>
          <w:rFonts w:ascii="Arial" w:hAnsi="Arial" w:cs="Arial"/>
          <w:b/>
          <w:bCs/>
          <w:sz w:val="24"/>
          <w:szCs w:val="24"/>
        </w:rPr>
      </w:pPr>
    </w:p>
    <w:p w:rsidR="00027834" w:rsidRPr="00C128C7" w:rsidRDefault="00027834" w:rsidP="00C128C7">
      <w:pPr>
        <w:ind w:firstLine="708"/>
        <w:jc w:val="both"/>
        <w:rPr>
          <w:rFonts w:ascii="Arial" w:hAnsi="Arial" w:cs="Arial"/>
          <w:b/>
        </w:rPr>
      </w:pPr>
      <w:r w:rsidRPr="00C128C7">
        <w:rPr>
          <w:rFonts w:ascii="Arial" w:hAnsi="Arial" w:cs="Arial"/>
        </w:rPr>
        <w:t>В соответствии со ст. 43 Устава муниципального образования «</w:t>
      </w:r>
      <w:proofErr w:type="spellStart"/>
      <w:r w:rsidRPr="00C128C7">
        <w:rPr>
          <w:rFonts w:ascii="Arial" w:hAnsi="Arial" w:cs="Arial"/>
        </w:rPr>
        <w:t>Нагольненский</w:t>
      </w:r>
      <w:proofErr w:type="spellEnd"/>
      <w:r w:rsidRPr="00C128C7">
        <w:rPr>
          <w:rFonts w:ascii="Arial" w:hAnsi="Arial" w:cs="Arial"/>
        </w:rPr>
        <w:t xml:space="preserve"> сельсовет» </w:t>
      </w:r>
      <w:proofErr w:type="spellStart"/>
      <w:r w:rsidRPr="00C128C7">
        <w:rPr>
          <w:rFonts w:ascii="Arial" w:hAnsi="Arial" w:cs="Arial"/>
        </w:rPr>
        <w:t>Пристенского</w:t>
      </w:r>
      <w:proofErr w:type="spellEnd"/>
      <w:r w:rsidRPr="00C128C7">
        <w:rPr>
          <w:rFonts w:ascii="Arial" w:hAnsi="Arial" w:cs="Arial"/>
        </w:rPr>
        <w:t xml:space="preserve"> района Курской области Собрание депутатов Нагольненского сельсовета </w:t>
      </w:r>
      <w:proofErr w:type="spellStart"/>
      <w:r w:rsidRPr="00C128C7">
        <w:rPr>
          <w:rFonts w:ascii="Arial" w:hAnsi="Arial" w:cs="Arial"/>
        </w:rPr>
        <w:t>Пристенского</w:t>
      </w:r>
      <w:proofErr w:type="spellEnd"/>
      <w:r w:rsidRPr="00C128C7">
        <w:rPr>
          <w:rFonts w:ascii="Arial" w:hAnsi="Arial" w:cs="Arial"/>
        </w:rPr>
        <w:t xml:space="preserve"> района Курской области </w:t>
      </w:r>
      <w:r w:rsidRPr="00C128C7">
        <w:rPr>
          <w:rFonts w:ascii="Arial" w:hAnsi="Arial" w:cs="Arial"/>
          <w:b/>
        </w:rPr>
        <w:t>РЕШИЛО</w:t>
      </w:r>
      <w:proofErr w:type="gramStart"/>
      <w:r w:rsidRPr="00C128C7">
        <w:rPr>
          <w:rFonts w:ascii="Arial" w:hAnsi="Arial" w:cs="Arial"/>
          <w:b/>
        </w:rPr>
        <w:t xml:space="preserve"> :</w:t>
      </w:r>
      <w:proofErr w:type="gramEnd"/>
    </w:p>
    <w:p w:rsidR="00027834" w:rsidRPr="00C128C7" w:rsidRDefault="00027834" w:rsidP="00C128C7">
      <w:pPr>
        <w:pStyle w:val="aff1"/>
        <w:numPr>
          <w:ilvl w:val="0"/>
          <w:numId w:val="17"/>
        </w:numPr>
        <w:jc w:val="both"/>
        <w:rPr>
          <w:rFonts w:ascii="Arial" w:hAnsi="Arial" w:cs="Arial"/>
        </w:rPr>
      </w:pPr>
      <w:r w:rsidRPr="00C128C7">
        <w:rPr>
          <w:rFonts w:ascii="Arial" w:hAnsi="Arial" w:cs="Arial"/>
        </w:rPr>
        <w:t xml:space="preserve">Внести в Решение Собрания депутатов Нагольненского сельсовета </w:t>
      </w:r>
      <w:proofErr w:type="spellStart"/>
      <w:r w:rsidRPr="00C128C7">
        <w:rPr>
          <w:rFonts w:ascii="Arial" w:hAnsi="Arial" w:cs="Arial"/>
        </w:rPr>
        <w:t>Пристенского</w:t>
      </w:r>
      <w:proofErr w:type="spellEnd"/>
      <w:r w:rsidRPr="00C128C7">
        <w:rPr>
          <w:rFonts w:ascii="Arial" w:hAnsi="Arial" w:cs="Arial"/>
        </w:rPr>
        <w:t xml:space="preserve"> района Курской области от 14.12.2015 г. №1</w:t>
      </w:r>
      <w:r w:rsidR="00C128C7">
        <w:rPr>
          <w:rFonts w:ascii="Arial" w:hAnsi="Arial" w:cs="Arial"/>
        </w:rPr>
        <w:t xml:space="preserve">6 </w:t>
      </w:r>
      <w:r w:rsidRPr="00C128C7">
        <w:rPr>
          <w:rFonts w:ascii="Arial" w:hAnsi="Arial" w:cs="Arial"/>
        </w:rPr>
        <w:t>«О бюджете муниципального образования «</w:t>
      </w:r>
      <w:proofErr w:type="spellStart"/>
      <w:r w:rsidRPr="00C128C7">
        <w:rPr>
          <w:rFonts w:ascii="Arial" w:hAnsi="Arial" w:cs="Arial"/>
        </w:rPr>
        <w:t>Нагольненский</w:t>
      </w:r>
      <w:proofErr w:type="spellEnd"/>
      <w:r w:rsidRPr="00C128C7">
        <w:rPr>
          <w:rFonts w:ascii="Arial" w:hAnsi="Arial" w:cs="Arial"/>
        </w:rPr>
        <w:t xml:space="preserve"> сельсовет» </w:t>
      </w:r>
      <w:proofErr w:type="spellStart"/>
      <w:r w:rsidRPr="00C128C7">
        <w:rPr>
          <w:rFonts w:ascii="Arial" w:hAnsi="Arial" w:cs="Arial"/>
        </w:rPr>
        <w:t>Пристенского</w:t>
      </w:r>
      <w:proofErr w:type="spellEnd"/>
      <w:r w:rsidRPr="00C128C7">
        <w:rPr>
          <w:rFonts w:ascii="Arial" w:hAnsi="Arial" w:cs="Arial"/>
        </w:rPr>
        <w:t xml:space="preserve"> района Ку</w:t>
      </w:r>
      <w:r w:rsidR="00C128C7">
        <w:rPr>
          <w:rFonts w:ascii="Arial" w:hAnsi="Arial" w:cs="Arial"/>
        </w:rPr>
        <w:t>рской области на 2016 год следующие изменения:</w:t>
      </w:r>
    </w:p>
    <w:p w:rsidR="00027834" w:rsidRPr="00C128C7" w:rsidRDefault="00027834" w:rsidP="00C128C7">
      <w:pPr>
        <w:ind w:left="540"/>
        <w:jc w:val="both"/>
        <w:rPr>
          <w:rFonts w:ascii="Arial" w:hAnsi="Arial" w:cs="Arial"/>
        </w:rPr>
      </w:pPr>
    </w:p>
    <w:p w:rsidR="00027834" w:rsidRPr="00C128C7" w:rsidRDefault="00027834" w:rsidP="00C128C7">
      <w:pPr>
        <w:pStyle w:val="ConsPlusCell"/>
        <w:widowControl/>
        <w:jc w:val="both"/>
        <w:rPr>
          <w:sz w:val="24"/>
          <w:szCs w:val="24"/>
        </w:rPr>
      </w:pPr>
      <w:r w:rsidRPr="00C128C7">
        <w:rPr>
          <w:sz w:val="24"/>
          <w:szCs w:val="24"/>
        </w:rPr>
        <w:t>.</w:t>
      </w:r>
      <w:r w:rsidR="00C128C7">
        <w:rPr>
          <w:sz w:val="24"/>
          <w:szCs w:val="24"/>
        </w:rPr>
        <w:tab/>
        <w:t xml:space="preserve">1) </w:t>
      </w:r>
      <w:r w:rsidRPr="00C128C7">
        <w:rPr>
          <w:sz w:val="24"/>
          <w:szCs w:val="24"/>
        </w:rPr>
        <w:t>.Приложение №5,6 изложить в новой редакции.</w:t>
      </w:r>
    </w:p>
    <w:p w:rsidR="00827422" w:rsidRDefault="00827422" w:rsidP="00C128C7">
      <w:pPr>
        <w:ind w:firstLine="708"/>
        <w:jc w:val="both"/>
        <w:rPr>
          <w:rFonts w:ascii="Arial" w:hAnsi="Arial" w:cs="Arial"/>
        </w:rPr>
      </w:pPr>
    </w:p>
    <w:p w:rsidR="00027834" w:rsidRPr="00C128C7" w:rsidRDefault="00C128C7" w:rsidP="00C128C7">
      <w:pPr>
        <w:ind w:firstLine="708"/>
        <w:jc w:val="both"/>
        <w:rPr>
          <w:rFonts w:ascii="Arial" w:hAnsi="Arial" w:cs="Arial"/>
        </w:rPr>
      </w:pPr>
      <w:r>
        <w:rPr>
          <w:rFonts w:ascii="Arial" w:hAnsi="Arial" w:cs="Arial"/>
        </w:rPr>
        <w:t xml:space="preserve">2. </w:t>
      </w:r>
      <w:r w:rsidR="00027834" w:rsidRPr="00C128C7">
        <w:rPr>
          <w:rFonts w:ascii="Arial" w:hAnsi="Arial" w:cs="Arial"/>
        </w:rPr>
        <w:t>.Настоящее Решение вступает в силу с момента обнародования.</w:t>
      </w:r>
    </w:p>
    <w:p w:rsidR="00027834" w:rsidRDefault="00027834" w:rsidP="00C128C7">
      <w:pPr>
        <w:jc w:val="both"/>
        <w:rPr>
          <w:rFonts w:ascii="Arial" w:hAnsi="Arial" w:cs="Arial"/>
        </w:rPr>
      </w:pPr>
    </w:p>
    <w:p w:rsidR="00827422" w:rsidRDefault="00827422" w:rsidP="00C128C7">
      <w:pPr>
        <w:jc w:val="both"/>
        <w:rPr>
          <w:rFonts w:ascii="Arial" w:hAnsi="Arial" w:cs="Arial"/>
        </w:rPr>
      </w:pPr>
    </w:p>
    <w:p w:rsidR="00827422" w:rsidRDefault="00827422" w:rsidP="00C128C7">
      <w:pPr>
        <w:jc w:val="both"/>
        <w:rPr>
          <w:rFonts w:ascii="Arial" w:hAnsi="Arial" w:cs="Arial"/>
        </w:rPr>
      </w:pPr>
    </w:p>
    <w:p w:rsidR="00827422" w:rsidRPr="00C128C7" w:rsidRDefault="00827422" w:rsidP="00C128C7">
      <w:pPr>
        <w:jc w:val="both"/>
        <w:rPr>
          <w:rFonts w:ascii="Arial" w:hAnsi="Arial" w:cs="Arial"/>
        </w:rPr>
      </w:pPr>
    </w:p>
    <w:p w:rsidR="00827422" w:rsidRDefault="00827422" w:rsidP="00827422">
      <w:pPr>
        <w:numPr>
          <w:ilvl w:val="0"/>
          <w:numId w:val="18"/>
        </w:numPr>
        <w:tabs>
          <w:tab w:val="left" w:pos="709"/>
        </w:tabs>
        <w:ind w:left="0" w:firstLine="0"/>
        <w:rPr>
          <w:rFonts w:ascii="Arial" w:hAnsi="Arial" w:cs="Arial"/>
          <w:b/>
        </w:rPr>
      </w:pPr>
      <w:r>
        <w:rPr>
          <w:rFonts w:ascii="Arial" w:hAnsi="Arial" w:cs="Arial"/>
          <w:b/>
        </w:rPr>
        <w:t>Председатель Собрания депутатов</w:t>
      </w:r>
    </w:p>
    <w:p w:rsidR="00827422" w:rsidRDefault="00827422" w:rsidP="00827422">
      <w:pPr>
        <w:numPr>
          <w:ilvl w:val="0"/>
          <w:numId w:val="18"/>
        </w:numPr>
        <w:tabs>
          <w:tab w:val="left" w:pos="709"/>
        </w:tabs>
        <w:ind w:left="0" w:firstLine="0"/>
        <w:rPr>
          <w:rFonts w:ascii="Arial" w:hAnsi="Arial" w:cs="Arial"/>
          <w:b/>
        </w:rPr>
      </w:pPr>
      <w:r>
        <w:rPr>
          <w:rFonts w:ascii="Arial" w:hAnsi="Arial" w:cs="Arial"/>
          <w:b/>
        </w:rPr>
        <w:t xml:space="preserve">Нагольненского сельсовета </w:t>
      </w:r>
    </w:p>
    <w:p w:rsidR="00827422" w:rsidRDefault="00827422" w:rsidP="00827422">
      <w:pPr>
        <w:numPr>
          <w:ilvl w:val="0"/>
          <w:numId w:val="18"/>
        </w:numPr>
        <w:tabs>
          <w:tab w:val="left" w:pos="709"/>
        </w:tabs>
        <w:ind w:left="0" w:firstLine="0"/>
        <w:rPr>
          <w:rFonts w:ascii="Arial" w:hAnsi="Arial" w:cs="Arial"/>
          <w:b/>
        </w:rPr>
      </w:pPr>
      <w:proofErr w:type="spellStart"/>
      <w:r>
        <w:rPr>
          <w:rFonts w:ascii="Arial" w:hAnsi="Arial" w:cs="Arial"/>
          <w:b/>
        </w:rPr>
        <w:t>Пристенского</w:t>
      </w:r>
      <w:proofErr w:type="spellEnd"/>
      <w:r>
        <w:rPr>
          <w:rFonts w:ascii="Arial" w:hAnsi="Arial" w:cs="Arial"/>
          <w:b/>
        </w:rPr>
        <w:t xml:space="preserve"> района</w:t>
      </w:r>
    </w:p>
    <w:p w:rsidR="00827422" w:rsidRDefault="00827422" w:rsidP="00827422">
      <w:pPr>
        <w:numPr>
          <w:ilvl w:val="0"/>
          <w:numId w:val="18"/>
        </w:numPr>
        <w:tabs>
          <w:tab w:val="left" w:pos="709"/>
        </w:tabs>
        <w:ind w:left="0" w:firstLine="0"/>
        <w:rPr>
          <w:rFonts w:ascii="Arial" w:hAnsi="Arial" w:cs="Arial"/>
          <w:b/>
        </w:rPr>
      </w:pPr>
      <w:r>
        <w:rPr>
          <w:rFonts w:ascii="Arial" w:hAnsi="Arial" w:cs="Arial"/>
          <w:b/>
        </w:rPr>
        <w:t>Курской области</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Е.Г. </w:t>
      </w:r>
      <w:proofErr w:type="spellStart"/>
      <w:r>
        <w:rPr>
          <w:rFonts w:ascii="Arial" w:hAnsi="Arial" w:cs="Arial"/>
          <w:b/>
        </w:rPr>
        <w:t>Лепшеева</w:t>
      </w:r>
      <w:proofErr w:type="spellEnd"/>
    </w:p>
    <w:p w:rsidR="00827422" w:rsidRDefault="00827422" w:rsidP="00827422">
      <w:pPr>
        <w:numPr>
          <w:ilvl w:val="0"/>
          <w:numId w:val="18"/>
        </w:numPr>
        <w:tabs>
          <w:tab w:val="left" w:pos="709"/>
        </w:tabs>
        <w:ind w:left="0" w:firstLine="0"/>
        <w:rPr>
          <w:rFonts w:ascii="Arial" w:hAnsi="Arial" w:cs="Arial"/>
          <w:b/>
        </w:rPr>
      </w:pPr>
    </w:p>
    <w:p w:rsidR="00827422" w:rsidRDefault="00827422" w:rsidP="00827422">
      <w:pPr>
        <w:numPr>
          <w:ilvl w:val="0"/>
          <w:numId w:val="18"/>
        </w:numPr>
        <w:tabs>
          <w:tab w:val="left" w:pos="709"/>
        </w:tabs>
        <w:ind w:left="0" w:firstLine="0"/>
        <w:rPr>
          <w:rFonts w:ascii="Arial" w:hAnsi="Arial" w:cs="Arial"/>
          <w:b/>
        </w:rPr>
      </w:pPr>
      <w:r>
        <w:rPr>
          <w:rFonts w:ascii="Arial" w:hAnsi="Arial" w:cs="Arial"/>
          <w:b/>
        </w:rPr>
        <w:t>Глава</w:t>
      </w:r>
    </w:p>
    <w:p w:rsidR="00827422" w:rsidRDefault="00827422" w:rsidP="00827422">
      <w:pPr>
        <w:numPr>
          <w:ilvl w:val="0"/>
          <w:numId w:val="18"/>
        </w:numPr>
        <w:tabs>
          <w:tab w:val="left" w:pos="709"/>
        </w:tabs>
        <w:ind w:left="0" w:firstLine="0"/>
        <w:rPr>
          <w:rFonts w:ascii="Arial" w:hAnsi="Arial" w:cs="Arial"/>
          <w:b/>
        </w:rPr>
      </w:pPr>
      <w:r>
        <w:rPr>
          <w:rFonts w:ascii="Arial" w:hAnsi="Arial" w:cs="Arial"/>
          <w:b/>
        </w:rPr>
        <w:t>Нагольненского сельсовета</w:t>
      </w:r>
    </w:p>
    <w:p w:rsidR="00827422" w:rsidRDefault="00827422" w:rsidP="00827422">
      <w:pPr>
        <w:numPr>
          <w:ilvl w:val="0"/>
          <w:numId w:val="18"/>
        </w:numPr>
        <w:tabs>
          <w:tab w:val="left" w:pos="709"/>
        </w:tabs>
        <w:ind w:left="0" w:firstLine="0"/>
        <w:rPr>
          <w:rFonts w:ascii="Arial" w:hAnsi="Arial" w:cs="Arial"/>
          <w:b/>
        </w:rPr>
      </w:pPr>
      <w:proofErr w:type="spellStart"/>
      <w:r>
        <w:rPr>
          <w:rFonts w:ascii="Arial" w:hAnsi="Arial" w:cs="Arial"/>
          <w:b/>
        </w:rPr>
        <w:t>Пристенского</w:t>
      </w:r>
      <w:proofErr w:type="spellEnd"/>
      <w:r>
        <w:rPr>
          <w:rFonts w:ascii="Arial" w:hAnsi="Arial" w:cs="Arial"/>
          <w:b/>
        </w:rPr>
        <w:t xml:space="preserve"> района</w:t>
      </w:r>
    </w:p>
    <w:p w:rsidR="00827422" w:rsidRDefault="00827422" w:rsidP="00827422">
      <w:pPr>
        <w:numPr>
          <w:ilvl w:val="0"/>
          <w:numId w:val="18"/>
        </w:numPr>
        <w:tabs>
          <w:tab w:val="left" w:pos="709"/>
        </w:tabs>
        <w:ind w:left="0" w:firstLine="0"/>
        <w:rPr>
          <w:rFonts w:ascii="Arial" w:hAnsi="Arial" w:cs="Arial"/>
        </w:rPr>
      </w:pPr>
      <w:r>
        <w:rPr>
          <w:rFonts w:ascii="Arial" w:hAnsi="Arial" w:cs="Arial"/>
          <w:b/>
        </w:rPr>
        <w:t xml:space="preserve"> Курской области</w:t>
      </w:r>
      <w:r>
        <w:rPr>
          <w:rFonts w:ascii="Arial" w:hAnsi="Arial" w:cs="Arial"/>
          <w:b/>
        </w:rPr>
        <w:tab/>
      </w:r>
      <w:r>
        <w:rPr>
          <w:rFonts w:ascii="Arial" w:hAnsi="Arial" w:cs="Arial"/>
          <w:b/>
        </w:rPr>
        <w:tab/>
      </w:r>
      <w:r>
        <w:rPr>
          <w:rFonts w:ascii="Arial" w:hAnsi="Arial" w:cs="Arial"/>
          <w:b/>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А.А. </w:t>
      </w:r>
      <w:proofErr w:type="spellStart"/>
      <w:r>
        <w:rPr>
          <w:rFonts w:ascii="Arial" w:hAnsi="Arial" w:cs="Arial"/>
          <w:b/>
        </w:rPr>
        <w:t>Разуванов</w:t>
      </w:r>
      <w:proofErr w:type="spellEnd"/>
    </w:p>
    <w:p w:rsidR="00C128C7" w:rsidRDefault="00C128C7" w:rsidP="00C128C7">
      <w:pPr>
        <w:jc w:val="right"/>
        <w:rPr>
          <w:rFonts w:ascii="Arial" w:hAnsi="Arial" w:cs="Arial"/>
          <w:bCs/>
        </w:rPr>
      </w:pPr>
    </w:p>
    <w:p w:rsidR="00C128C7" w:rsidRDefault="00C128C7" w:rsidP="00C128C7">
      <w:pPr>
        <w:jc w:val="right"/>
        <w:rPr>
          <w:rFonts w:ascii="Arial" w:hAnsi="Arial" w:cs="Arial"/>
          <w:bCs/>
        </w:rPr>
      </w:pPr>
    </w:p>
    <w:p w:rsidR="00C128C7" w:rsidRDefault="00C128C7" w:rsidP="00C128C7">
      <w:pPr>
        <w:jc w:val="right"/>
        <w:rPr>
          <w:rFonts w:ascii="Arial" w:hAnsi="Arial" w:cs="Arial"/>
          <w:bCs/>
        </w:rPr>
      </w:pPr>
    </w:p>
    <w:p w:rsidR="00C128C7" w:rsidRDefault="00C128C7" w:rsidP="00C128C7">
      <w:pPr>
        <w:jc w:val="right"/>
        <w:rPr>
          <w:rFonts w:ascii="Arial" w:hAnsi="Arial" w:cs="Arial"/>
          <w:bCs/>
        </w:rPr>
      </w:pPr>
    </w:p>
    <w:p w:rsidR="00C128C7" w:rsidRDefault="00C128C7" w:rsidP="00C128C7">
      <w:pPr>
        <w:jc w:val="right"/>
        <w:rPr>
          <w:rFonts w:ascii="Arial" w:hAnsi="Arial" w:cs="Arial"/>
          <w:bCs/>
        </w:rPr>
      </w:pPr>
    </w:p>
    <w:p w:rsidR="00C128C7" w:rsidRDefault="00C128C7" w:rsidP="00C128C7">
      <w:pPr>
        <w:jc w:val="right"/>
        <w:rPr>
          <w:rFonts w:ascii="Arial" w:hAnsi="Arial" w:cs="Arial"/>
          <w:bCs/>
        </w:rPr>
      </w:pPr>
      <w:r>
        <w:rPr>
          <w:rFonts w:ascii="Arial" w:hAnsi="Arial" w:cs="Arial"/>
          <w:bCs/>
        </w:rPr>
        <w:lastRenderedPageBreak/>
        <w:t>Приложение № 5</w:t>
      </w:r>
    </w:p>
    <w:p w:rsidR="00C128C7" w:rsidRDefault="00C128C7" w:rsidP="00C128C7">
      <w:pPr>
        <w:jc w:val="right"/>
        <w:rPr>
          <w:rFonts w:ascii="Arial" w:hAnsi="Arial" w:cs="Arial"/>
          <w:bCs/>
        </w:rPr>
      </w:pPr>
      <w:r>
        <w:rPr>
          <w:rFonts w:ascii="Arial" w:hAnsi="Arial" w:cs="Arial"/>
          <w:bCs/>
        </w:rPr>
        <w:t>к Решению Собрания депутатов</w:t>
      </w:r>
    </w:p>
    <w:p w:rsidR="00C128C7" w:rsidRDefault="00C128C7" w:rsidP="00C128C7">
      <w:pPr>
        <w:jc w:val="right"/>
        <w:rPr>
          <w:rFonts w:ascii="Arial" w:hAnsi="Arial" w:cs="Arial"/>
          <w:bCs/>
        </w:rPr>
      </w:pPr>
      <w:r>
        <w:rPr>
          <w:rFonts w:ascii="Arial" w:hAnsi="Arial" w:cs="Arial"/>
          <w:bCs/>
        </w:rPr>
        <w:t>Нагольненского сельсовета</w:t>
      </w:r>
    </w:p>
    <w:p w:rsidR="00C128C7" w:rsidRDefault="00C128C7" w:rsidP="00C128C7">
      <w:pPr>
        <w:jc w:val="right"/>
        <w:rPr>
          <w:rFonts w:ascii="Arial" w:hAnsi="Arial" w:cs="Arial"/>
          <w:bCs/>
        </w:rPr>
      </w:pPr>
      <w:proofErr w:type="spellStart"/>
      <w:r>
        <w:rPr>
          <w:rFonts w:ascii="Arial" w:hAnsi="Arial" w:cs="Arial"/>
          <w:bCs/>
        </w:rPr>
        <w:t>Пристенского</w:t>
      </w:r>
      <w:proofErr w:type="spellEnd"/>
      <w:r>
        <w:rPr>
          <w:rFonts w:ascii="Arial" w:hAnsi="Arial" w:cs="Arial"/>
          <w:bCs/>
        </w:rPr>
        <w:t xml:space="preserve"> района Курской области</w:t>
      </w:r>
    </w:p>
    <w:p w:rsidR="00C128C7" w:rsidRDefault="00827422" w:rsidP="00C128C7">
      <w:pPr>
        <w:jc w:val="right"/>
        <w:rPr>
          <w:rFonts w:ascii="Arial" w:hAnsi="Arial" w:cs="Arial"/>
          <w:bCs/>
        </w:rPr>
      </w:pPr>
      <w:r>
        <w:rPr>
          <w:rFonts w:ascii="Arial" w:hAnsi="Arial" w:cs="Arial"/>
          <w:bCs/>
        </w:rPr>
        <w:t>от 30</w:t>
      </w:r>
      <w:r w:rsidR="00C128C7">
        <w:rPr>
          <w:rFonts w:ascii="Arial" w:hAnsi="Arial" w:cs="Arial"/>
          <w:bCs/>
        </w:rPr>
        <w:t xml:space="preserve">.06. 2016 года №18 </w:t>
      </w:r>
      <w:r w:rsidR="00C128C7" w:rsidRPr="00815F28">
        <w:rPr>
          <w:rFonts w:ascii="Arial" w:hAnsi="Arial" w:cs="Arial"/>
          <w:bCs/>
        </w:rPr>
        <w:t>«О внесении</w:t>
      </w:r>
    </w:p>
    <w:p w:rsidR="00C128C7" w:rsidRDefault="00C128C7" w:rsidP="00C128C7">
      <w:pPr>
        <w:jc w:val="right"/>
        <w:rPr>
          <w:rFonts w:ascii="Arial" w:hAnsi="Arial" w:cs="Arial"/>
          <w:bCs/>
        </w:rPr>
      </w:pPr>
      <w:r w:rsidRPr="00815F28">
        <w:rPr>
          <w:rFonts w:ascii="Arial" w:hAnsi="Arial" w:cs="Arial"/>
          <w:bCs/>
        </w:rPr>
        <w:t xml:space="preserve"> изменений и дополнений</w:t>
      </w:r>
      <w:r>
        <w:rPr>
          <w:rFonts w:ascii="Arial" w:hAnsi="Arial" w:cs="Arial"/>
          <w:bCs/>
        </w:rPr>
        <w:t xml:space="preserve"> в Решение</w:t>
      </w:r>
    </w:p>
    <w:p w:rsidR="00C128C7" w:rsidRPr="00815F28" w:rsidRDefault="00C128C7" w:rsidP="00C128C7">
      <w:pPr>
        <w:jc w:val="right"/>
        <w:rPr>
          <w:rFonts w:ascii="Arial" w:hAnsi="Arial" w:cs="Arial"/>
          <w:bCs/>
        </w:rPr>
      </w:pPr>
      <w:r>
        <w:rPr>
          <w:rFonts w:ascii="Arial" w:hAnsi="Arial" w:cs="Arial"/>
          <w:bCs/>
        </w:rPr>
        <w:t>С</w:t>
      </w:r>
      <w:r w:rsidRPr="00815F28">
        <w:rPr>
          <w:rFonts w:ascii="Arial" w:hAnsi="Arial" w:cs="Arial"/>
          <w:bCs/>
        </w:rPr>
        <w:t>обрания депутатов Нагольненского</w:t>
      </w:r>
    </w:p>
    <w:p w:rsidR="00C128C7" w:rsidRPr="00815F28" w:rsidRDefault="00C128C7" w:rsidP="00C128C7">
      <w:pPr>
        <w:jc w:val="right"/>
        <w:rPr>
          <w:rFonts w:ascii="Arial" w:hAnsi="Arial" w:cs="Arial"/>
          <w:bCs/>
        </w:rPr>
      </w:pPr>
      <w:r w:rsidRPr="00815F28">
        <w:rPr>
          <w:rFonts w:ascii="Arial" w:hAnsi="Arial" w:cs="Arial"/>
          <w:bCs/>
        </w:rPr>
        <w:t xml:space="preserve">сельсовета </w:t>
      </w:r>
      <w:proofErr w:type="spellStart"/>
      <w:r w:rsidRPr="00815F28">
        <w:rPr>
          <w:rFonts w:ascii="Arial" w:hAnsi="Arial" w:cs="Arial"/>
          <w:bCs/>
        </w:rPr>
        <w:t>Пристенского</w:t>
      </w:r>
      <w:proofErr w:type="spellEnd"/>
      <w:r w:rsidRPr="00815F28">
        <w:rPr>
          <w:rFonts w:ascii="Arial" w:hAnsi="Arial" w:cs="Arial"/>
          <w:bCs/>
        </w:rPr>
        <w:t xml:space="preserve"> района </w:t>
      </w:r>
      <w:proofErr w:type="gramStart"/>
      <w:r w:rsidRPr="00815F28">
        <w:rPr>
          <w:rFonts w:ascii="Arial" w:hAnsi="Arial" w:cs="Arial"/>
          <w:bCs/>
        </w:rPr>
        <w:t>Курской</w:t>
      </w:r>
      <w:proofErr w:type="gramEnd"/>
    </w:p>
    <w:p w:rsidR="00C128C7" w:rsidRPr="00815F28" w:rsidRDefault="00C128C7" w:rsidP="00C128C7">
      <w:pPr>
        <w:jc w:val="right"/>
        <w:rPr>
          <w:rFonts w:ascii="Arial" w:hAnsi="Arial" w:cs="Arial"/>
          <w:bCs/>
        </w:rPr>
      </w:pPr>
      <w:r w:rsidRPr="00815F28">
        <w:rPr>
          <w:rFonts w:ascii="Arial" w:hAnsi="Arial" w:cs="Arial"/>
          <w:bCs/>
        </w:rPr>
        <w:t>области №16 от 14.12.2015 года « О бюджете</w:t>
      </w:r>
    </w:p>
    <w:p w:rsidR="00C128C7" w:rsidRPr="00815F28" w:rsidRDefault="00C128C7" w:rsidP="00C128C7">
      <w:pPr>
        <w:jc w:val="right"/>
        <w:rPr>
          <w:rFonts w:ascii="Arial" w:hAnsi="Arial" w:cs="Arial"/>
          <w:bCs/>
        </w:rPr>
      </w:pPr>
      <w:r w:rsidRPr="00815F28">
        <w:rPr>
          <w:rFonts w:ascii="Arial" w:hAnsi="Arial" w:cs="Arial"/>
          <w:bCs/>
        </w:rPr>
        <w:t>муниципального образования «</w:t>
      </w:r>
      <w:proofErr w:type="spellStart"/>
      <w:r w:rsidRPr="00815F28">
        <w:rPr>
          <w:rFonts w:ascii="Arial" w:hAnsi="Arial" w:cs="Arial"/>
          <w:bCs/>
        </w:rPr>
        <w:t>Нагольненский</w:t>
      </w:r>
      <w:proofErr w:type="spellEnd"/>
    </w:p>
    <w:p w:rsidR="00C128C7" w:rsidRDefault="00C128C7" w:rsidP="00C128C7">
      <w:pPr>
        <w:jc w:val="right"/>
        <w:rPr>
          <w:rFonts w:ascii="Arial" w:hAnsi="Arial" w:cs="Arial"/>
          <w:bCs/>
        </w:rPr>
      </w:pPr>
      <w:r w:rsidRPr="00815F28">
        <w:rPr>
          <w:rFonts w:ascii="Arial" w:hAnsi="Arial" w:cs="Arial"/>
          <w:bCs/>
        </w:rPr>
        <w:t>сельсовет» на 2016 год</w:t>
      </w:r>
      <w:r>
        <w:rPr>
          <w:rFonts w:ascii="Arial" w:hAnsi="Arial" w:cs="Arial"/>
          <w:bCs/>
        </w:rPr>
        <w:t>»</w:t>
      </w:r>
    </w:p>
    <w:p w:rsidR="00C128C7" w:rsidRDefault="00C128C7" w:rsidP="00C128C7">
      <w:pPr>
        <w:ind w:right="100"/>
        <w:jc w:val="center"/>
        <w:rPr>
          <w:rFonts w:ascii="Arial" w:hAnsi="Arial" w:cs="Arial"/>
          <w:b/>
        </w:rPr>
      </w:pPr>
    </w:p>
    <w:p w:rsidR="00C128C7" w:rsidRPr="00815F28" w:rsidRDefault="00C128C7" w:rsidP="00C128C7">
      <w:pPr>
        <w:ind w:right="100"/>
        <w:jc w:val="center"/>
        <w:rPr>
          <w:rFonts w:ascii="Arial" w:hAnsi="Arial" w:cs="Arial"/>
          <w:b/>
        </w:rPr>
      </w:pPr>
    </w:p>
    <w:p w:rsidR="00C128C7" w:rsidRPr="00C57F62" w:rsidRDefault="00C128C7" w:rsidP="00C128C7">
      <w:pPr>
        <w:ind w:right="100"/>
        <w:jc w:val="center"/>
        <w:rPr>
          <w:rFonts w:ascii="Arial" w:hAnsi="Arial" w:cs="Arial"/>
          <w:b/>
          <w:sz w:val="30"/>
          <w:szCs w:val="30"/>
        </w:rPr>
      </w:pPr>
      <w:r w:rsidRPr="00C57F62">
        <w:rPr>
          <w:rFonts w:ascii="Arial" w:hAnsi="Arial" w:cs="Arial"/>
          <w:b/>
          <w:sz w:val="30"/>
          <w:szCs w:val="30"/>
        </w:rPr>
        <w:t>Распределение бюджетных ассигнований муниципального образования «</w:t>
      </w:r>
      <w:proofErr w:type="spellStart"/>
      <w:r w:rsidRPr="00C57F62">
        <w:rPr>
          <w:rFonts w:ascii="Arial" w:hAnsi="Arial" w:cs="Arial"/>
          <w:b/>
          <w:sz w:val="30"/>
          <w:szCs w:val="30"/>
        </w:rPr>
        <w:t>Нагольненский</w:t>
      </w:r>
      <w:proofErr w:type="spellEnd"/>
      <w:r w:rsidRPr="00C57F62">
        <w:rPr>
          <w:rFonts w:ascii="Arial" w:hAnsi="Arial" w:cs="Arial"/>
          <w:b/>
          <w:sz w:val="30"/>
          <w:szCs w:val="30"/>
        </w:rPr>
        <w:t xml:space="preserve"> сельсовет» </w:t>
      </w:r>
      <w:proofErr w:type="spellStart"/>
      <w:r w:rsidRPr="00C57F62">
        <w:rPr>
          <w:rFonts w:ascii="Arial" w:hAnsi="Arial" w:cs="Arial"/>
          <w:b/>
          <w:sz w:val="30"/>
          <w:szCs w:val="30"/>
        </w:rPr>
        <w:t>Пристенского</w:t>
      </w:r>
      <w:proofErr w:type="spellEnd"/>
      <w:r w:rsidRPr="00C57F62">
        <w:rPr>
          <w:rFonts w:ascii="Arial" w:hAnsi="Arial" w:cs="Arial"/>
          <w:b/>
          <w:sz w:val="30"/>
          <w:szCs w:val="30"/>
        </w:rPr>
        <w:t xml:space="preserve"> района Курской области на 2016 год» по разделам, подразделам, целевым</w:t>
      </w:r>
      <w:r>
        <w:rPr>
          <w:rFonts w:ascii="Arial" w:hAnsi="Arial" w:cs="Arial"/>
          <w:b/>
          <w:sz w:val="30"/>
          <w:szCs w:val="30"/>
        </w:rPr>
        <w:t xml:space="preserve"> </w:t>
      </w:r>
      <w:r w:rsidRPr="00C57F62">
        <w:rPr>
          <w:rFonts w:ascii="Arial" w:hAnsi="Arial" w:cs="Arial"/>
          <w:b/>
          <w:sz w:val="30"/>
          <w:szCs w:val="30"/>
        </w:rPr>
        <w:t>статья</w:t>
      </w:r>
      <w:proofErr w:type="gramStart"/>
      <w:r w:rsidRPr="00C57F62">
        <w:rPr>
          <w:rFonts w:ascii="Arial" w:hAnsi="Arial" w:cs="Arial"/>
          <w:b/>
          <w:sz w:val="30"/>
          <w:szCs w:val="30"/>
        </w:rPr>
        <w:t>м(</w:t>
      </w:r>
      <w:proofErr w:type="gramEnd"/>
      <w:r w:rsidRPr="00C57F62">
        <w:rPr>
          <w:rFonts w:ascii="Arial" w:hAnsi="Arial" w:cs="Arial"/>
          <w:b/>
          <w:sz w:val="30"/>
          <w:szCs w:val="30"/>
        </w:rPr>
        <w:t xml:space="preserve">муниципальным программам и </w:t>
      </w:r>
      <w:proofErr w:type="spellStart"/>
      <w:r w:rsidRPr="00C57F62">
        <w:rPr>
          <w:rFonts w:ascii="Arial" w:hAnsi="Arial" w:cs="Arial"/>
          <w:b/>
          <w:sz w:val="30"/>
          <w:szCs w:val="30"/>
        </w:rPr>
        <w:t>непрограммным</w:t>
      </w:r>
      <w:proofErr w:type="spellEnd"/>
      <w:r w:rsidRPr="00C57F62">
        <w:rPr>
          <w:rFonts w:ascii="Arial" w:hAnsi="Arial" w:cs="Arial"/>
          <w:b/>
          <w:sz w:val="30"/>
          <w:szCs w:val="30"/>
        </w:rPr>
        <w:t xml:space="preserve"> направлениям деятельности)группам видов расходов классификации расходов бюджета</w:t>
      </w:r>
    </w:p>
    <w:p w:rsidR="00C128C7" w:rsidRDefault="00C128C7" w:rsidP="00C128C7">
      <w:pPr>
        <w:ind w:right="100"/>
        <w:jc w:val="both"/>
        <w:rPr>
          <w:rFonts w:ascii="Arial" w:hAnsi="Arial" w:cs="Arial"/>
        </w:rPr>
      </w:pPr>
    </w:p>
    <w:p w:rsidR="00027834" w:rsidRPr="00827422" w:rsidRDefault="00C128C7" w:rsidP="00827422">
      <w:pPr>
        <w:ind w:right="100"/>
        <w:jc w:val="right"/>
        <w:rPr>
          <w:rFonts w:ascii="Arial" w:hAnsi="Arial" w:cs="Arial"/>
        </w:rPr>
      </w:pPr>
      <w:r w:rsidRPr="00C57F62">
        <w:rPr>
          <w:rFonts w:ascii="Arial" w:hAnsi="Arial" w:cs="Arial"/>
        </w:rPr>
        <w:t>рублей.</w:t>
      </w:r>
    </w:p>
    <w:tbl>
      <w:tblPr>
        <w:tblW w:w="9214" w:type="dxa"/>
        <w:tblInd w:w="70" w:type="dxa"/>
        <w:tblLayout w:type="fixed"/>
        <w:tblCellMar>
          <w:left w:w="70" w:type="dxa"/>
          <w:right w:w="70" w:type="dxa"/>
        </w:tblCellMar>
        <w:tblLook w:val="04A0"/>
      </w:tblPr>
      <w:tblGrid>
        <w:gridCol w:w="4395"/>
        <w:gridCol w:w="567"/>
        <w:gridCol w:w="567"/>
        <w:gridCol w:w="1842"/>
        <w:gridCol w:w="567"/>
        <w:gridCol w:w="1276"/>
      </w:tblGrid>
      <w:tr w:rsidR="00027834" w:rsidRPr="00827422" w:rsidTr="00827422">
        <w:trPr>
          <w:trHeight w:val="285"/>
        </w:trPr>
        <w:tc>
          <w:tcPr>
            <w:tcW w:w="4395" w:type="dxa"/>
            <w:vMerge w:val="restart"/>
            <w:tcBorders>
              <w:top w:val="single" w:sz="6" w:space="0" w:color="auto"/>
              <w:left w:val="single" w:sz="6" w:space="0" w:color="auto"/>
              <w:bottom w:val="single" w:sz="6" w:space="0" w:color="auto"/>
              <w:right w:val="single" w:sz="4" w:space="0" w:color="auto"/>
            </w:tcBorders>
            <w:hideMark/>
          </w:tcPr>
          <w:p w:rsidR="00027834" w:rsidRPr="00827422" w:rsidRDefault="00027834" w:rsidP="00827422">
            <w:pPr>
              <w:pStyle w:val="ConsPlusCell"/>
              <w:widowControl/>
              <w:jc w:val="both"/>
              <w:rPr>
                <w:sz w:val="24"/>
                <w:szCs w:val="24"/>
              </w:rPr>
            </w:pPr>
            <w:r w:rsidRPr="00827422">
              <w:rPr>
                <w:sz w:val="24"/>
                <w:szCs w:val="24"/>
              </w:rPr>
              <w:t>Наименование</w:t>
            </w:r>
          </w:p>
        </w:tc>
        <w:tc>
          <w:tcPr>
            <w:tcW w:w="567" w:type="dxa"/>
            <w:vMerge w:val="restart"/>
            <w:tcBorders>
              <w:top w:val="single" w:sz="6" w:space="0" w:color="auto"/>
              <w:left w:val="single" w:sz="6" w:space="0" w:color="auto"/>
              <w:bottom w:val="single" w:sz="6" w:space="0" w:color="auto"/>
              <w:right w:val="single" w:sz="6" w:space="0" w:color="auto"/>
            </w:tcBorders>
            <w:hideMark/>
          </w:tcPr>
          <w:p w:rsidR="00027834" w:rsidRPr="00827422" w:rsidRDefault="00027834" w:rsidP="00827422">
            <w:pPr>
              <w:pStyle w:val="ConsPlusCell"/>
              <w:widowControl/>
              <w:jc w:val="both"/>
              <w:rPr>
                <w:sz w:val="24"/>
                <w:szCs w:val="24"/>
              </w:rPr>
            </w:pPr>
            <w:proofErr w:type="spellStart"/>
            <w:r w:rsidRPr="00827422">
              <w:rPr>
                <w:sz w:val="24"/>
                <w:szCs w:val="24"/>
              </w:rPr>
              <w:t>Рз</w:t>
            </w:r>
            <w:proofErr w:type="spellEnd"/>
          </w:p>
        </w:tc>
        <w:tc>
          <w:tcPr>
            <w:tcW w:w="567" w:type="dxa"/>
            <w:vMerge w:val="restart"/>
            <w:tcBorders>
              <w:top w:val="single" w:sz="6" w:space="0" w:color="auto"/>
              <w:left w:val="single" w:sz="6" w:space="0" w:color="auto"/>
              <w:bottom w:val="single" w:sz="6" w:space="0" w:color="auto"/>
              <w:right w:val="single" w:sz="6" w:space="0" w:color="auto"/>
            </w:tcBorders>
            <w:hideMark/>
          </w:tcPr>
          <w:p w:rsidR="00027834" w:rsidRPr="00827422" w:rsidRDefault="00027834" w:rsidP="00827422">
            <w:pPr>
              <w:pStyle w:val="ConsPlusCell"/>
              <w:widowControl/>
              <w:jc w:val="both"/>
              <w:rPr>
                <w:sz w:val="24"/>
                <w:szCs w:val="24"/>
              </w:rPr>
            </w:pPr>
            <w:proofErr w:type="gramStart"/>
            <w:r w:rsidRPr="00827422">
              <w:rPr>
                <w:sz w:val="24"/>
                <w:szCs w:val="24"/>
              </w:rPr>
              <w:t>ПР</w:t>
            </w:r>
            <w:proofErr w:type="gramEnd"/>
          </w:p>
        </w:tc>
        <w:tc>
          <w:tcPr>
            <w:tcW w:w="1842" w:type="dxa"/>
            <w:vMerge w:val="restart"/>
            <w:tcBorders>
              <w:top w:val="single" w:sz="6" w:space="0" w:color="auto"/>
              <w:left w:val="single" w:sz="6" w:space="0" w:color="auto"/>
              <w:bottom w:val="single" w:sz="6" w:space="0" w:color="auto"/>
              <w:right w:val="single" w:sz="6" w:space="0" w:color="auto"/>
            </w:tcBorders>
            <w:hideMark/>
          </w:tcPr>
          <w:p w:rsidR="00027834" w:rsidRPr="00827422" w:rsidRDefault="00027834" w:rsidP="00827422">
            <w:pPr>
              <w:pStyle w:val="ConsPlusCell"/>
              <w:widowControl/>
              <w:jc w:val="both"/>
              <w:rPr>
                <w:sz w:val="24"/>
                <w:szCs w:val="24"/>
              </w:rPr>
            </w:pPr>
            <w:r w:rsidRPr="00827422">
              <w:rPr>
                <w:sz w:val="24"/>
                <w:szCs w:val="24"/>
              </w:rPr>
              <w:t>ЦСР</w:t>
            </w:r>
          </w:p>
        </w:tc>
        <w:tc>
          <w:tcPr>
            <w:tcW w:w="567" w:type="dxa"/>
            <w:vMerge w:val="restart"/>
            <w:tcBorders>
              <w:top w:val="single" w:sz="6" w:space="0" w:color="auto"/>
              <w:left w:val="single" w:sz="6" w:space="0" w:color="auto"/>
              <w:bottom w:val="single" w:sz="6" w:space="0" w:color="auto"/>
              <w:right w:val="single" w:sz="6" w:space="0" w:color="auto"/>
            </w:tcBorders>
            <w:hideMark/>
          </w:tcPr>
          <w:p w:rsidR="00027834" w:rsidRPr="00827422" w:rsidRDefault="00027834" w:rsidP="00827422">
            <w:pPr>
              <w:pStyle w:val="ConsPlusCell"/>
              <w:widowControl/>
              <w:jc w:val="both"/>
              <w:rPr>
                <w:sz w:val="24"/>
                <w:szCs w:val="24"/>
              </w:rPr>
            </w:pPr>
            <w:r w:rsidRPr="00827422">
              <w:rPr>
                <w:sz w:val="24"/>
                <w:szCs w:val="24"/>
              </w:rPr>
              <w:t>ВР</w:t>
            </w:r>
          </w:p>
        </w:tc>
        <w:tc>
          <w:tcPr>
            <w:tcW w:w="1276" w:type="dxa"/>
            <w:vMerge w:val="restart"/>
            <w:tcBorders>
              <w:top w:val="single" w:sz="6" w:space="0" w:color="auto"/>
              <w:left w:val="single" w:sz="6" w:space="0" w:color="auto"/>
              <w:bottom w:val="single" w:sz="6" w:space="0" w:color="auto"/>
              <w:right w:val="single" w:sz="6" w:space="0" w:color="auto"/>
            </w:tcBorders>
            <w:hideMark/>
          </w:tcPr>
          <w:p w:rsidR="00027834" w:rsidRPr="00827422" w:rsidRDefault="00027834" w:rsidP="00827422">
            <w:pPr>
              <w:pStyle w:val="ConsPlusCell"/>
              <w:widowControl/>
              <w:jc w:val="both"/>
              <w:rPr>
                <w:sz w:val="24"/>
                <w:szCs w:val="24"/>
              </w:rPr>
            </w:pPr>
            <w:r w:rsidRPr="00827422">
              <w:rPr>
                <w:sz w:val="24"/>
                <w:szCs w:val="24"/>
              </w:rPr>
              <w:t>ИТОГО расходы на2016год</w:t>
            </w:r>
          </w:p>
        </w:tc>
      </w:tr>
      <w:tr w:rsidR="00027834" w:rsidRPr="00827422" w:rsidTr="00827422">
        <w:trPr>
          <w:trHeight w:val="285"/>
        </w:trPr>
        <w:tc>
          <w:tcPr>
            <w:tcW w:w="4395" w:type="dxa"/>
            <w:vMerge/>
            <w:tcBorders>
              <w:top w:val="single" w:sz="6" w:space="0" w:color="auto"/>
              <w:left w:val="single" w:sz="6" w:space="0" w:color="auto"/>
              <w:bottom w:val="single" w:sz="6" w:space="0" w:color="auto"/>
              <w:right w:val="single" w:sz="4" w:space="0" w:color="auto"/>
            </w:tcBorders>
            <w:vAlign w:val="center"/>
            <w:hideMark/>
          </w:tcPr>
          <w:p w:rsidR="00027834" w:rsidRPr="00827422" w:rsidRDefault="00027834" w:rsidP="00827422">
            <w:pPr>
              <w:jc w:val="both"/>
              <w:rPr>
                <w:rFonts w:ascii="Arial" w:hAnsi="Arial" w:cs="Arial"/>
              </w:rPr>
            </w:pPr>
          </w:p>
        </w:tc>
        <w:tc>
          <w:tcPr>
            <w:tcW w:w="567" w:type="dxa"/>
            <w:vMerge/>
            <w:tcBorders>
              <w:top w:val="single" w:sz="6" w:space="0" w:color="auto"/>
              <w:left w:val="single" w:sz="6" w:space="0" w:color="auto"/>
              <w:bottom w:val="single" w:sz="6" w:space="0" w:color="auto"/>
              <w:right w:val="single" w:sz="6" w:space="0" w:color="auto"/>
            </w:tcBorders>
            <w:vAlign w:val="center"/>
            <w:hideMark/>
          </w:tcPr>
          <w:p w:rsidR="00027834" w:rsidRPr="00827422" w:rsidRDefault="00027834" w:rsidP="00827422">
            <w:pPr>
              <w:jc w:val="both"/>
              <w:rPr>
                <w:rFonts w:ascii="Arial" w:hAnsi="Arial" w:cs="Arial"/>
              </w:rPr>
            </w:pPr>
          </w:p>
        </w:tc>
        <w:tc>
          <w:tcPr>
            <w:tcW w:w="567" w:type="dxa"/>
            <w:vMerge/>
            <w:tcBorders>
              <w:top w:val="single" w:sz="6" w:space="0" w:color="auto"/>
              <w:left w:val="single" w:sz="6" w:space="0" w:color="auto"/>
              <w:bottom w:val="single" w:sz="6" w:space="0" w:color="auto"/>
              <w:right w:val="single" w:sz="6" w:space="0" w:color="auto"/>
            </w:tcBorders>
            <w:vAlign w:val="center"/>
            <w:hideMark/>
          </w:tcPr>
          <w:p w:rsidR="00027834" w:rsidRPr="00827422" w:rsidRDefault="00027834" w:rsidP="00827422">
            <w:pPr>
              <w:jc w:val="both"/>
              <w:rPr>
                <w:rFonts w:ascii="Arial" w:hAnsi="Arial" w:cs="Arial"/>
              </w:rPr>
            </w:pPr>
          </w:p>
        </w:tc>
        <w:tc>
          <w:tcPr>
            <w:tcW w:w="1842" w:type="dxa"/>
            <w:vMerge/>
            <w:tcBorders>
              <w:top w:val="single" w:sz="6" w:space="0" w:color="auto"/>
              <w:left w:val="single" w:sz="6" w:space="0" w:color="auto"/>
              <w:bottom w:val="single" w:sz="6" w:space="0" w:color="auto"/>
              <w:right w:val="single" w:sz="6" w:space="0" w:color="auto"/>
            </w:tcBorders>
            <w:vAlign w:val="center"/>
            <w:hideMark/>
          </w:tcPr>
          <w:p w:rsidR="00027834" w:rsidRPr="00827422" w:rsidRDefault="00027834" w:rsidP="00827422">
            <w:pPr>
              <w:jc w:val="both"/>
              <w:rPr>
                <w:rFonts w:ascii="Arial" w:hAnsi="Arial" w:cs="Arial"/>
              </w:rPr>
            </w:pPr>
          </w:p>
        </w:tc>
        <w:tc>
          <w:tcPr>
            <w:tcW w:w="567" w:type="dxa"/>
            <w:vMerge/>
            <w:tcBorders>
              <w:top w:val="single" w:sz="6" w:space="0" w:color="auto"/>
              <w:left w:val="single" w:sz="6" w:space="0" w:color="auto"/>
              <w:bottom w:val="single" w:sz="6" w:space="0" w:color="auto"/>
              <w:right w:val="single" w:sz="6" w:space="0" w:color="auto"/>
            </w:tcBorders>
            <w:vAlign w:val="center"/>
            <w:hideMark/>
          </w:tcPr>
          <w:p w:rsidR="00027834" w:rsidRPr="00827422" w:rsidRDefault="00027834" w:rsidP="00827422">
            <w:pPr>
              <w:jc w:val="both"/>
              <w:rPr>
                <w:rFonts w:ascii="Arial" w:hAnsi="Arial" w:cs="Arial"/>
              </w:rPr>
            </w:pPr>
          </w:p>
        </w:tc>
        <w:tc>
          <w:tcPr>
            <w:tcW w:w="1276" w:type="dxa"/>
            <w:vMerge/>
            <w:tcBorders>
              <w:top w:val="single" w:sz="6" w:space="0" w:color="auto"/>
              <w:left w:val="single" w:sz="6" w:space="0" w:color="auto"/>
              <w:bottom w:val="single" w:sz="6" w:space="0" w:color="auto"/>
              <w:right w:val="single" w:sz="6" w:space="0" w:color="auto"/>
            </w:tcBorders>
            <w:vAlign w:val="center"/>
            <w:hideMark/>
          </w:tcPr>
          <w:p w:rsidR="00027834" w:rsidRPr="00827422" w:rsidRDefault="00027834" w:rsidP="00827422">
            <w:pPr>
              <w:jc w:val="both"/>
              <w:rPr>
                <w:rFonts w:ascii="Arial" w:hAnsi="Arial" w:cs="Arial"/>
              </w:rPr>
            </w:pP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hideMark/>
          </w:tcPr>
          <w:p w:rsidR="00027834" w:rsidRPr="00827422" w:rsidRDefault="00027834" w:rsidP="00827422">
            <w:pPr>
              <w:pStyle w:val="ConsPlusCell"/>
              <w:widowControl/>
              <w:jc w:val="both"/>
              <w:rPr>
                <w:sz w:val="24"/>
                <w:szCs w:val="24"/>
              </w:rPr>
            </w:pPr>
            <w:r w:rsidRPr="00827422">
              <w:rPr>
                <w:sz w:val="24"/>
                <w:szCs w:val="24"/>
              </w:rPr>
              <w:t>1</w:t>
            </w:r>
          </w:p>
        </w:tc>
        <w:tc>
          <w:tcPr>
            <w:tcW w:w="567" w:type="dxa"/>
            <w:tcBorders>
              <w:top w:val="single" w:sz="6" w:space="0" w:color="auto"/>
              <w:left w:val="single" w:sz="6" w:space="0" w:color="auto"/>
              <w:bottom w:val="single" w:sz="6" w:space="0" w:color="auto"/>
              <w:right w:val="single" w:sz="6" w:space="0" w:color="auto"/>
            </w:tcBorders>
            <w:hideMark/>
          </w:tcPr>
          <w:p w:rsidR="00027834" w:rsidRPr="00827422" w:rsidRDefault="00027834" w:rsidP="00827422">
            <w:pPr>
              <w:pStyle w:val="ConsPlusCell"/>
              <w:widowControl/>
              <w:jc w:val="both"/>
              <w:rPr>
                <w:sz w:val="24"/>
                <w:szCs w:val="24"/>
              </w:rPr>
            </w:pPr>
            <w:r w:rsidRPr="00827422">
              <w:rPr>
                <w:sz w:val="24"/>
                <w:szCs w:val="24"/>
              </w:rPr>
              <w:t>2</w:t>
            </w:r>
          </w:p>
        </w:tc>
        <w:tc>
          <w:tcPr>
            <w:tcW w:w="567" w:type="dxa"/>
            <w:tcBorders>
              <w:top w:val="single" w:sz="6" w:space="0" w:color="auto"/>
              <w:left w:val="single" w:sz="6" w:space="0" w:color="auto"/>
              <w:bottom w:val="single" w:sz="6" w:space="0" w:color="auto"/>
              <w:right w:val="single" w:sz="6" w:space="0" w:color="auto"/>
            </w:tcBorders>
            <w:hideMark/>
          </w:tcPr>
          <w:p w:rsidR="00027834" w:rsidRPr="00827422" w:rsidRDefault="00027834" w:rsidP="00827422">
            <w:pPr>
              <w:pStyle w:val="ConsPlusCell"/>
              <w:widowControl/>
              <w:jc w:val="both"/>
              <w:rPr>
                <w:sz w:val="24"/>
                <w:szCs w:val="24"/>
              </w:rPr>
            </w:pPr>
            <w:r w:rsidRPr="00827422">
              <w:rPr>
                <w:sz w:val="24"/>
                <w:szCs w:val="24"/>
              </w:rPr>
              <w:t>3</w:t>
            </w:r>
          </w:p>
        </w:tc>
        <w:tc>
          <w:tcPr>
            <w:tcW w:w="1842" w:type="dxa"/>
            <w:tcBorders>
              <w:top w:val="single" w:sz="6" w:space="0" w:color="auto"/>
              <w:left w:val="single" w:sz="6" w:space="0" w:color="auto"/>
              <w:bottom w:val="single" w:sz="6" w:space="0" w:color="auto"/>
              <w:right w:val="single" w:sz="6" w:space="0" w:color="auto"/>
            </w:tcBorders>
            <w:hideMark/>
          </w:tcPr>
          <w:p w:rsidR="00027834" w:rsidRPr="00827422" w:rsidRDefault="00027834" w:rsidP="00827422">
            <w:pPr>
              <w:pStyle w:val="ConsPlusCell"/>
              <w:widowControl/>
              <w:jc w:val="both"/>
              <w:rPr>
                <w:sz w:val="24"/>
                <w:szCs w:val="24"/>
              </w:rPr>
            </w:pPr>
            <w:r w:rsidRPr="00827422">
              <w:rPr>
                <w:sz w:val="24"/>
                <w:szCs w:val="24"/>
              </w:rPr>
              <w:t>4</w:t>
            </w:r>
          </w:p>
        </w:tc>
        <w:tc>
          <w:tcPr>
            <w:tcW w:w="567" w:type="dxa"/>
            <w:tcBorders>
              <w:top w:val="single" w:sz="6" w:space="0" w:color="auto"/>
              <w:left w:val="single" w:sz="6" w:space="0" w:color="auto"/>
              <w:bottom w:val="single" w:sz="6" w:space="0" w:color="auto"/>
              <w:right w:val="single" w:sz="6" w:space="0" w:color="auto"/>
            </w:tcBorders>
            <w:hideMark/>
          </w:tcPr>
          <w:p w:rsidR="00027834" w:rsidRPr="00827422" w:rsidRDefault="00027834" w:rsidP="00827422">
            <w:pPr>
              <w:pStyle w:val="ConsPlusCell"/>
              <w:widowControl/>
              <w:jc w:val="both"/>
              <w:rPr>
                <w:sz w:val="24"/>
                <w:szCs w:val="24"/>
              </w:rPr>
            </w:pPr>
            <w:r w:rsidRPr="00827422">
              <w:rPr>
                <w:sz w:val="24"/>
                <w:szCs w:val="24"/>
              </w:rPr>
              <w:t>5</w:t>
            </w:r>
          </w:p>
        </w:tc>
        <w:tc>
          <w:tcPr>
            <w:tcW w:w="1276" w:type="dxa"/>
            <w:tcBorders>
              <w:top w:val="single" w:sz="6" w:space="0" w:color="auto"/>
              <w:left w:val="single" w:sz="6" w:space="0" w:color="auto"/>
              <w:bottom w:val="single" w:sz="6" w:space="0" w:color="auto"/>
              <w:right w:val="single" w:sz="6" w:space="0" w:color="auto"/>
            </w:tcBorders>
            <w:hideMark/>
          </w:tcPr>
          <w:p w:rsidR="00027834" w:rsidRPr="00827422" w:rsidRDefault="00027834" w:rsidP="00827422">
            <w:pPr>
              <w:pStyle w:val="ConsPlusCell"/>
              <w:widowControl/>
              <w:jc w:val="both"/>
              <w:rPr>
                <w:sz w:val="24"/>
                <w:szCs w:val="24"/>
              </w:rPr>
            </w:pPr>
            <w:r w:rsidRPr="00827422">
              <w:rPr>
                <w:sz w:val="24"/>
                <w:szCs w:val="24"/>
              </w:rPr>
              <w:t>6</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Всего расходов</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842"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3702 772</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Общегосударственные вопросы</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00</w:t>
            </w:r>
          </w:p>
        </w:tc>
        <w:tc>
          <w:tcPr>
            <w:tcW w:w="1842"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1 956 859</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02</w:t>
            </w:r>
          </w:p>
        </w:tc>
        <w:tc>
          <w:tcPr>
            <w:tcW w:w="1842"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296 300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Обеспечение функционирования главы муниципального образования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71 0 00 00000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296 300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Глава муниципального образования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71 1 00 00000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296 300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Обеспечения деятельности и выполнение функций органов местного самоуправления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71 1 00 С1402</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296 300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71 1 00 С1402</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296 300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Функционирование законодательны</w:t>
            </w:r>
            <w:proofErr w:type="gramStart"/>
            <w:r w:rsidRPr="00827422">
              <w:rPr>
                <w:sz w:val="24"/>
                <w:szCs w:val="24"/>
              </w:rPr>
              <w:t>х(</w:t>
            </w:r>
            <w:proofErr w:type="gramEnd"/>
            <w:r w:rsidRPr="00827422">
              <w:rPr>
                <w:sz w:val="24"/>
                <w:szCs w:val="24"/>
              </w:rPr>
              <w:t xml:space="preserve">представительных) органов государственной власти и представительных органов </w:t>
            </w:r>
            <w:r w:rsidRPr="00827422">
              <w:rPr>
                <w:sz w:val="24"/>
                <w:szCs w:val="24"/>
              </w:rPr>
              <w:lastRenderedPageBreak/>
              <w:t>муниципального образования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lastRenderedPageBreak/>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19 200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lastRenderedPageBreak/>
              <w:t>Не программная деятельность органов местного самоуправления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77 0 00 00000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19 200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Не программные расходы органов местного самоуправления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19 200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Иные межбюджетные трансферты на осуществление переданных полномочий в сфере внешнего муниципального финансового контроля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П1484</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19 200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Межбюджетные трансферты</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П1484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500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19 200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1842"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996 440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Обеспечение функционирования  местных администраций</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73 0 00 00000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990 440</w:t>
            </w:r>
          </w:p>
        </w:tc>
      </w:tr>
      <w:tr w:rsidR="00027834" w:rsidRPr="00827422" w:rsidTr="00827422">
        <w:trPr>
          <w:trHeight w:val="31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Обеспечение деятельности администрации муниципального образования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73 1 00 00000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990 440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Содержание работника, осуществляющего выполнение переданных полномочий от муниципального района</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73 1 00 П1490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48 650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73 1 00 П1490</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47 400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73 1 00 П1490</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1 250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Обеспечение деятельности и выполнение функций органов  местного самоуправления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73 1 00 С1402</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941 790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73 1 00 С1402</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827 769</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73 1 00 С1402</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102021</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Иные бюджетные ассигнования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73 1 00 С1402</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800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12 000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Не программная деятельность </w:t>
            </w:r>
            <w:r w:rsidRPr="00827422">
              <w:rPr>
                <w:sz w:val="24"/>
                <w:szCs w:val="24"/>
              </w:rPr>
              <w:lastRenderedPageBreak/>
              <w:t>органов местного самоуправления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lastRenderedPageBreak/>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77 0 00 00000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6000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lastRenderedPageBreak/>
              <w:t>Не программные расходы органов местного самоуправления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6000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Иные межбюджетные трансферты на осуществление переданных полномочий в сфере внутреннего муниципального финансового контроля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П1485</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6000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Межбюджетные трансферты</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П1485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500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6000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proofErr w:type="gramStart"/>
            <w:r w:rsidRPr="00827422">
              <w:rPr>
                <w:sz w:val="24"/>
                <w:szCs w:val="24"/>
              </w:rPr>
              <w:t>Резервный</w:t>
            </w:r>
            <w:proofErr w:type="gramEnd"/>
            <w:r w:rsidRPr="00827422">
              <w:rPr>
                <w:sz w:val="24"/>
                <w:szCs w:val="24"/>
              </w:rPr>
              <w:t xml:space="preserve"> фонды</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11</w:t>
            </w:r>
          </w:p>
        </w:tc>
        <w:tc>
          <w:tcPr>
            <w:tcW w:w="1842"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1 000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Резервные фонды  органов местного самоуправления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11</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78 0 00 0 0000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1 000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Резервные фонды</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11</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78 1 00 0 0000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1000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Резервный фонд местной администрации</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11</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78 1 00 С1403</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1000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Иные бюджетные ассигнования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11</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78 1 00 С1403</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800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1000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Другие общегосударственные вопросы</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w:t>
            </w:r>
          </w:p>
        </w:tc>
        <w:tc>
          <w:tcPr>
            <w:tcW w:w="1842"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suppressAutoHyphens/>
              <w:autoSpaceDE w:val="0"/>
              <w:autoSpaceDN w:val="0"/>
              <w:jc w:val="both"/>
              <w:rPr>
                <w:rFonts w:ascii="Arial" w:eastAsia="Calibri" w:hAnsi="Arial" w:cs="Arial"/>
                <w:kern w:val="2"/>
                <w:lang w:eastAsia="ar-SA"/>
              </w:rPr>
            </w:pPr>
            <w:r w:rsidRPr="00827422">
              <w:rPr>
                <w:rFonts w:ascii="Arial" w:hAnsi="Arial" w:cs="Arial"/>
              </w:rPr>
              <w:t>653 919</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Муниципальная программа «Профилактика правонарушений в муниципальном образовании «</w:t>
            </w:r>
            <w:proofErr w:type="spellStart"/>
            <w:r w:rsidRPr="00827422">
              <w:rPr>
                <w:sz w:val="24"/>
                <w:szCs w:val="24"/>
              </w:rPr>
              <w:t>Нагольнеский</w:t>
            </w:r>
            <w:proofErr w:type="spellEnd"/>
            <w:r w:rsidRPr="00827422">
              <w:rPr>
                <w:sz w:val="24"/>
                <w:szCs w:val="24"/>
              </w:rPr>
              <w:t xml:space="preserve"> сельсовет» </w:t>
            </w:r>
            <w:proofErr w:type="spellStart"/>
            <w:r w:rsidRPr="00827422">
              <w:rPr>
                <w:sz w:val="24"/>
                <w:szCs w:val="24"/>
              </w:rPr>
              <w:t>Пристенского</w:t>
            </w:r>
            <w:proofErr w:type="spellEnd"/>
            <w:r w:rsidRPr="00827422">
              <w:rPr>
                <w:sz w:val="24"/>
                <w:szCs w:val="24"/>
              </w:rPr>
              <w:t xml:space="preserve"> района Курской области»</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12 0 00 00000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Подпрограмма «Обеспечение правопорядка на территории муниципального образования» муниципальной  программы «Профилактика правонарушений в муниципальном образовании «</w:t>
            </w:r>
            <w:proofErr w:type="spellStart"/>
            <w:r w:rsidRPr="00827422">
              <w:rPr>
                <w:sz w:val="24"/>
                <w:szCs w:val="24"/>
              </w:rPr>
              <w:t>Нагольнеский</w:t>
            </w:r>
            <w:proofErr w:type="spellEnd"/>
            <w:r w:rsidRPr="00827422">
              <w:rPr>
                <w:sz w:val="24"/>
                <w:szCs w:val="24"/>
              </w:rPr>
              <w:t xml:space="preserve"> сельсовет» </w:t>
            </w:r>
            <w:proofErr w:type="spellStart"/>
            <w:r w:rsidRPr="00827422">
              <w:rPr>
                <w:sz w:val="24"/>
                <w:szCs w:val="24"/>
              </w:rPr>
              <w:t>Пристенского</w:t>
            </w:r>
            <w:proofErr w:type="spellEnd"/>
            <w:r w:rsidRPr="00827422">
              <w:rPr>
                <w:sz w:val="24"/>
                <w:szCs w:val="24"/>
              </w:rPr>
              <w:t xml:space="preserve"> района Курской области»</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12 2 00 00000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Основное мероприятие «Обеспечение мероприятий для профилактики правонарушений  на территории муниципального образования»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12 2 01 00000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Реализация мероприятий направленных на обеспечение правопорядка на территории муниципального образования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 2 01 С1435</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 2 01 С1435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 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Реализация государственных функций, связанных с  общегосударственным управлением</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76 0 00 00000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suppressAutoHyphens/>
              <w:autoSpaceDE w:val="0"/>
              <w:autoSpaceDN w:val="0"/>
              <w:jc w:val="both"/>
              <w:rPr>
                <w:rFonts w:ascii="Arial" w:eastAsia="Calibri" w:hAnsi="Arial" w:cs="Arial"/>
                <w:kern w:val="2"/>
                <w:lang w:eastAsia="ar-SA"/>
              </w:rPr>
            </w:pPr>
            <w:r w:rsidRPr="00827422">
              <w:rPr>
                <w:rFonts w:ascii="Arial" w:hAnsi="Arial" w:cs="Arial"/>
              </w:rPr>
              <w:t>653 619</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Выполнение других  обязательств муниципального образования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76 1 00 00000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suppressAutoHyphens/>
              <w:autoSpaceDE w:val="0"/>
              <w:autoSpaceDN w:val="0"/>
              <w:jc w:val="both"/>
              <w:rPr>
                <w:rFonts w:ascii="Arial" w:eastAsia="Calibri" w:hAnsi="Arial" w:cs="Arial"/>
                <w:kern w:val="2"/>
                <w:lang w:eastAsia="ar-SA"/>
              </w:rPr>
            </w:pPr>
            <w:r w:rsidRPr="00827422">
              <w:rPr>
                <w:rFonts w:ascii="Arial" w:hAnsi="Arial" w:cs="Arial"/>
              </w:rPr>
              <w:t>653 619</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Выполнение других (прочих) </w:t>
            </w:r>
            <w:r w:rsidRPr="00827422">
              <w:rPr>
                <w:sz w:val="24"/>
                <w:szCs w:val="24"/>
              </w:rPr>
              <w:lastRenderedPageBreak/>
              <w:t>обязательств органа местного самоуправления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lastRenderedPageBreak/>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76 1 00 С1404</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suppressAutoHyphens/>
              <w:autoSpaceDE w:val="0"/>
              <w:autoSpaceDN w:val="0"/>
              <w:jc w:val="both"/>
              <w:rPr>
                <w:rFonts w:ascii="Arial" w:eastAsia="Calibri" w:hAnsi="Arial" w:cs="Arial"/>
                <w:kern w:val="2"/>
                <w:lang w:eastAsia="ar-SA"/>
              </w:rPr>
            </w:pPr>
            <w:r w:rsidRPr="00827422">
              <w:rPr>
                <w:rFonts w:ascii="Arial" w:hAnsi="Arial" w:cs="Arial"/>
              </w:rPr>
              <w:t>653 619</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lastRenderedPageBreak/>
              <w:t>Закупка товаров, работ и услуг для обеспечения государственных   (муниципальных) нужд</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76 1 00 С1404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suppressAutoHyphens/>
              <w:autoSpaceDE w:val="0"/>
              <w:autoSpaceDN w:val="0"/>
              <w:jc w:val="both"/>
              <w:rPr>
                <w:rFonts w:ascii="Arial" w:eastAsia="Calibri" w:hAnsi="Arial" w:cs="Arial"/>
                <w:kern w:val="2"/>
                <w:lang w:eastAsia="ar-SA"/>
              </w:rPr>
            </w:pPr>
            <w:r w:rsidRPr="00827422">
              <w:rPr>
                <w:rFonts w:ascii="Arial" w:hAnsi="Arial" w:cs="Arial"/>
              </w:rPr>
              <w:t>649 619</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Иные бюджетные ассигнования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76 1 00 С1404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800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suppressAutoHyphens/>
              <w:autoSpaceDE w:val="0"/>
              <w:autoSpaceDN w:val="0"/>
              <w:jc w:val="both"/>
              <w:rPr>
                <w:rFonts w:ascii="Arial" w:eastAsia="Calibri" w:hAnsi="Arial" w:cs="Arial"/>
                <w:kern w:val="2"/>
                <w:lang w:eastAsia="ar-SA"/>
              </w:rPr>
            </w:pPr>
            <w:r w:rsidRPr="00827422">
              <w:rPr>
                <w:rFonts w:ascii="Arial" w:hAnsi="Arial" w:cs="Arial"/>
              </w:rPr>
              <w:t>4000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Национальная оборона</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00</w:t>
            </w:r>
          </w:p>
        </w:tc>
        <w:tc>
          <w:tcPr>
            <w:tcW w:w="1842"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67 149</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Мобилизационная и вневойсковая подготовка </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67 149</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Не программная деятельность органов местного самоуправления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77 0 00 00000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67 149</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Не программные расходы органов местного самоуправления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67 149</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Осуществление первичного воинского учета, на территориях, где отсутствуют военные комиссариаты</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77 2 00 51180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67 149</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77 2 00 51180</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65 621</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77 2 00 51180</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1528</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Национальная безопасность и правоохранительная деятельность</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00</w:t>
            </w:r>
          </w:p>
        </w:tc>
        <w:tc>
          <w:tcPr>
            <w:tcW w:w="1842"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35 100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Обеспечение пожарной безопасности</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10</w:t>
            </w:r>
          </w:p>
        </w:tc>
        <w:tc>
          <w:tcPr>
            <w:tcW w:w="1842"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35 100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Нагольненского сельсовета </w:t>
            </w:r>
            <w:proofErr w:type="spellStart"/>
            <w:r w:rsidRPr="00827422">
              <w:rPr>
                <w:sz w:val="24"/>
                <w:szCs w:val="24"/>
              </w:rPr>
              <w:t>Пристенского</w:t>
            </w:r>
            <w:proofErr w:type="spellEnd"/>
            <w:r w:rsidRPr="00827422">
              <w:rPr>
                <w:sz w:val="24"/>
                <w:szCs w:val="24"/>
              </w:rPr>
              <w:t xml:space="preserve"> района Курской области на 2015-2017 годы»</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10</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13 0 00 00000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35 100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10</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13 1 00 00000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35 100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Основное мероприятие «Обеспечение пожарной </w:t>
            </w:r>
            <w:r w:rsidRPr="00827422">
              <w:rPr>
                <w:sz w:val="24"/>
                <w:szCs w:val="24"/>
              </w:rPr>
              <w:lastRenderedPageBreak/>
              <w:t>безопасности на территории муниципального образования»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lastRenderedPageBreak/>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10</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13 1 01 00000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35 100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lastRenderedPageBreak/>
              <w:t>Обеспечение первичных мер пожарной безопасности в границах   населенных пунктов муниципального образования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10</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 1 01 С1415</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35 100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10</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 1 01 С1415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35 100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Национальная экономика  </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00</w:t>
            </w:r>
          </w:p>
        </w:tc>
        <w:tc>
          <w:tcPr>
            <w:tcW w:w="1842"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 197 754</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Дорожное хозяйство (дорожные фонды)</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09</w:t>
            </w:r>
          </w:p>
        </w:tc>
        <w:tc>
          <w:tcPr>
            <w:tcW w:w="1842"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 196 154</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Не программная деятельность органов местного самоуправления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09</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77 0 00 00000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 196 154</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Не программные расходы органов местного самоуправления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09</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 196 154</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Осуществление переданных полномочий по капитальному ремонту, и содержанию автомобильных дорог общего пользования местного значения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09</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П1424</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 78 000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09</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П1424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 78 000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Капитальный ремонт, ремонт и содержание автомобильных дорог общего пользования местного значения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09</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С1424</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 118 154</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09</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С1424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 118 154</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Другие вопросы в области  национальной экономики</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w:t>
            </w:r>
          </w:p>
        </w:tc>
        <w:tc>
          <w:tcPr>
            <w:tcW w:w="1842"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1 600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Муниципальная программа «Энергосбережение и повышение энергетической эффективности Нагольненского сельсовета </w:t>
            </w:r>
            <w:proofErr w:type="spellStart"/>
            <w:r w:rsidRPr="00827422">
              <w:rPr>
                <w:sz w:val="24"/>
                <w:szCs w:val="24"/>
              </w:rPr>
              <w:t>Пристенского</w:t>
            </w:r>
            <w:proofErr w:type="spellEnd"/>
            <w:r w:rsidRPr="00827422">
              <w:rPr>
                <w:sz w:val="24"/>
                <w:szCs w:val="24"/>
              </w:rPr>
              <w:t xml:space="preserve"> района Курской области </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05 0 00 00000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Подпрограмма «Энергосбережение в МО» муниципальной программы «Энергосбережение и повышение энергетической эффективности Нагольненского сельсовета </w:t>
            </w:r>
            <w:proofErr w:type="spellStart"/>
            <w:r w:rsidRPr="00827422">
              <w:rPr>
                <w:sz w:val="24"/>
                <w:szCs w:val="24"/>
              </w:rPr>
              <w:t>Пристенского</w:t>
            </w:r>
            <w:proofErr w:type="spellEnd"/>
            <w:r w:rsidRPr="00827422">
              <w:rPr>
                <w:sz w:val="24"/>
                <w:szCs w:val="24"/>
              </w:rPr>
              <w:t xml:space="preserve"> района Курской области</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05 1 00 00000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Основное мероприятие «Реализация энергосберегающих мероприятий и внедрение </w:t>
            </w:r>
            <w:proofErr w:type="spellStart"/>
            <w:r w:rsidRPr="00827422">
              <w:rPr>
                <w:sz w:val="24"/>
                <w:szCs w:val="24"/>
              </w:rPr>
              <w:t>энергоэффективного</w:t>
            </w:r>
            <w:proofErr w:type="spellEnd"/>
            <w:r w:rsidRPr="00827422">
              <w:rPr>
                <w:sz w:val="24"/>
                <w:szCs w:val="24"/>
              </w:rPr>
              <w:t xml:space="preserve"> оборудования и материалов в муниципальном секторе»</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05 1 01 00000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lastRenderedPageBreak/>
              <w:t>Мероприятия в области энергосбережения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 1 01 С1434</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 1 01 С1434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Муниципальная программа «Развитие малого и среднего предпринимательства на территории муниципального образования «</w:t>
            </w:r>
            <w:proofErr w:type="spellStart"/>
            <w:r w:rsidRPr="00827422">
              <w:rPr>
                <w:sz w:val="24"/>
                <w:szCs w:val="24"/>
              </w:rPr>
              <w:t>Нагольненский</w:t>
            </w:r>
            <w:proofErr w:type="spellEnd"/>
            <w:r w:rsidRPr="00827422">
              <w:rPr>
                <w:sz w:val="24"/>
                <w:szCs w:val="24"/>
              </w:rPr>
              <w:t xml:space="preserve"> сельсовет»  </w:t>
            </w:r>
            <w:proofErr w:type="spellStart"/>
            <w:r w:rsidRPr="00827422">
              <w:rPr>
                <w:sz w:val="24"/>
                <w:szCs w:val="24"/>
              </w:rPr>
              <w:t>Пристенского</w:t>
            </w:r>
            <w:proofErr w:type="spellEnd"/>
            <w:r w:rsidRPr="00827422">
              <w:rPr>
                <w:sz w:val="24"/>
                <w:szCs w:val="24"/>
              </w:rPr>
              <w:t xml:space="preserve"> района на 2016-2018 годы»</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15 0 00 00000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suppressAutoHyphens/>
              <w:autoSpaceDE w:val="0"/>
              <w:autoSpaceDN w:val="0"/>
              <w:jc w:val="both"/>
              <w:rPr>
                <w:rFonts w:ascii="Arial" w:eastAsia="Calibri" w:hAnsi="Arial" w:cs="Arial"/>
                <w:kern w:val="2"/>
                <w:lang w:eastAsia="ar-SA"/>
              </w:rPr>
            </w:pPr>
            <w:r w:rsidRPr="00827422">
              <w:rPr>
                <w:rFonts w:ascii="Arial" w:hAnsi="Arial" w:cs="Arial"/>
              </w:rPr>
              <w:t>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napToGrid w:val="0"/>
                <w:sz w:val="24"/>
                <w:szCs w:val="24"/>
              </w:rPr>
              <w:t>Подпрограмма «Содействие развитию малого и среднего предпринимательства» муниципальной программы «</w:t>
            </w:r>
            <w:r w:rsidRPr="00827422">
              <w:rPr>
                <w:sz w:val="24"/>
                <w:szCs w:val="24"/>
              </w:rPr>
              <w:t>Развитие малого и среднего предпринимательства</w:t>
            </w:r>
            <w:r w:rsidRPr="00827422">
              <w:rPr>
                <w:snapToGrid w:val="0"/>
                <w:sz w:val="24"/>
                <w:szCs w:val="24"/>
              </w:rPr>
              <w:t>»</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15 1 00 00000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suppressAutoHyphens/>
              <w:autoSpaceDE w:val="0"/>
              <w:autoSpaceDN w:val="0"/>
              <w:jc w:val="both"/>
              <w:rPr>
                <w:rFonts w:ascii="Arial" w:eastAsia="Calibri" w:hAnsi="Arial" w:cs="Arial"/>
                <w:kern w:val="2"/>
                <w:lang w:eastAsia="ar-SA"/>
              </w:rPr>
            </w:pPr>
            <w:r w:rsidRPr="00827422">
              <w:rPr>
                <w:rFonts w:ascii="Arial" w:hAnsi="Arial" w:cs="Arial"/>
              </w:rPr>
              <w:t>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napToGrid w:val="0"/>
                <w:sz w:val="24"/>
                <w:szCs w:val="24"/>
              </w:rPr>
            </w:pPr>
            <w:r w:rsidRPr="00827422">
              <w:rPr>
                <w:snapToGrid w:val="0"/>
                <w:sz w:val="24"/>
                <w:szCs w:val="24"/>
              </w:rPr>
              <w:t>Основное мероприятие «Содействие развитию малого и среднего предпринимательства в муниципальном образовании «</w:t>
            </w:r>
            <w:proofErr w:type="spellStart"/>
            <w:r w:rsidRPr="00827422">
              <w:rPr>
                <w:snapToGrid w:val="0"/>
                <w:sz w:val="24"/>
                <w:szCs w:val="24"/>
              </w:rPr>
              <w:t>Нагольненский</w:t>
            </w:r>
            <w:proofErr w:type="spellEnd"/>
            <w:r w:rsidRPr="00827422">
              <w:rPr>
                <w:snapToGrid w:val="0"/>
                <w:sz w:val="24"/>
                <w:szCs w:val="24"/>
              </w:rPr>
              <w:t xml:space="preserve"> сельсовет»»</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15 1 01 00000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suppressAutoHyphens/>
              <w:autoSpaceDE w:val="0"/>
              <w:autoSpaceDN w:val="0"/>
              <w:jc w:val="both"/>
              <w:rPr>
                <w:rFonts w:ascii="Arial" w:eastAsia="Calibri" w:hAnsi="Arial" w:cs="Arial"/>
                <w:kern w:val="2"/>
                <w:lang w:eastAsia="ar-SA"/>
              </w:rPr>
            </w:pPr>
            <w:r w:rsidRPr="00827422">
              <w:rPr>
                <w:rFonts w:ascii="Arial" w:hAnsi="Arial" w:cs="Arial"/>
              </w:rPr>
              <w:t>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Обеспечение условий для развития  малого и среднего предпринимательства на территории муниципального образования «</w:t>
            </w:r>
            <w:proofErr w:type="spellStart"/>
            <w:r w:rsidRPr="00827422">
              <w:rPr>
                <w:sz w:val="24"/>
                <w:szCs w:val="24"/>
              </w:rPr>
              <w:t>Нагольненский</w:t>
            </w:r>
            <w:proofErr w:type="spellEnd"/>
            <w:r w:rsidRPr="00827422">
              <w:rPr>
                <w:sz w:val="24"/>
                <w:szCs w:val="24"/>
              </w:rPr>
              <w:t xml:space="preserve"> сельсовет»  </w:t>
            </w:r>
            <w:proofErr w:type="spellStart"/>
            <w:r w:rsidRPr="00827422">
              <w:rPr>
                <w:sz w:val="24"/>
                <w:szCs w:val="24"/>
              </w:rPr>
              <w:t>Пристенского</w:t>
            </w:r>
            <w:proofErr w:type="spellEnd"/>
            <w:r w:rsidRPr="00827422">
              <w:rPr>
                <w:sz w:val="24"/>
                <w:szCs w:val="24"/>
              </w:rPr>
              <w:t xml:space="preserve"> района</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15 1 01 С1405</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suppressAutoHyphens/>
              <w:autoSpaceDE w:val="0"/>
              <w:autoSpaceDN w:val="0"/>
              <w:jc w:val="both"/>
              <w:rPr>
                <w:rFonts w:ascii="Arial" w:eastAsia="Calibri" w:hAnsi="Arial" w:cs="Arial"/>
                <w:kern w:val="2"/>
                <w:lang w:eastAsia="ar-SA"/>
              </w:rPr>
            </w:pPr>
            <w:r w:rsidRPr="00827422">
              <w:rPr>
                <w:rFonts w:ascii="Arial" w:hAnsi="Arial" w:cs="Arial"/>
              </w:rPr>
              <w:t>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15 1 01 С1405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suppressAutoHyphens/>
              <w:autoSpaceDE w:val="0"/>
              <w:autoSpaceDN w:val="0"/>
              <w:jc w:val="both"/>
              <w:rPr>
                <w:rFonts w:ascii="Arial" w:eastAsia="Calibri" w:hAnsi="Arial" w:cs="Arial"/>
                <w:kern w:val="2"/>
                <w:lang w:eastAsia="ar-SA"/>
              </w:rPr>
            </w:pPr>
            <w:r w:rsidRPr="00827422">
              <w:rPr>
                <w:rFonts w:ascii="Arial" w:hAnsi="Arial" w:cs="Arial"/>
              </w:rPr>
              <w:t>300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Не программная деятельность органов местного самоуправления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77 0 00 00000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suppressAutoHyphens/>
              <w:autoSpaceDE w:val="0"/>
              <w:autoSpaceDN w:val="0"/>
              <w:jc w:val="both"/>
              <w:rPr>
                <w:rFonts w:ascii="Arial" w:eastAsia="Calibri" w:hAnsi="Arial" w:cs="Arial"/>
                <w:kern w:val="2"/>
                <w:lang w:eastAsia="ar-SA"/>
              </w:rPr>
            </w:pPr>
            <w:r w:rsidRPr="00827422">
              <w:rPr>
                <w:rFonts w:ascii="Arial" w:hAnsi="Arial" w:cs="Arial"/>
              </w:rPr>
              <w:t>1000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Не программные расходы органов местного самоуправления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suppressAutoHyphens/>
              <w:autoSpaceDE w:val="0"/>
              <w:autoSpaceDN w:val="0"/>
              <w:jc w:val="both"/>
              <w:rPr>
                <w:rFonts w:ascii="Arial" w:eastAsia="Calibri" w:hAnsi="Arial" w:cs="Arial"/>
                <w:kern w:val="2"/>
                <w:lang w:eastAsia="ar-SA"/>
              </w:rPr>
            </w:pPr>
            <w:r w:rsidRPr="00827422">
              <w:rPr>
                <w:rFonts w:ascii="Arial" w:hAnsi="Arial" w:cs="Arial"/>
              </w:rPr>
              <w:t xml:space="preserve"> 1000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Осуществление переданных полномочий по реализации мероприятий по разработке документов территориального планирования и градостроительного зонирования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П1416</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suppressAutoHyphens/>
              <w:autoSpaceDE w:val="0"/>
              <w:autoSpaceDN w:val="0"/>
              <w:jc w:val="both"/>
              <w:rPr>
                <w:rFonts w:ascii="Arial" w:eastAsia="Calibri" w:hAnsi="Arial" w:cs="Arial"/>
                <w:kern w:val="2"/>
                <w:lang w:eastAsia="ar-SA"/>
              </w:rPr>
            </w:pPr>
            <w:r w:rsidRPr="00827422">
              <w:rPr>
                <w:rFonts w:ascii="Arial" w:hAnsi="Arial" w:cs="Arial"/>
              </w:rPr>
              <w:t xml:space="preserve"> 1000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П1416</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suppressAutoHyphens/>
              <w:autoSpaceDE w:val="0"/>
              <w:autoSpaceDN w:val="0"/>
              <w:jc w:val="both"/>
              <w:rPr>
                <w:rFonts w:ascii="Arial" w:eastAsia="Calibri" w:hAnsi="Arial" w:cs="Arial"/>
                <w:kern w:val="2"/>
                <w:lang w:eastAsia="ar-SA"/>
              </w:rPr>
            </w:pPr>
            <w:r w:rsidRPr="00827422">
              <w:rPr>
                <w:rFonts w:ascii="Arial" w:hAnsi="Arial" w:cs="Arial"/>
              </w:rPr>
              <w:t xml:space="preserve"> 1000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Жилищно-коммунальное хозяйство</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00</w:t>
            </w:r>
          </w:p>
        </w:tc>
        <w:tc>
          <w:tcPr>
            <w:tcW w:w="1842"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199 488</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Коммунальное хозяйство</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02</w:t>
            </w:r>
          </w:p>
        </w:tc>
        <w:tc>
          <w:tcPr>
            <w:tcW w:w="1842"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163 521</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Не программная деятельность органов местного самоуправления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77 0 00 00000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163 521</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Не программные расходы органов местного самоуправления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163 521</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lastRenderedPageBreak/>
              <w:t>Осуществление переданных полномочий по обеспечению населения экологически чистой питьевой водой</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П1427</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30 000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П1427</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30 000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Мероприятия по обеспечению населения экологически чистой питьевой водой</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С1427</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133 521</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02</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С1427</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 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133 521</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Благоустройство</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35967</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Муниципальная программа «Обеспечение доступным и комфортным жильем и коммунальными услугами граждан  Нагольненского  сельсовета </w:t>
            </w:r>
            <w:proofErr w:type="spellStart"/>
            <w:r w:rsidRPr="00827422">
              <w:rPr>
                <w:sz w:val="24"/>
                <w:szCs w:val="24"/>
              </w:rPr>
              <w:t>Пристенского</w:t>
            </w:r>
            <w:proofErr w:type="spellEnd"/>
            <w:r w:rsidRPr="00827422">
              <w:rPr>
                <w:sz w:val="24"/>
                <w:szCs w:val="24"/>
              </w:rPr>
              <w:t xml:space="preserve"> района Курской области на 2014- 2020 годы»</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07 0 00 00000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35967</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Подпрограмма «Обеспечение качественными услугами ЖКХ населения муниципального образования «</w:t>
            </w:r>
            <w:proofErr w:type="spellStart"/>
            <w:r w:rsidRPr="00827422">
              <w:rPr>
                <w:sz w:val="24"/>
                <w:szCs w:val="24"/>
              </w:rPr>
              <w:t>Нагольненский</w:t>
            </w:r>
            <w:proofErr w:type="spellEnd"/>
            <w:r w:rsidRPr="00827422">
              <w:rPr>
                <w:sz w:val="24"/>
                <w:szCs w:val="24"/>
              </w:rPr>
              <w:t xml:space="preserve"> сельсовет» </w:t>
            </w:r>
            <w:proofErr w:type="spellStart"/>
            <w:r w:rsidRPr="00827422">
              <w:rPr>
                <w:sz w:val="24"/>
                <w:szCs w:val="24"/>
              </w:rPr>
              <w:t>Пристенского</w:t>
            </w:r>
            <w:proofErr w:type="spellEnd"/>
            <w:r w:rsidRPr="00827422">
              <w:rPr>
                <w:sz w:val="24"/>
                <w:szCs w:val="24"/>
              </w:rPr>
              <w:t xml:space="preserve"> района Курской области</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07 3 00 00000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35967</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napToGrid w:val="0"/>
                <w:sz w:val="24"/>
                <w:szCs w:val="24"/>
              </w:rPr>
              <w:t xml:space="preserve">Основное мероприятие «Развитие социальной и инженерной инфраструктуры на территории </w:t>
            </w:r>
            <w:r w:rsidRPr="00827422">
              <w:rPr>
                <w:sz w:val="24"/>
                <w:szCs w:val="24"/>
              </w:rPr>
              <w:t>муниципального образования «</w:t>
            </w:r>
            <w:proofErr w:type="spellStart"/>
            <w:r w:rsidRPr="00827422">
              <w:rPr>
                <w:sz w:val="24"/>
                <w:szCs w:val="24"/>
              </w:rPr>
              <w:t>Нагольненский</w:t>
            </w:r>
            <w:proofErr w:type="spellEnd"/>
            <w:r w:rsidRPr="00827422">
              <w:rPr>
                <w:sz w:val="24"/>
                <w:szCs w:val="24"/>
              </w:rPr>
              <w:t xml:space="preserve"> сельсовет» </w:t>
            </w:r>
            <w:proofErr w:type="spellStart"/>
            <w:r w:rsidRPr="00827422">
              <w:rPr>
                <w:sz w:val="24"/>
                <w:szCs w:val="24"/>
              </w:rPr>
              <w:t>Пристенского</w:t>
            </w:r>
            <w:proofErr w:type="spellEnd"/>
            <w:r w:rsidRPr="00827422">
              <w:rPr>
                <w:sz w:val="24"/>
                <w:szCs w:val="24"/>
              </w:rPr>
              <w:t xml:space="preserve"> района Курской области»</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07 3 02 00000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35967</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Осуществление полномочий в области благоустройства</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07 3 02 П1433</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11 700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07 3 02 П1433</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 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11 700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Мероприятия по благоустройству</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07 3 02</w:t>
            </w:r>
            <w:proofErr w:type="gramStart"/>
            <w:r w:rsidRPr="00827422">
              <w:rPr>
                <w:sz w:val="24"/>
                <w:szCs w:val="24"/>
              </w:rPr>
              <w:t xml:space="preserve"> С</w:t>
            </w:r>
            <w:proofErr w:type="gramEnd"/>
            <w:r w:rsidRPr="00827422">
              <w:rPr>
                <w:sz w:val="24"/>
                <w:szCs w:val="24"/>
              </w:rPr>
              <w:t xml:space="preserve"> 1433</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19067</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07 3 02</w:t>
            </w:r>
            <w:proofErr w:type="gramStart"/>
            <w:r w:rsidRPr="00827422">
              <w:rPr>
                <w:sz w:val="24"/>
                <w:szCs w:val="24"/>
              </w:rPr>
              <w:t xml:space="preserve"> С</w:t>
            </w:r>
            <w:proofErr w:type="gramEnd"/>
            <w:r w:rsidRPr="00827422">
              <w:rPr>
                <w:sz w:val="24"/>
                <w:szCs w:val="24"/>
              </w:rPr>
              <w:t xml:space="preserve"> 1433</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19067</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Не программная деятельность органов местного самоуправления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77 0 00 00000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5 200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Не программные расходы органов местного самоуправления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5 200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Осуществление переданных полномочий по сбору и удалению твердых и жидких бытовых отходов</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П1457</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5 200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Закупка товаров, работ и услуг для </w:t>
            </w:r>
            <w:r w:rsidRPr="00827422">
              <w:rPr>
                <w:sz w:val="24"/>
                <w:szCs w:val="24"/>
              </w:rPr>
              <w:lastRenderedPageBreak/>
              <w:t>обеспечения государственных   (муниципальных) нужд</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lastRenderedPageBreak/>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03</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77 2 00 П1457</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 xml:space="preserve"> 5 200</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lastRenderedPageBreak/>
              <w:t xml:space="preserve">Культура, кинематография </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00</w:t>
            </w:r>
          </w:p>
        </w:tc>
        <w:tc>
          <w:tcPr>
            <w:tcW w:w="1842"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1 2 36 422</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Культура</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1842"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1 2 36 422</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Муниципальная программа «Развитие культуры на территории муниципального образования «</w:t>
            </w:r>
            <w:proofErr w:type="spellStart"/>
            <w:r w:rsidRPr="00827422">
              <w:rPr>
                <w:sz w:val="24"/>
                <w:szCs w:val="24"/>
              </w:rPr>
              <w:t>Нагольненский</w:t>
            </w:r>
            <w:proofErr w:type="spellEnd"/>
            <w:r w:rsidRPr="00827422">
              <w:rPr>
                <w:sz w:val="24"/>
                <w:szCs w:val="24"/>
              </w:rPr>
              <w:t xml:space="preserve"> сельсовет» </w:t>
            </w:r>
            <w:proofErr w:type="spellStart"/>
            <w:r w:rsidRPr="00827422">
              <w:rPr>
                <w:sz w:val="24"/>
                <w:szCs w:val="24"/>
              </w:rPr>
              <w:t>Пристенского</w:t>
            </w:r>
            <w:proofErr w:type="spellEnd"/>
            <w:r w:rsidRPr="00827422">
              <w:rPr>
                <w:sz w:val="24"/>
                <w:szCs w:val="24"/>
              </w:rPr>
              <w:t xml:space="preserve"> района Курской области на 2015-2017 годы»»</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01 0 00 00000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1 2 36 422</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napToGrid w:val="0"/>
                <w:sz w:val="24"/>
                <w:szCs w:val="24"/>
              </w:rPr>
              <w:t>Подпрограмма «Управление муниципальной программой и обеспечение условий реализации» муниципальной программы «Развитие культуры на территории МО «</w:t>
            </w:r>
            <w:proofErr w:type="spellStart"/>
            <w:r w:rsidRPr="00827422">
              <w:rPr>
                <w:snapToGrid w:val="0"/>
                <w:sz w:val="24"/>
                <w:szCs w:val="24"/>
              </w:rPr>
              <w:t>Нагольненский</w:t>
            </w:r>
            <w:proofErr w:type="spellEnd"/>
            <w:r w:rsidRPr="00827422">
              <w:rPr>
                <w:snapToGrid w:val="0"/>
                <w:sz w:val="24"/>
                <w:szCs w:val="24"/>
              </w:rPr>
              <w:t xml:space="preserve"> сельсовет» </w:t>
            </w:r>
            <w:proofErr w:type="spellStart"/>
            <w:r w:rsidRPr="00827422">
              <w:rPr>
                <w:snapToGrid w:val="0"/>
                <w:sz w:val="24"/>
                <w:szCs w:val="24"/>
              </w:rPr>
              <w:t>Пристенского</w:t>
            </w:r>
            <w:proofErr w:type="spellEnd"/>
            <w:r w:rsidRPr="00827422">
              <w:rPr>
                <w:snapToGrid w:val="0"/>
                <w:sz w:val="24"/>
                <w:szCs w:val="24"/>
              </w:rPr>
              <w:t xml:space="preserve"> района Курской области  на 2015-2017 годы»</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01 3 00 00000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1 2 36 422</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napToGrid w:val="0"/>
                <w:sz w:val="24"/>
                <w:szCs w:val="24"/>
              </w:rPr>
              <w:t>Основное мероприятие «Обеспечение деятельности и выполнение функций учреждений культуры»</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01 3 01 00000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1 2 36 422</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napToGrid w:val="0"/>
                <w:sz w:val="24"/>
                <w:szCs w:val="24"/>
              </w:rPr>
            </w:pPr>
            <w:r w:rsidRPr="00827422">
              <w:rPr>
                <w:sz w:val="24"/>
                <w:szCs w:val="24"/>
              </w:rPr>
              <w:t>Субсидия на заработную плату и начисление на выплаты по оплате труда и работников учреждений культуры МО городских и сельских поселений.</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013 01 13330</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139 455</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napToGrid w:val="0"/>
                <w:sz w:val="24"/>
                <w:szCs w:val="24"/>
              </w:rPr>
            </w:pPr>
            <w:r w:rsidRPr="00827422">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013 01 13330</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139 455</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napToGrid w:val="0"/>
                <w:sz w:val="24"/>
                <w:szCs w:val="24"/>
              </w:rPr>
            </w:pPr>
            <w:r w:rsidRPr="00827422">
              <w:rPr>
                <w:sz w:val="24"/>
                <w:szCs w:val="24"/>
              </w:rPr>
              <w:t>Расходы на обеспечение деятельности (оказание услуг) муниципальных учреждений</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 3 01 С1401</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rsidP="00827422">
            <w:pPr>
              <w:pStyle w:val="ConsPlusCell"/>
              <w:widowControl/>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1 096 967</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 3 01 С1401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692 854</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 3 01 С1401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375 513</w:t>
            </w:r>
          </w:p>
        </w:tc>
      </w:tr>
      <w:tr w:rsidR="00027834" w:rsidRPr="00827422" w:rsidTr="00827422">
        <w:trPr>
          <w:trHeight w:val="240"/>
        </w:trPr>
        <w:tc>
          <w:tcPr>
            <w:tcW w:w="4395"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Иные бюджетные ассигнования</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w:t>
            </w:r>
          </w:p>
        </w:tc>
        <w:tc>
          <w:tcPr>
            <w:tcW w:w="1842"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01 3 01 С1401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800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rsidP="00827422">
            <w:pPr>
              <w:pStyle w:val="ConsPlusCell"/>
              <w:widowControl/>
              <w:jc w:val="both"/>
              <w:rPr>
                <w:sz w:val="24"/>
                <w:szCs w:val="24"/>
              </w:rPr>
            </w:pPr>
            <w:r w:rsidRPr="00827422">
              <w:rPr>
                <w:sz w:val="24"/>
                <w:szCs w:val="24"/>
              </w:rPr>
              <w:t>28 600</w:t>
            </w:r>
          </w:p>
        </w:tc>
      </w:tr>
    </w:tbl>
    <w:p w:rsidR="00027834" w:rsidRDefault="00027834" w:rsidP="00827422">
      <w:pPr>
        <w:tabs>
          <w:tab w:val="left" w:pos="6240"/>
        </w:tabs>
        <w:adjustRightInd w:val="0"/>
        <w:spacing w:before="100" w:after="100"/>
        <w:jc w:val="both"/>
        <w:rPr>
          <w:rFonts w:ascii="Arial" w:eastAsia="Calibri" w:hAnsi="Arial" w:cs="Arial"/>
          <w:bCs/>
          <w:kern w:val="2"/>
          <w:lang w:eastAsia="ar-SA"/>
        </w:rPr>
      </w:pPr>
    </w:p>
    <w:p w:rsidR="00827422" w:rsidRDefault="00827422" w:rsidP="00827422">
      <w:pPr>
        <w:tabs>
          <w:tab w:val="left" w:pos="6240"/>
        </w:tabs>
        <w:adjustRightInd w:val="0"/>
        <w:spacing w:before="100" w:after="100"/>
        <w:jc w:val="both"/>
        <w:rPr>
          <w:rFonts w:ascii="Arial" w:eastAsia="Calibri" w:hAnsi="Arial" w:cs="Arial"/>
          <w:bCs/>
          <w:kern w:val="2"/>
          <w:lang w:eastAsia="ar-SA"/>
        </w:rPr>
      </w:pPr>
    </w:p>
    <w:p w:rsidR="00827422" w:rsidRDefault="00827422" w:rsidP="00827422">
      <w:pPr>
        <w:tabs>
          <w:tab w:val="left" w:pos="6240"/>
        </w:tabs>
        <w:adjustRightInd w:val="0"/>
        <w:spacing w:before="100" w:after="100"/>
        <w:jc w:val="both"/>
        <w:rPr>
          <w:rFonts w:ascii="Arial" w:eastAsia="Calibri" w:hAnsi="Arial" w:cs="Arial"/>
          <w:bCs/>
          <w:kern w:val="2"/>
          <w:lang w:eastAsia="ar-SA"/>
        </w:rPr>
      </w:pPr>
    </w:p>
    <w:p w:rsidR="00827422" w:rsidRDefault="00827422" w:rsidP="00827422">
      <w:pPr>
        <w:tabs>
          <w:tab w:val="left" w:pos="5205"/>
        </w:tabs>
        <w:adjustRightInd w:val="0"/>
        <w:spacing w:before="100" w:after="100"/>
        <w:jc w:val="right"/>
        <w:rPr>
          <w:rFonts w:ascii="Arial" w:hAnsi="Arial" w:cs="Arial"/>
          <w:bCs/>
        </w:rPr>
      </w:pPr>
      <w:r>
        <w:rPr>
          <w:rFonts w:ascii="Arial" w:hAnsi="Arial" w:cs="Arial"/>
          <w:bCs/>
        </w:rPr>
        <w:lastRenderedPageBreak/>
        <w:t>Приложение № 6</w:t>
      </w:r>
    </w:p>
    <w:p w:rsidR="00827422" w:rsidRDefault="00827422" w:rsidP="00827422">
      <w:pPr>
        <w:jc w:val="right"/>
        <w:rPr>
          <w:rFonts w:ascii="Arial" w:hAnsi="Arial" w:cs="Arial"/>
          <w:bCs/>
        </w:rPr>
      </w:pPr>
      <w:r>
        <w:rPr>
          <w:rFonts w:ascii="Arial" w:hAnsi="Arial" w:cs="Arial"/>
          <w:bCs/>
        </w:rPr>
        <w:t>к Решению Собрания депутатов</w:t>
      </w:r>
    </w:p>
    <w:p w:rsidR="00827422" w:rsidRDefault="00827422" w:rsidP="00827422">
      <w:pPr>
        <w:jc w:val="right"/>
        <w:rPr>
          <w:rFonts w:ascii="Arial" w:hAnsi="Arial" w:cs="Arial"/>
          <w:bCs/>
        </w:rPr>
      </w:pPr>
      <w:r>
        <w:rPr>
          <w:rFonts w:ascii="Arial" w:hAnsi="Arial" w:cs="Arial"/>
          <w:bCs/>
        </w:rPr>
        <w:t>Нагольненского сельсовета</w:t>
      </w:r>
    </w:p>
    <w:p w:rsidR="00827422" w:rsidRDefault="00827422" w:rsidP="00827422">
      <w:pPr>
        <w:jc w:val="right"/>
        <w:rPr>
          <w:rFonts w:ascii="Arial" w:hAnsi="Arial" w:cs="Arial"/>
          <w:bCs/>
        </w:rPr>
      </w:pPr>
      <w:proofErr w:type="spellStart"/>
      <w:r>
        <w:rPr>
          <w:rFonts w:ascii="Arial" w:hAnsi="Arial" w:cs="Arial"/>
          <w:bCs/>
        </w:rPr>
        <w:t>Пристенского</w:t>
      </w:r>
      <w:proofErr w:type="spellEnd"/>
      <w:r>
        <w:rPr>
          <w:rFonts w:ascii="Arial" w:hAnsi="Arial" w:cs="Arial"/>
          <w:bCs/>
        </w:rPr>
        <w:t xml:space="preserve"> района Курской области</w:t>
      </w:r>
    </w:p>
    <w:p w:rsidR="00827422" w:rsidRDefault="00D95C0A" w:rsidP="00827422">
      <w:pPr>
        <w:jc w:val="right"/>
        <w:rPr>
          <w:rFonts w:ascii="Arial" w:hAnsi="Arial" w:cs="Arial"/>
          <w:bCs/>
        </w:rPr>
      </w:pPr>
      <w:r>
        <w:rPr>
          <w:rFonts w:ascii="Arial" w:hAnsi="Arial" w:cs="Arial"/>
          <w:bCs/>
        </w:rPr>
        <w:t>от 30</w:t>
      </w:r>
      <w:r w:rsidR="00827422">
        <w:rPr>
          <w:rFonts w:ascii="Arial" w:hAnsi="Arial" w:cs="Arial"/>
          <w:bCs/>
        </w:rPr>
        <w:t xml:space="preserve">.06. 2016 года №18 </w:t>
      </w:r>
      <w:r w:rsidR="00827422" w:rsidRPr="00815F28">
        <w:rPr>
          <w:rFonts w:ascii="Arial" w:hAnsi="Arial" w:cs="Arial"/>
          <w:bCs/>
        </w:rPr>
        <w:t>«О внесении</w:t>
      </w:r>
    </w:p>
    <w:p w:rsidR="00827422" w:rsidRDefault="00827422" w:rsidP="00827422">
      <w:pPr>
        <w:jc w:val="right"/>
        <w:rPr>
          <w:rFonts w:ascii="Arial" w:hAnsi="Arial" w:cs="Arial"/>
          <w:bCs/>
        </w:rPr>
      </w:pPr>
      <w:r w:rsidRPr="00815F28">
        <w:rPr>
          <w:rFonts w:ascii="Arial" w:hAnsi="Arial" w:cs="Arial"/>
          <w:bCs/>
        </w:rPr>
        <w:t xml:space="preserve"> изменений и дополнений</w:t>
      </w:r>
      <w:r>
        <w:rPr>
          <w:rFonts w:ascii="Arial" w:hAnsi="Arial" w:cs="Arial"/>
          <w:bCs/>
        </w:rPr>
        <w:t xml:space="preserve"> в Решение</w:t>
      </w:r>
    </w:p>
    <w:p w:rsidR="00827422" w:rsidRPr="00815F28" w:rsidRDefault="00827422" w:rsidP="00827422">
      <w:pPr>
        <w:jc w:val="right"/>
        <w:rPr>
          <w:rFonts w:ascii="Arial" w:hAnsi="Arial" w:cs="Arial"/>
          <w:bCs/>
        </w:rPr>
      </w:pPr>
      <w:r>
        <w:rPr>
          <w:rFonts w:ascii="Arial" w:hAnsi="Arial" w:cs="Arial"/>
          <w:bCs/>
        </w:rPr>
        <w:t>С</w:t>
      </w:r>
      <w:r w:rsidRPr="00815F28">
        <w:rPr>
          <w:rFonts w:ascii="Arial" w:hAnsi="Arial" w:cs="Arial"/>
          <w:bCs/>
        </w:rPr>
        <w:t>обрания депутатов Нагольненского</w:t>
      </w:r>
    </w:p>
    <w:p w:rsidR="00827422" w:rsidRPr="00815F28" w:rsidRDefault="00827422" w:rsidP="00827422">
      <w:pPr>
        <w:jc w:val="right"/>
        <w:rPr>
          <w:rFonts w:ascii="Arial" w:hAnsi="Arial" w:cs="Arial"/>
          <w:bCs/>
        </w:rPr>
      </w:pPr>
      <w:r w:rsidRPr="00815F28">
        <w:rPr>
          <w:rFonts w:ascii="Arial" w:hAnsi="Arial" w:cs="Arial"/>
          <w:bCs/>
        </w:rPr>
        <w:t xml:space="preserve">сельсовета </w:t>
      </w:r>
      <w:proofErr w:type="spellStart"/>
      <w:r w:rsidRPr="00815F28">
        <w:rPr>
          <w:rFonts w:ascii="Arial" w:hAnsi="Arial" w:cs="Arial"/>
          <w:bCs/>
        </w:rPr>
        <w:t>Пристенского</w:t>
      </w:r>
      <w:proofErr w:type="spellEnd"/>
      <w:r w:rsidRPr="00815F28">
        <w:rPr>
          <w:rFonts w:ascii="Arial" w:hAnsi="Arial" w:cs="Arial"/>
          <w:bCs/>
        </w:rPr>
        <w:t xml:space="preserve"> района </w:t>
      </w:r>
      <w:proofErr w:type="gramStart"/>
      <w:r w:rsidRPr="00815F28">
        <w:rPr>
          <w:rFonts w:ascii="Arial" w:hAnsi="Arial" w:cs="Arial"/>
          <w:bCs/>
        </w:rPr>
        <w:t>Курской</w:t>
      </w:r>
      <w:proofErr w:type="gramEnd"/>
    </w:p>
    <w:p w:rsidR="00827422" w:rsidRPr="00815F28" w:rsidRDefault="00827422" w:rsidP="00827422">
      <w:pPr>
        <w:jc w:val="right"/>
        <w:rPr>
          <w:rFonts w:ascii="Arial" w:hAnsi="Arial" w:cs="Arial"/>
          <w:bCs/>
        </w:rPr>
      </w:pPr>
      <w:r w:rsidRPr="00815F28">
        <w:rPr>
          <w:rFonts w:ascii="Arial" w:hAnsi="Arial" w:cs="Arial"/>
          <w:bCs/>
        </w:rPr>
        <w:t>области №16 от 14.12.2015 года « О бюджете</w:t>
      </w:r>
    </w:p>
    <w:p w:rsidR="00827422" w:rsidRPr="00815F28" w:rsidRDefault="00827422" w:rsidP="00827422">
      <w:pPr>
        <w:jc w:val="right"/>
        <w:rPr>
          <w:rFonts w:ascii="Arial" w:hAnsi="Arial" w:cs="Arial"/>
          <w:bCs/>
        </w:rPr>
      </w:pPr>
      <w:r w:rsidRPr="00815F28">
        <w:rPr>
          <w:rFonts w:ascii="Arial" w:hAnsi="Arial" w:cs="Arial"/>
          <w:bCs/>
        </w:rPr>
        <w:t>муниципального образования «</w:t>
      </w:r>
      <w:proofErr w:type="spellStart"/>
      <w:r w:rsidRPr="00815F28">
        <w:rPr>
          <w:rFonts w:ascii="Arial" w:hAnsi="Arial" w:cs="Arial"/>
          <w:bCs/>
        </w:rPr>
        <w:t>Нагольненский</w:t>
      </w:r>
      <w:proofErr w:type="spellEnd"/>
    </w:p>
    <w:p w:rsidR="00827422" w:rsidRDefault="00827422" w:rsidP="00827422">
      <w:pPr>
        <w:jc w:val="right"/>
        <w:rPr>
          <w:rFonts w:ascii="Arial" w:hAnsi="Arial" w:cs="Arial"/>
          <w:bCs/>
        </w:rPr>
      </w:pPr>
      <w:r w:rsidRPr="00815F28">
        <w:rPr>
          <w:rFonts w:ascii="Arial" w:hAnsi="Arial" w:cs="Arial"/>
          <w:bCs/>
        </w:rPr>
        <w:t>сельсовет» на 2016 год</w:t>
      </w:r>
      <w:r>
        <w:rPr>
          <w:rFonts w:ascii="Arial" w:hAnsi="Arial" w:cs="Arial"/>
          <w:bCs/>
        </w:rPr>
        <w:t>»</w:t>
      </w:r>
    </w:p>
    <w:p w:rsidR="00827422" w:rsidRDefault="00827422" w:rsidP="00827422">
      <w:pPr>
        <w:tabs>
          <w:tab w:val="left" w:pos="6240"/>
        </w:tabs>
        <w:adjustRightInd w:val="0"/>
        <w:spacing w:before="100" w:after="100"/>
        <w:jc w:val="both"/>
        <w:rPr>
          <w:rFonts w:ascii="Arial" w:hAnsi="Arial" w:cs="Arial"/>
          <w:bCs/>
        </w:rPr>
      </w:pPr>
    </w:p>
    <w:p w:rsidR="00827422" w:rsidRDefault="00827422" w:rsidP="00827422">
      <w:pPr>
        <w:ind w:right="100"/>
        <w:jc w:val="center"/>
        <w:rPr>
          <w:rFonts w:ascii="Arial" w:hAnsi="Arial" w:cs="Arial"/>
          <w:b/>
          <w:sz w:val="32"/>
          <w:szCs w:val="32"/>
        </w:rPr>
      </w:pPr>
      <w:r>
        <w:rPr>
          <w:rFonts w:ascii="Arial" w:hAnsi="Arial" w:cs="Arial"/>
          <w:b/>
          <w:sz w:val="32"/>
          <w:szCs w:val="32"/>
        </w:rPr>
        <w:t>Ведомственная структура расходов бюджета муниципального образования</w:t>
      </w:r>
    </w:p>
    <w:p w:rsidR="00827422" w:rsidRDefault="00827422" w:rsidP="00827422">
      <w:pPr>
        <w:ind w:right="100"/>
        <w:jc w:val="center"/>
        <w:rPr>
          <w:rFonts w:ascii="Arial" w:hAnsi="Arial" w:cs="Arial"/>
          <w:b/>
          <w:sz w:val="32"/>
          <w:szCs w:val="32"/>
        </w:rPr>
      </w:pPr>
      <w:r>
        <w:rPr>
          <w:rFonts w:ascii="Arial" w:hAnsi="Arial" w:cs="Arial"/>
          <w:b/>
          <w:sz w:val="32"/>
          <w:szCs w:val="32"/>
        </w:rPr>
        <w:t>«</w:t>
      </w:r>
      <w:proofErr w:type="spellStart"/>
      <w:r>
        <w:rPr>
          <w:rFonts w:ascii="Arial" w:hAnsi="Arial" w:cs="Arial"/>
          <w:b/>
          <w:sz w:val="32"/>
          <w:szCs w:val="32"/>
        </w:rPr>
        <w:t>Нагольненский</w:t>
      </w:r>
      <w:proofErr w:type="spellEnd"/>
      <w:r>
        <w:rPr>
          <w:rFonts w:ascii="Arial" w:hAnsi="Arial" w:cs="Arial"/>
          <w:b/>
          <w:sz w:val="32"/>
          <w:szCs w:val="32"/>
        </w:rPr>
        <w:t xml:space="preserve"> сельсовет» </w:t>
      </w:r>
      <w:proofErr w:type="spellStart"/>
      <w:r>
        <w:rPr>
          <w:rFonts w:ascii="Arial" w:hAnsi="Arial" w:cs="Arial"/>
          <w:b/>
          <w:sz w:val="32"/>
          <w:szCs w:val="32"/>
        </w:rPr>
        <w:t>Пристенского</w:t>
      </w:r>
      <w:proofErr w:type="spellEnd"/>
      <w:r>
        <w:rPr>
          <w:rFonts w:ascii="Arial" w:hAnsi="Arial" w:cs="Arial"/>
          <w:b/>
          <w:sz w:val="32"/>
          <w:szCs w:val="32"/>
        </w:rPr>
        <w:t xml:space="preserve"> района</w:t>
      </w:r>
    </w:p>
    <w:p w:rsidR="00827422" w:rsidRDefault="00827422" w:rsidP="00827422">
      <w:pPr>
        <w:ind w:right="100"/>
        <w:jc w:val="center"/>
        <w:rPr>
          <w:rFonts w:ascii="Arial" w:hAnsi="Arial" w:cs="Arial"/>
          <w:b/>
          <w:sz w:val="32"/>
          <w:szCs w:val="32"/>
        </w:rPr>
      </w:pPr>
      <w:r>
        <w:rPr>
          <w:rFonts w:ascii="Arial" w:hAnsi="Arial" w:cs="Arial"/>
          <w:b/>
          <w:sz w:val="32"/>
          <w:szCs w:val="32"/>
        </w:rPr>
        <w:t>Курской области на 2016 год»</w:t>
      </w:r>
    </w:p>
    <w:p w:rsidR="00827422" w:rsidRPr="00F10F9C" w:rsidRDefault="00827422" w:rsidP="00827422">
      <w:pPr>
        <w:ind w:right="100"/>
        <w:jc w:val="both"/>
        <w:rPr>
          <w:rFonts w:ascii="Arial" w:hAnsi="Arial" w:cs="Arial"/>
        </w:rPr>
      </w:pPr>
    </w:p>
    <w:p w:rsidR="00827422" w:rsidRPr="00827422" w:rsidRDefault="00827422" w:rsidP="00827422">
      <w:pPr>
        <w:ind w:right="100"/>
        <w:jc w:val="right"/>
        <w:rPr>
          <w:rFonts w:ascii="Arial" w:hAnsi="Arial" w:cs="Arial"/>
        </w:rPr>
      </w:pPr>
      <w:r w:rsidRPr="00827422">
        <w:rPr>
          <w:rFonts w:ascii="Arial" w:hAnsi="Arial" w:cs="Arial"/>
        </w:rPr>
        <w:t xml:space="preserve"> (рублей)</w:t>
      </w:r>
    </w:p>
    <w:tbl>
      <w:tblPr>
        <w:tblW w:w="9214" w:type="dxa"/>
        <w:tblInd w:w="70" w:type="dxa"/>
        <w:tblLayout w:type="fixed"/>
        <w:tblCellMar>
          <w:left w:w="70" w:type="dxa"/>
          <w:right w:w="70" w:type="dxa"/>
        </w:tblCellMar>
        <w:tblLook w:val="04A0"/>
      </w:tblPr>
      <w:tblGrid>
        <w:gridCol w:w="3544"/>
        <w:gridCol w:w="709"/>
        <w:gridCol w:w="567"/>
        <w:gridCol w:w="567"/>
        <w:gridCol w:w="1843"/>
        <w:gridCol w:w="708"/>
        <w:gridCol w:w="1276"/>
      </w:tblGrid>
      <w:tr w:rsidR="00027834" w:rsidRPr="00827422" w:rsidTr="00827422">
        <w:trPr>
          <w:trHeight w:val="285"/>
        </w:trPr>
        <w:tc>
          <w:tcPr>
            <w:tcW w:w="3544" w:type="dxa"/>
            <w:vMerge w:val="restart"/>
            <w:tcBorders>
              <w:top w:val="single" w:sz="6" w:space="0" w:color="auto"/>
              <w:left w:val="single" w:sz="6" w:space="0" w:color="auto"/>
              <w:bottom w:val="single" w:sz="6" w:space="0" w:color="auto"/>
              <w:right w:val="single" w:sz="4" w:space="0" w:color="auto"/>
            </w:tcBorders>
            <w:hideMark/>
          </w:tcPr>
          <w:p w:rsidR="00027834" w:rsidRPr="00827422" w:rsidRDefault="00027834">
            <w:pPr>
              <w:pStyle w:val="ConsPlusCell"/>
              <w:widowControl/>
              <w:jc w:val="center"/>
              <w:rPr>
                <w:sz w:val="24"/>
                <w:szCs w:val="24"/>
              </w:rPr>
            </w:pPr>
            <w:r w:rsidRPr="00827422">
              <w:rPr>
                <w:sz w:val="24"/>
                <w:szCs w:val="24"/>
              </w:rPr>
              <w:t>Наименование</w:t>
            </w:r>
          </w:p>
        </w:tc>
        <w:tc>
          <w:tcPr>
            <w:tcW w:w="709" w:type="dxa"/>
            <w:vMerge w:val="restart"/>
            <w:tcBorders>
              <w:top w:val="single" w:sz="6" w:space="0" w:color="auto"/>
              <w:left w:val="single" w:sz="4" w:space="0" w:color="auto"/>
              <w:bottom w:val="single" w:sz="6" w:space="0" w:color="auto"/>
              <w:right w:val="single" w:sz="4" w:space="0" w:color="auto"/>
            </w:tcBorders>
            <w:hideMark/>
          </w:tcPr>
          <w:p w:rsidR="00027834" w:rsidRPr="00827422" w:rsidRDefault="00027834">
            <w:pPr>
              <w:pStyle w:val="ConsPlusCell"/>
              <w:widowControl/>
              <w:jc w:val="center"/>
              <w:rPr>
                <w:sz w:val="24"/>
                <w:szCs w:val="24"/>
              </w:rPr>
            </w:pPr>
            <w:r w:rsidRPr="00827422">
              <w:rPr>
                <w:sz w:val="24"/>
                <w:szCs w:val="24"/>
              </w:rPr>
              <w:t>ГР</w:t>
            </w:r>
          </w:p>
          <w:p w:rsidR="00027834" w:rsidRPr="00827422" w:rsidRDefault="00027834">
            <w:pPr>
              <w:pStyle w:val="ConsPlusCell"/>
              <w:widowControl/>
              <w:jc w:val="center"/>
              <w:rPr>
                <w:sz w:val="24"/>
                <w:szCs w:val="24"/>
              </w:rPr>
            </w:pPr>
            <w:r w:rsidRPr="00827422">
              <w:rPr>
                <w:sz w:val="24"/>
                <w:szCs w:val="24"/>
              </w:rPr>
              <w:t>БС</w:t>
            </w:r>
          </w:p>
        </w:tc>
        <w:tc>
          <w:tcPr>
            <w:tcW w:w="567" w:type="dxa"/>
            <w:vMerge w:val="restart"/>
            <w:tcBorders>
              <w:top w:val="single" w:sz="6" w:space="0" w:color="auto"/>
              <w:left w:val="single" w:sz="6" w:space="0" w:color="auto"/>
              <w:bottom w:val="single" w:sz="6" w:space="0" w:color="auto"/>
              <w:right w:val="single" w:sz="6" w:space="0" w:color="auto"/>
            </w:tcBorders>
            <w:hideMark/>
          </w:tcPr>
          <w:p w:rsidR="00027834" w:rsidRPr="00827422" w:rsidRDefault="00027834">
            <w:pPr>
              <w:pStyle w:val="ConsPlusCell"/>
              <w:widowControl/>
              <w:jc w:val="center"/>
              <w:rPr>
                <w:sz w:val="24"/>
                <w:szCs w:val="24"/>
              </w:rPr>
            </w:pPr>
            <w:proofErr w:type="spellStart"/>
            <w:r w:rsidRPr="00827422">
              <w:rPr>
                <w:sz w:val="24"/>
                <w:szCs w:val="24"/>
              </w:rPr>
              <w:t>Рз</w:t>
            </w:r>
            <w:proofErr w:type="spellEnd"/>
          </w:p>
        </w:tc>
        <w:tc>
          <w:tcPr>
            <w:tcW w:w="567" w:type="dxa"/>
            <w:vMerge w:val="restart"/>
            <w:tcBorders>
              <w:top w:val="single" w:sz="6" w:space="0" w:color="auto"/>
              <w:left w:val="single" w:sz="6" w:space="0" w:color="auto"/>
              <w:bottom w:val="single" w:sz="6" w:space="0" w:color="auto"/>
              <w:right w:val="single" w:sz="6" w:space="0" w:color="auto"/>
            </w:tcBorders>
            <w:hideMark/>
          </w:tcPr>
          <w:p w:rsidR="00027834" w:rsidRPr="00827422" w:rsidRDefault="00027834">
            <w:pPr>
              <w:pStyle w:val="ConsPlusCell"/>
              <w:widowControl/>
              <w:jc w:val="center"/>
              <w:rPr>
                <w:sz w:val="24"/>
                <w:szCs w:val="24"/>
              </w:rPr>
            </w:pPr>
            <w:proofErr w:type="gramStart"/>
            <w:r w:rsidRPr="00827422">
              <w:rPr>
                <w:sz w:val="24"/>
                <w:szCs w:val="24"/>
              </w:rPr>
              <w:t>ПР</w:t>
            </w:r>
            <w:proofErr w:type="gramEnd"/>
          </w:p>
        </w:tc>
        <w:tc>
          <w:tcPr>
            <w:tcW w:w="1843" w:type="dxa"/>
            <w:vMerge w:val="restart"/>
            <w:tcBorders>
              <w:top w:val="single" w:sz="6" w:space="0" w:color="auto"/>
              <w:left w:val="single" w:sz="6" w:space="0" w:color="auto"/>
              <w:bottom w:val="single" w:sz="6" w:space="0" w:color="auto"/>
              <w:right w:val="single" w:sz="6" w:space="0" w:color="auto"/>
            </w:tcBorders>
            <w:hideMark/>
          </w:tcPr>
          <w:p w:rsidR="00027834" w:rsidRPr="00827422" w:rsidRDefault="00027834">
            <w:pPr>
              <w:pStyle w:val="ConsPlusCell"/>
              <w:widowControl/>
              <w:jc w:val="center"/>
              <w:rPr>
                <w:sz w:val="24"/>
                <w:szCs w:val="24"/>
              </w:rPr>
            </w:pPr>
            <w:r w:rsidRPr="00827422">
              <w:rPr>
                <w:sz w:val="24"/>
                <w:szCs w:val="24"/>
              </w:rPr>
              <w:t>ЦСР</w:t>
            </w:r>
          </w:p>
        </w:tc>
        <w:tc>
          <w:tcPr>
            <w:tcW w:w="708" w:type="dxa"/>
            <w:vMerge w:val="restart"/>
            <w:tcBorders>
              <w:top w:val="single" w:sz="6" w:space="0" w:color="auto"/>
              <w:left w:val="single" w:sz="6" w:space="0" w:color="auto"/>
              <w:bottom w:val="single" w:sz="6" w:space="0" w:color="auto"/>
              <w:right w:val="single" w:sz="6" w:space="0" w:color="auto"/>
            </w:tcBorders>
            <w:hideMark/>
          </w:tcPr>
          <w:p w:rsidR="00027834" w:rsidRPr="00827422" w:rsidRDefault="00027834">
            <w:pPr>
              <w:pStyle w:val="ConsPlusCell"/>
              <w:widowControl/>
              <w:jc w:val="center"/>
              <w:rPr>
                <w:sz w:val="24"/>
                <w:szCs w:val="24"/>
              </w:rPr>
            </w:pPr>
            <w:r w:rsidRPr="00827422">
              <w:rPr>
                <w:sz w:val="24"/>
                <w:szCs w:val="24"/>
              </w:rPr>
              <w:t>ВР</w:t>
            </w:r>
          </w:p>
        </w:tc>
        <w:tc>
          <w:tcPr>
            <w:tcW w:w="1276" w:type="dxa"/>
            <w:vMerge w:val="restart"/>
            <w:tcBorders>
              <w:top w:val="single" w:sz="6" w:space="0" w:color="auto"/>
              <w:left w:val="single" w:sz="6" w:space="0" w:color="auto"/>
              <w:bottom w:val="single" w:sz="6" w:space="0" w:color="auto"/>
              <w:right w:val="single" w:sz="6" w:space="0" w:color="auto"/>
            </w:tcBorders>
            <w:hideMark/>
          </w:tcPr>
          <w:p w:rsidR="00027834" w:rsidRPr="00827422" w:rsidRDefault="00027834">
            <w:pPr>
              <w:pStyle w:val="ConsPlusCell"/>
              <w:widowControl/>
              <w:jc w:val="center"/>
              <w:rPr>
                <w:sz w:val="24"/>
                <w:szCs w:val="24"/>
              </w:rPr>
            </w:pPr>
            <w:r w:rsidRPr="00827422">
              <w:rPr>
                <w:sz w:val="24"/>
                <w:szCs w:val="24"/>
              </w:rPr>
              <w:t>ИТОГО расходы на2016год</w:t>
            </w:r>
          </w:p>
        </w:tc>
      </w:tr>
      <w:tr w:rsidR="00027834" w:rsidRPr="00827422" w:rsidTr="00827422">
        <w:trPr>
          <w:trHeight w:val="285"/>
        </w:trPr>
        <w:tc>
          <w:tcPr>
            <w:tcW w:w="3544" w:type="dxa"/>
            <w:vMerge/>
            <w:tcBorders>
              <w:top w:val="single" w:sz="6" w:space="0" w:color="auto"/>
              <w:left w:val="single" w:sz="6" w:space="0" w:color="auto"/>
              <w:bottom w:val="single" w:sz="6" w:space="0" w:color="auto"/>
              <w:right w:val="single" w:sz="4" w:space="0" w:color="auto"/>
            </w:tcBorders>
            <w:vAlign w:val="center"/>
            <w:hideMark/>
          </w:tcPr>
          <w:p w:rsidR="00027834" w:rsidRPr="00827422" w:rsidRDefault="00027834">
            <w:pPr>
              <w:rPr>
                <w:rFonts w:ascii="Arial" w:hAnsi="Arial" w:cs="Arial"/>
              </w:rPr>
            </w:pPr>
          </w:p>
        </w:tc>
        <w:tc>
          <w:tcPr>
            <w:tcW w:w="709" w:type="dxa"/>
            <w:vMerge/>
            <w:tcBorders>
              <w:top w:val="single" w:sz="6" w:space="0" w:color="auto"/>
              <w:left w:val="single" w:sz="4" w:space="0" w:color="auto"/>
              <w:bottom w:val="single" w:sz="6" w:space="0" w:color="auto"/>
              <w:right w:val="single" w:sz="4" w:space="0" w:color="auto"/>
            </w:tcBorders>
            <w:vAlign w:val="center"/>
            <w:hideMark/>
          </w:tcPr>
          <w:p w:rsidR="00027834" w:rsidRPr="00827422" w:rsidRDefault="00027834">
            <w:pPr>
              <w:rPr>
                <w:rFonts w:ascii="Arial" w:hAnsi="Arial" w:cs="Arial"/>
              </w:rPr>
            </w:pPr>
          </w:p>
        </w:tc>
        <w:tc>
          <w:tcPr>
            <w:tcW w:w="567" w:type="dxa"/>
            <w:vMerge/>
            <w:tcBorders>
              <w:top w:val="single" w:sz="6" w:space="0" w:color="auto"/>
              <w:left w:val="single" w:sz="6" w:space="0" w:color="auto"/>
              <w:bottom w:val="single" w:sz="6" w:space="0" w:color="auto"/>
              <w:right w:val="single" w:sz="6" w:space="0" w:color="auto"/>
            </w:tcBorders>
            <w:vAlign w:val="center"/>
            <w:hideMark/>
          </w:tcPr>
          <w:p w:rsidR="00027834" w:rsidRPr="00827422" w:rsidRDefault="00027834">
            <w:pPr>
              <w:rPr>
                <w:rFonts w:ascii="Arial" w:hAnsi="Arial" w:cs="Arial"/>
              </w:rPr>
            </w:pPr>
          </w:p>
        </w:tc>
        <w:tc>
          <w:tcPr>
            <w:tcW w:w="567" w:type="dxa"/>
            <w:vMerge/>
            <w:tcBorders>
              <w:top w:val="single" w:sz="6" w:space="0" w:color="auto"/>
              <w:left w:val="single" w:sz="6" w:space="0" w:color="auto"/>
              <w:bottom w:val="single" w:sz="6" w:space="0" w:color="auto"/>
              <w:right w:val="single" w:sz="6" w:space="0" w:color="auto"/>
            </w:tcBorders>
            <w:vAlign w:val="center"/>
            <w:hideMark/>
          </w:tcPr>
          <w:p w:rsidR="00027834" w:rsidRPr="00827422" w:rsidRDefault="00027834">
            <w:pPr>
              <w:rPr>
                <w:rFonts w:ascii="Arial" w:hAnsi="Arial" w:cs="Arial"/>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rsidR="00027834" w:rsidRPr="00827422" w:rsidRDefault="00027834">
            <w:pPr>
              <w:rPr>
                <w:rFonts w:ascii="Arial" w:hAnsi="Arial" w:cs="Arial"/>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027834" w:rsidRPr="00827422" w:rsidRDefault="00027834">
            <w:pPr>
              <w:rPr>
                <w:rFonts w:ascii="Arial" w:hAnsi="Arial" w:cs="Arial"/>
              </w:rPr>
            </w:pPr>
          </w:p>
        </w:tc>
        <w:tc>
          <w:tcPr>
            <w:tcW w:w="1276" w:type="dxa"/>
            <w:vMerge/>
            <w:tcBorders>
              <w:top w:val="single" w:sz="6" w:space="0" w:color="auto"/>
              <w:left w:val="single" w:sz="6" w:space="0" w:color="auto"/>
              <w:bottom w:val="single" w:sz="6" w:space="0" w:color="auto"/>
              <w:right w:val="single" w:sz="6" w:space="0" w:color="auto"/>
            </w:tcBorders>
            <w:vAlign w:val="center"/>
            <w:hideMark/>
          </w:tcPr>
          <w:p w:rsidR="00027834" w:rsidRPr="00827422" w:rsidRDefault="00027834">
            <w:pPr>
              <w:rPr>
                <w:rFonts w:ascii="Arial" w:hAnsi="Arial" w:cs="Arial"/>
              </w:rPr>
            </w:pP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hideMark/>
          </w:tcPr>
          <w:p w:rsidR="00027834" w:rsidRPr="00827422" w:rsidRDefault="00027834">
            <w:pPr>
              <w:pStyle w:val="ConsPlusCell"/>
              <w:widowControl/>
              <w:jc w:val="center"/>
              <w:rPr>
                <w:sz w:val="24"/>
                <w:szCs w:val="24"/>
              </w:rPr>
            </w:pPr>
            <w:r w:rsidRPr="00827422">
              <w:rPr>
                <w:sz w:val="24"/>
                <w:szCs w:val="24"/>
              </w:rPr>
              <w:t>1</w:t>
            </w:r>
          </w:p>
        </w:tc>
        <w:tc>
          <w:tcPr>
            <w:tcW w:w="709" w:type="dxa"/>
            <w:tcBorders>
              <w:top w:val="single" w:sz="6" w:space="0" w:color="auto"/>
              <w:left w:val="single" w:sz="4" w:space="0" w:color="auto"/>
              <w:bottom w:val="single" w:sz="6" w:space="0" w:color="auto"/>
              <w:right w:val="single" w:sz="4" w:space="0" w:color="auto"/>
            </w:tcBorders>
          </w:tcPr>
          <w:p w:rsidR="00027834" w:rsidRPr="00827422" w:rsidRDefault="00027834">
            <w:pPr>
              <w:pStyle w:val="ConsPlusCell"/>
              <w:widowControl/>
              <w:jc w:val="center"/>
              <w:rPr>
                <w:sz w:val="24"/>
                <w:szCs w:val="24"/>
              </w:rPr>
            </w:pPr>
          </w:p>
        </w:tc>
        <w:tc>
          <w:tcPr>
            <w:tcW w:w="567" w:type="dxa"/>
            <w:tcBorders>
              <w:top w:val="single" w:sz="6" w:space="0" w:color="auto"/>
              <w:left w:val="single" w:sz="6" w:space="0" w:color="auto"/>
              <w:bottom w:val="single" w:sz="6" w:space="0" w:color="auto"/>
              <w:right w:val="single" w:sz="6" w:space="0" w:color="auto"/>
            </w:tcBorders>
            <w:hideMark/>
          </w:tcPr>
          <w:p w:rsidR="00027834" w:rsidRPr="00827422" w:rsidRDefault="00027834">
            <w:pPr>
              <w:pStyle w:val="ConsPlusCell"/>
              <w:widowControl/>
              <w:jc w:val="center"/>
              <w:rPr>
                <w:sz w:val="24"/>
                <w:szCs w:val="24"/>
              </w:rPr>
            </w:pPr>
            <w:r w:rsidRPr="00827422">
              <w:rPr>
                <w:sz w:val="24"/>
                <w:szCs w:val="24"/>
              </w:rPr>
              <w:t>2</w:t>
            </w:r>
          </w:p>
        </w:tc>
        <w:tc>
          <w:tcPr>
            <w:tcW w:w="567" w:type="dxa"/>
            <w:tcBorders>
              <w:top w:val="single" w:sz="6" w:space="0" w:color="auto"/>
              <w:left w:val="single" w:sz="6" w:space="0" w:color="auto"/>
              <w:bottom w:val="single" w:sz="6" w:space="0" w:color="auto"/>
              <w:right w:val="single" w:sz="6" w:space="0" w:color="auto"/>
            </w:tcBorders>
            <w:hideMark/>
          </w:tcPr>
          <w:p w:rsidR="00027834" w:rsidRPr="00827422" w:rsidRDefault="00027834">
            <w:pPr>
              <w:pStyle w:val="ConsPlusCell"/>
              <w:widowControl/>
              <w:jc w:val="center"/>
              <w:rPr>
                <w:sz w:val="24"/>
                <w:szCs w:val="24"/>
              </w:rPr>
            </w:pPr>
            <w:r w:rsidRPr="00827422">
              <w:rPr>
                <w:sz w:val="24"/>
                <w:szCs w:val="24"/>
              </w:rPr>
              <w:t>3</w:t>
            </w:r>
          </w:p>
        </w:tc>
        <w:tc>
          <w:tcPr>
            <w:tcW w:w="1843" w:type="dxa"/>
            <w:tcBorders>
              <w:top w:val="single" w:sz="6" w:space="0" w:color="auto"/>
              <w:left w:val="single" w:sz="6" w:space="0" w:color="auto"/>
              <w:bottom w:val="single" w:sz="6" w:space="0" w:color="auto"/>
              <w:right w:val="single" w:sz="6" w:space="0" w:color="auto"/>
            </w:tcBorders>
            <w:hideMark/>
          </w:tcPr>
          <w:p w:rsidR="00027834" w:rsidRPr="00827422" w:rsidRDefault="00027834">
            <w:pPr>
              <w:pStyle w:val="ConsPlusCell"/>
              <w:widowControl/>
              <w:jc w:val="center"/>
              <w:rPr>
                <w:sz w:val="24"/>
                <w:szCs w:val="24"/>
              </w:rPr>
            </w:pPr>
            <w:r w:rsidRPr="00827422">
              <w:rPr>
                <w:sz w:val="24"/>
                <w:szCs w:val="24"/>
              </w:rPr>
              <w:t>4</w:t>
            </w:r>
          </w:p>
        </w:tc>
        <w:tc>
          <w:tcPr>
            <w:tcW w:w="708" w:type="dxa"/>
            <w:tcBorders>
              <w:top w:val="single" w:sz="6" w:space="0" w:color="auto"/>
              <w:left w:val="single" w:sz="6" w:space="0" w:color="auto"/>
              <w:bottom w:val="single" w:sz="6" w:space="0" w:color="auto"/>
              <w:right w:val="single" w:sz="6" w:space="0" w:color="auto"/>
            </w:tcBorders>
            <w:hideMark/>
          </w:tcPr>
          <w:p w:rsidR="00027834" w:rsidRPr="00827422" w:rsidRDefault="00027834">
            <w:pPr>
              <w:pStyle w:val="ConsPlusCell"/>
              <w:widowControl/>
              <w:jc w:val="center"/>
              <w:rPr>
                <w:sz w:val="24"/>
                <w:szCs w:val="24"/>
              </w:rPr>
            </w:pPr>
            <w:r w:rsidRPr="00827422">
              <w:rPr>
                <w:sz w:val="24"/>
                <w:szCs w:val="24"/>
              </w:rPr>
              <w:t>5</w:t>
            </w:r>
          </w:p>
        </w:tc>
        <w:tc>
          <w:tcPr>
            <w:tcW w:w="1276" w:type="dxa"/>
            <w:tcBorders>
              <w:top w:val="single" w:sz="6" w:space="0" w:color="auto"/>
              <w:left w:val="single" w:sz="6" w:space="0" w:color="auto"/>
              <w:bottom w:val="single" w:sz="6" w:space="0" w:color="auto"/>
              <w:right w:val="single" w:sz="6" w:space="0" w:color="auto"/>
            </w:tcBorders>
            <w:hideMark/>
          </w:tcPr>
          <w:p w:rsidR="00027834" w:rsidRPr="00827422" w:rsidRDefault="00027834">
            <w:pPr>
              <w:pStyle w:val="ConsPlusCell"/>
              <w:widowControl/>
              <w:jc w:val="center"/>
              <w:rPr>
                <w:sz w:val="24"/>
                <w:szCs w:val="24"/>
              </w:rPr>
            </w:pPr>
            <w:r w:rsidRPr="00827422">
              <w:rPr>
                <w:sz w:val="24"/>
                <w:szCs w:val="24"/>
              </w:rPr>
              <w:t>6</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rPr>
                <w:sz w:val="24"/>
                <w:szCs w:val="24"/>
              </w:rPr>
            </w:pPr>
            <w:r w:rsidRPr="00827422">
              <w:rPr>
                <w:sz w:val="24"/>
                <w:szCs w:val="24"/>
              </w:rPr>
              <w:t xml:space="preserve">Администрация Нагольненского сельсовета </w:t>
            </w:r>
            <w:proofErr w:type="spellStart"/>
            <w:r w:rsidRPr="00827422">
              <w:rPr>
                <w:sz w:val="24"/>
                <w:szCs w:val="24"/>
              </w:rPr>
              <w:t>Пристенского</w:t>
            </w:r>
            <w:proofErr w:type="spellEnd"/>
            <w:r w:rsidRPr="00827422">
              <w:rPr>
                <w:sz w:val="24"/>
                <w:szCs w:val="24"/>
              </w:rPr>
              <w:t xml:space="preserve"> района Курской области</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843"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Всего расходов</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567"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843"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3702 772</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Общегосударственные вопросы</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00</w:t>
            </w:r>
          </w:p>
        </w:tc>
        <w:tc>
          <w:tcPr>
            <w:tcW w:w="1843"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1 902 393</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Функционирование высшего должностного лица субъекта Российской Федерации и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02</w:t>
            </w:r>
          </w:p>
        </w:tc>
        <w:tc>
          <w:tcPr>
            <w:tcW w:w="1843"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296 300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Обеспечение функционирования главы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71 0 00 00000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296 300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Глава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71 1 00 00000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296 300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Обеспечения деятельности и выполнение функций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71 1 00 С1402</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296 300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827422">
              <w:rPr>
                <w:sz w:val="24"/>
                <w:szCs w:val="24"/>
              </w:rPr>
              <w:lastRenderedPageBreak/>
              <w:t>государственными внебюджетными фондами</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lastRenderedPageBreak/>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71 1 00 С1402</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296 300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lastRenderedPageBreak/>
              <w:t>Функционирование законодательны</w:t>
            </w:r>
            <w:proofErr w:type="gramStart"/>
            <w:r w:rsidRPr="00827422">
              <w:rPr>
                <w:sz w:val="24"/>
                <w:szCs w:val="24"/>
              </w:rPr>
              <w:t>х(</w:t>
            </w:r>
            <w:proofErr w:type="gramEnd"/>
            <w:r w:rsidRPr="00827422">
              <w:rPr>
                <w:sz w:val="24"/>
                <w:szCs w:val="24"/>
              </w:rPr>
              <w:t>представительных) органов государственной власти и представительных органов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19 200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Не программная деятельность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77 0 00 00000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19 200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Не программные расходы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19 200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Иные межбюджетные трансферты на осуществление переданных полномочий в сфере внешнего муниципального финансового контроля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П1484</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19 200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Межбюджетные трансферты</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П1484</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500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19 200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1843"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996 440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Обеспечение функционирования  местных администраций</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73 0 00 00000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990 440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Обеспечение деятельности администрации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73 1 00 00000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990 440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Содержание работника, осуществляющего выполнение переданных полномочий от муниципального района</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73 1 00 П1490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48 650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73 1 00 П1490</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 xml:space="preserve"> 47 400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 xml:space="preserve">Закупка товаров, работ и услуг для обеспечения государственных   </w:t>
            </w:r>
            <w:r w:rsidRPr="00827422">
              <w:rPr>
                <w:sz w:val="24"/>
                <w:szCs w:val="24"/>
              </w:rPr>
              <w:lastRenderedPageBreak/>
              <w:t>(муниципальных)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lastRenderedPageBreak/>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73 1 00 П1490</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1 250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lastRenderedPageBreak/>
              <w:t>Обеспечение деятельности и выполнение функций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73 1 00 С1402</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941 790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73 1 00 С1402</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827 769</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73 1 00 С1402</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10 2 021</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Иные бюджетные ассигнования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73 1 00 С1402</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800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12 000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Не программная деятельность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77 0 00 00000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6000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Не программные расходы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6000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Иные межбюджетные трансферты на осуществление переданных полномочий в сфере внутреннего муниципального финансового контроля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П1485</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6000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Межбюджетные трансферты</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П1485</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500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6000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proofErr w:type="gramStart"/>
            <w:r w:rsidRPr="00827422">
              <w:rPr>
                <w:sz w:val="24"/>
                <w:szCs w:val="24"/>
              </w:rPr>
              <w:t>Резервный</w:t>
            </w:r>
            <w:proofErr w:type="gramEnd"/>
            <w:r w:rsidRPr="00827422">
              <w:rPr>
                <w:sz w:val="24"/>
                <w:szCs w:val="24"/>
              </w:rPr>
              <w:t xml:space="preserve"> фонды</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11</w:t>
            </w:r>
          </w:p>
        </w:tc>
        <w:tc>
          <w:tcPr>
            <w:tcW w:w="1843"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1 000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Резервные фонды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11</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78 0 00 0 0000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1 000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Резервные фонды</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11</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78 1 00 0 0000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1000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Резервный фонд местной администрации</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11</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78 1 00 С1403</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1000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Иные бюджетные ассигнования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11</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78 1 00 С1403</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800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1000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Другие общегосударственные вопросы</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07 0 00 00000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653 919</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Муниципальная программа «Профилактика правонарушений в муниципальном образовании «</w:t>
            </w:r>
            <w:proofErr w:type="spellStart"/>
            <w:r w:rsidRPr="00827422">
              <w:rPr>
                <w:sz w:val="24"/>
                <w:szCs w:val="24"/>
              </w:rPr>
              <w:t>Нагольне</w:t>
            </w:r>
            <w:r w:rsidR="00D95C0A">
              <w:rPr>
                <w:sz w:val="24"/>
                <w:szCs w:val="24"/>
              </w:rPr>
              <w:t>н</w:t>
            </w:r>
            <w:r w:rsidRPr="00827422">
              <w:rPr>
                <w:sz w:val="24"/>
                <w:szCs w:val="24"/>
              </w:rPr>
              <w:t>ский</w:t>
            </w:r>
            <w:proofErr w:type="spellEnd"/>
            <w:r w:rsidRPr="00827422">
              <w:rPr>
                <w:sz w:val="24"/>
                <w:szCs w:val="24"/>
              </w:rPr>
              <w:t xml:space="preserve"> сельсовет» </w:t>
            </w:r>
            <w:proofErr w:type="spellStart"/>
            <w:r w:rsidRPr="00827422">
              <w:rPr>
                <w:sz w:val="24"/>
                <w:szCs w:val="24"/>
              </w:rPr>
              <w:t>Пристенского</w:t>
            </w:r>
            <w:proofErr w:type="spellEnd"/>
            <w:r w:rsidRPr="00827422">
              <w:rPr>
                <w:sz w:val="24"/>
                <w:szCs w:val="24"/>
              </w:rPr>
              <w:t xml:space="preserve"> района Курской области»</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12 0 00 00000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 xml:space="preserve">Подпрограмма «Обеспечение правопорядка на территории </w:t>
            </w:r>
            <w:r w:rsidRPr="00827422">
              <w:rPr>
                <w:sz w:val="24"/>
                <w:szCs w:val="24"/>
              </w:rPr>
              <w:lastRenderedPageBreak/>
              <w:t>муниципального образования» муниципальной  программы «Профилактика правонарушений в муниципальном образовании «</w:t>
            </w:r>
            <w:proofErr w:type="spellStart"/>
            <w:r w:rsidRPr="00827422">
              <w:rPr>
                <w:sz w:val="24"/>
                <w:szCs w:val="24"/>
              </w:rPr>
              <w:t>Нагольне</w:t>
            </w:r>
            <w:r w:rsidR="00D95C0A">
              <w:rPr>
                <w:sz w:val="24"/>
                <w:szCs w:val="24"/>
              </w:rPr>
              <w:t>н</w:t>
            </w:r>
            <w:r w:rsidRPr="00827422">
              <w:rPr>
                <w:sz w:val="24"/>
                <w:szCs w:val="24"/>
              </w:rPr>
              <w:t>ский</w:t>
            </w:r>
            <w:proofErr w:type="spellEnd"/>
            <w:r w:rsidRPr="00827422">
              <w:rPr>
                <w:sz w:val="24"/>
                <w:szCs w:val="24"/>
              </w:rPr>
              <w:t xml:space="preserve"> сельсовет» </w:t>
            </w:r>
            <w:proofErr w:type="spellStart"/>
            <w:r w:rsidRPr="00827422">
              <w:rPr>
                <w:sz w:val="24"/>
                <w:szCs w:val="24"/>
              </w:rPr>
              <w:t>Пристенского</w:t>
            </w:r>
            <w:proofErr w:type="spellEnd"/>
            <w:r w:rsidRPr="00827422">
              <w:rPr>
                <w:sz w:val="24"/>
                <w:szCs w:val="24"/>
              </w:rPr>
              <w:t xml:space="preserve"> района Курской области»</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lastRenderedPageBreak/>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12 2 00 00000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lastRenderedPageBreak/>
              <w:t>Основное мероприятие «Обеспечение мероприятий для профилактики правонарушений  на территории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12 2 01 00000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Реализация мероприятий направленных на обеспечение правопорядка на территории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 2 01 С1435</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 2 01 С1435</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 xml:space="preserve"> 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Реализация государственных функций, связанных с  общегосударственным управлением</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76 0 00 00000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653 619</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Выполнение других  обязательств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76 1 00 00000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hideMark/>
          </w:tcPr>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653 619</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Выполнение других (прочих) обязательств органа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76 1 00 С1404</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tcPr>
          <w:p w:rsidR="00027834" w:rsidRPr="00827422" w:rsidRDefault="00027834">
            <w:pPr>
              <w:rPr>
                <w:rFonts w:ascii="Arial" w:eastAsia="Calibri" w:hAnsi="Arial" w:cs="Arial"/>
                <w:kern w:val="2"/>
                <w:lang w:eastAsia="ar-SA"/>
              </w:rPr>
            </w:pPr>
          </w:p>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653 619</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76 1 00 С1404</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649 619</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Иные бюджетные ассигнования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76 1 00 С1404</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800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4000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Национальная оборона</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00</w:t>
            </w:r>
          </w:p>
        </w:tc>
        <w:tc>
          <w:tcPr>
            <w:tcW w:w="1843"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67 149</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 xml:space="preserve">Мобилизационная и вневойсковая подготовка </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67 149</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Не программная деятельность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77 0 00 00000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67 149</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Не программные расходы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67 149</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 xml:space="preserve">Осуществление первичного воинского учета, на территориях, где отсутствуют </w:t>
            </w:r>
            <w:r w:rsidRPr="00827422">
              <w:rPr>
                <w:sz w:val="24"/>
                <w:szCs w:val="24"/>
              </w:rPr>
              <w:lastRenderedPageBreak/>
              <w:t>военные комиссариаты</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lastRenderedPageBreak/>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77 2 00 51180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67 149</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77 2 00 51180</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65 621</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Закупка товаров, работ и услуг дл</w:t>
            </w:r>
            <w:r w:rsidR="00D95C0A">
              <w:rPr>
                <w:sz w:val="24"/>
                <w:szCs w:val="24"/>
              </w:rPr>
              <w:t xml:space="preserve">я обеспечения государственных </w:t>
            </w:r>
            <w:r w:rsidRPr="00827422">
              <w:rPr>
                <w:sz w:val="24"/>
                <w:szCs w:val="24"/>
              </w:rPr>
              <w:t>(муниципальных)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77 2 00 51180</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1528</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Национальная безопасность и правоохранительная деятельность</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00</w:t>
            </w:r>
          </w:p>
        </w:tc>
        <w:tc>
          <w:tcPr>
            <w:tcW w:w="1843"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hideMark/>
          </w:tcPr>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35 100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Обеспечение пожарной безопасности</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10</w:t>
            </w:r>
          </w:p>
        </w:tc>
        <w:tc>
          <w:tcPr>
            <w:tcW w:w="1843"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hideMark/>
          </w:tcPr>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35 100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Нагольненского сельсовета </w:t>
            </w:r>
            <w:proofErr w:type="spellStart"/>
            <w:r w:rsidRPr="00827422">
              <w:rPr>
                <w:sz w:val="24"/>
                <w:szCs w:val="24"/>
              </w:rPr>
              <w:t>Пристенского</w:t>
            </w:r>
            <w:proofErr w:type="spellEnd"/>
            <w:r w:rsidRPr="00827422">
              <w:rPr>
                <w:sz w:val="24"/>
                <w:szCs w:val="24"/>
              </w:rPr>
              <w:t xml:space="preserve"> района Курской области на 2015-2017 годы»</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10</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13 0 00 00000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tcPr>
          <w:p w:rsidR="00027834" w:rsidRPr="00827422" w:rsidRDefault="00027834">
            <w:pPr>
              <w:rPr>
                <w:rFonts w:ascii="Arial" w:hAnsi="Arial" w:cs="Arial"/>
              </w:rPr>
            </w:pPr>
            <w:r w:rsidRPr="00827422">
              <w:rPr>
                <w:rFonts w:ascii="Arial" w:hAnsi="Arial" w:cs="Arial"/>
              </w:rPr>
              <w:t>35 100</w:t>
            </w:r>
          </w:p>
          <w:p w:rsidR="00027834" w:rsidRPr="00827422" w:rsidRDefault="00027834">
            <w:pPr>
              <w:rPr>
                <w:rFonts w:ascii="Arial" w:hAnsi="Arial" w:cs="Arial"/>
              </w:rPr>
            </w:pPr>
          </w:p>
          <w:p w:rsidR="00027834" w:rsidRPr="00827422" w:rsidRDefault="00027834">
            <w:pPr>
              <w:suppressAutoHyphens/>
              <w:autoSpaceDE w:val="0"/>
              <w:autoSpaceDN w:val="0"/>
              <w:rPr>
                <w:rFonts w:ascii="Arial" w:eastAsia="Calibri" w:hAnsi="Arial" w:cs="Arial"/>
                <w:kern w:val="2"/>
                <w:lang w:eastAsia="ar-SA"/>
              </w:rPr>
            </w:pP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10</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13 1 00 00000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tcPr>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35 100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Основное мероприятие «Обеспечение пожарной безопасности на территории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10</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13 1 01 00000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hideMark/>
          </w:tcPr>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35 100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 xml:space="preserve">Обеспечение первичных мер пожарной безопасности в границах   населенных пунктов муниципального </w:t>
            </w:r>
            <w:r w:rsidRPr="00827422">
              <w:rPr>
                <w:sz w:val="24"/>
                <w:szCs w:val="24"/>
              </w:rPr>
              <w:lastRenderedPageBreak/>
              <w:t>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lastRenderedPageBreak/>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10</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 1 01 С1415</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hideMark/>
          </w:tcPr>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35 100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lastRenderedPageBreak/>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10</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 1 01 С1415</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tcPr>
          <w:p w:rsidR="00027834" w:rsidRPr="00827422" w:rsidRDefault="00027834">
            <w:pPr>
              <w:rPr>
                <w:rFonts w:ascii="Arial" w:eastAsia="Calibri" w:hAnsi="Arial" w:cs="Arial"/>
                <w:kern w:val="2"/>
                <w:lang w:eastAsia="ar-SA"/>
              </w:rPr>
            </w:pPr>
          </w:p>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35 100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Национальная экономика</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00</w:t>
            </w:r>
          </w:p>
        </w:tc>
        <w:tc>
          <w:tcPr>
            <w:tcW w:w="1843"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197 754</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Дорожное хозяйство (дорожные фонды)</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09</w:t>
            </w:r>
          </w:p>
        </w:tc>
        <w:tc>
          <w:tcPr>
            <w:tcW w:w="1843"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196 154</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Не программная деятельность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09</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77 0 00 00000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196 154</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Не программные расходы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09</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196 154</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Осуществление переданных полномочий по капитальному ремонту, и содержанию автомобильных дорог общего пользования местного значения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09</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П1424</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78 000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09</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П1424</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78 000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Капитальный ремонт, ремонт и содержание автомобильных дорог общего пользования местного значения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09</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С1424</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118 154</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09</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С1424</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118 154</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Другие вопросы в области  национальной экономики</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w:t>
            </w:r>
          </w:p>
        </w:tc>
        <w:tc>
          <w:tcPr>
            <w:tcW w:w="1843"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1600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 xml:space="preserve">Муниципальная программа «Энергосбережение и повышение энергетической эффективности Нагольненского сельсовета </w:t>
            </w:r>
            <w:proofErr w:type="spellStart"/>
            <w:r w:rsidRPr="00827422">
              <w:rPr>
                <w:sz w:val="24"/>
                <w:szCs w:val="24"/>
              </w:rPr>
              <w:t>Пристенского</w:t>
            </w:r>
            <w:proofErr w:type="spellEnd"/>
            <w:r w:rsidRPr="00827422">
              <w:rPr>
                <w:sz w:val="24"/>
                <w:szCs w:val="24"/>
              </w:rPr>
              <w:t xml:space="preserve"> района Курской области </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05 0 00 00000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 xml:space="preserve">Подпрограмма «Энергосбережение в МО» муниципальной программы «Энергосбережение и повышение энергетической эффективности Нагольненского сельсовета </w:t>
            </w:r>
            <w:proofErr w:type="spellStart"/>
            <w:r w:rsidRPr="00827422">
              <w:rPr>
                <w:sz w:val="24"/>
                <w:szCs w:val="24"/>
              </w:rPr>
              <w:t>Пристенского</w:t>
            </w:r>
            <w:proofErr w:type="spellEnd"/>
            <w:r w:rsidRPr="00827422">
              <w:rPr>
                <w:sz w:val="24"/>
                <w:szCs w:val="24"/>
              </w:rPr>
              <w:t xml:space="preserve"> района Курской области</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05 1 00 00000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 xml:space="preserve">Основное мероприятие </w:t>
            </w:r>
            <w:r w:rsidRPr="00827422">
              <w:rPr>
                <w:sz w:val="24"/>
                <w:szCs w:val="24"/>
              </w:rPr>
              <w:lastRenderedPageBreak/>
              <w:t xml:space="preserve">«Реализация энергосберегающих мероприятий и внедрение </w:t>
            </w:r>
            <w:proofErr w:type="spellStart"/>
            <w:r w:rsidRPr="00827422">
              <w:rPr>
                <w:sz w:val="24"/>
                <w:szCs w:val="24"/>
              </w:rPr>
              <w:t>энергоэффективного</w:t>
            </w:r>
            <w:proofErr w:type="spellEnd"/>
            <w:r w:rsidRPr="00827422">
              <w:rPr>
                <w:sz w:val="24"/>
                <w:szCs w:val="24"/>
              </w:rPr>
              <w:t xml:space="preserve"> оборудования и материалов в муниципальном секторе»</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lastRenderedPageBreak/>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05 1 01 00000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lastRenderedPageBreak/>
              <w:t>Мероприятия в области энергосбережения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 1 01 С1434</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 1 01 С1434</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Муниципальная программа «Развитие малого и среднего предпринимательства на территории муниципального образования «</w:t>
            </w:r>
            <w:proofErr w:type="spellStart"/>
            <w:r w:rsidRPr="00827422">
              <w:rPr>
                <w:sz w:val="24"/>
                <w:szCs w:val="24"/>
              </w:rPr>
              <w:t>Нагольненский</w:t>
            </w:r>
            <w:proofErr w:type="spellEnd"/>
            <w:r w:rsidRPr="00827422">
              <w:rPr>
                <w:sz w:val="24"/>
                <w:szCs w:val="24"/>
              </w:rPr>
              <w:t xml:space="preserve"> сельсовет»  </w:t>
            </w:r>
            <w:proofErr w:type="spellStart"/>
            <w:r w:rsidRPr="00827422">
              <w:rPr>
                <w:sz w:val="24"/>
                <w:szCs w:val="24"/>
              </w:rPr>
              <w:t>Пристенского</w:t>
            </w:r>
            <w:proofErr w:type="spellEnd"/>
            <w:r w:rsidRPr="00827422">
              <w:rPr>
                <w:sz w:val="24"/>
                <w:szCs w:val="24"/>
              </w:rPr>
              <w:t xml:space="preserve"> района на 2016-2018 годы»</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15 0 00 00000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napToGrid w:val="0"/>
                <w:sz w:val="24"/>
                <w:szCs w:val="24"/>
              </w:rPr>
              <w:t>Подпрограмма «Содействие развитию малого и среднего предпринимательства» муниципальной программы «</w:t>
            </w:r>
            <w:r w:rsidRPr="00827422">
              <w:rPr>
                <w:sz w:val="24"/>
                <w:szCs w:val="24"/>
              </w:rPr>
              <w:t>Развитие малого и среднего предпринимательства</w:t>
            </w:r>
            <w:r w:rsidRPr="00827422">
              <w:rPr>
                <w:snapToGrid w:val="0"/>
                <w:sz w:val="24"/>
                <w:szCs w:val="24"/>
              </w:rPr>
              <w:t>»</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15 1 00 00000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napToGrid w:val="0"/>
                <w:sz w:val="24"/>
                <w:szCs w:val="24"/>
              </w:rPr>
            </w:pPr>
            <w:r w:rsidRPr="00827422">
              <w:rPr>
                <w:snapToGrid w:val="0"/>
                <w:sz w:val="24"/>
                <w:szCs w:val="24"/>
              </w:rPr>
              <w:t>Основное мероприятие «Содействие развитию малого и среднего предпринимательства в муниципальном образовании «</w:t>
            </w:r>
            <w:proofErr w:type="spellStart"/>
            <w:r w:rsidRPr="00827422">
              <w:rPr>
                <w:snapToGrid w:val="0"/>
                <w:sz w:val="24"/>
                <w:szCs w:val="24"/>
              </w:rPr>
              <w:t>Нагольненский</w:t>
            </w:r>
            <w:proofErr w:type="spellEnd"/>
            <w:r w:rsidRPr="00827422">
              <w:rPr>
                <w:snapToGrid w:val="0"/>
                <w:sz w:val="24"/>
                <w:szCs w:val="24"/>
              </w:rPr>
              <w:t xml:space="preserve"> сельсовет»»</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15 1 01 00000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 xml:space="preserve">Обеспечение условий для развития  малого и среднего предпринимательства на территории Нагольненского сельсовета  </w:t>
            </w:r>
            <w:proofErr w:type="spellStart"/>
            <w:r w:rsidRPr="00827422">
              <w:rPr>
                <w:sz w:val="24"/>
                <w:szCs w:val="24"/>
              </w:rPr>
              <w:t>Пристенского</w:t>
            </w:r>
            <w:proofErr w:type="spellEnd"/>
            <w:r w:rsidRPr="00827422">
              <w:rPr>
                <w:sz w:val="24"/>
                <w:szCs w:val="24"/>
              </w:rPr>
              <w:t xml:space="preserve"> района</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15 1 01 С1405</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15 1 01 С1405</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300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Не программная деятельность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77 0 00 00000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1 000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Не программные расходы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1 000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 xml:space="preserve">Осуществление переданных полномочий по реализации мероприятий по разработке документов территориального </w:t>
            </w:r>
            <w:r w:rsidRPr="00827422">
              <w:rPr>
                <w:sz w:val="24"/>
                <w:szCs w:val="24"/>
              </w:rPr>
              <w:lastRenderedPageBreak/>
              <w:t>планирования и градостроительного зонирования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lastRenderedPageBreak/>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П1416</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1 000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lastRenderedPageBreak/>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П1416</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suppressAutoHyphens/>
              <w:autoSpaceDE w:val="0"/>
              <w:autoSpaceDN w:val="0"/>
              <w:rPr>
                <w:rFonts w:ascii="Arial" w:eastAsia="Calibri" w:hAnsi="Arial" w:cs="Arial"/>
                <w:kern w:val="2"/>
                <w:lang w:eastAsia="ar-SA"/>
              </w:rPr>
            </w:pPr>
            <w:r w:rsidRPr="00827422">
              <w:rPr>
                <w:rFonts w:ascii="Arial" w:hAnsi="Arial" w:cs="Arial"/>
              </w:rPr>
              <w:t>1 000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Жилищно-коммунальное хозяйство</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00</w:t>
            </w:r>
          </w:p>
        </w:tc>
        <w:tc>
          <w:tcPr>
            <w:tcW w:w="1843"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199 488</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Коммунальное хозяйство</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02</w:t>
            </w:r>
          </w:p>
        </w:tc>
        <w:tc>
          <w:tcPr>
            <w:tcW w:w="1843"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163 521</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Не программная деятельность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77 0 00 00000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163 521</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Не программные расходы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163 521</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Осуществление переданных полномочий по обеспечению населения экологически чистой питьевой водой</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П1427</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30 000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П1427</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30 000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Мероприятия по обеспечению населения экологически чистой питьевой водой</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С1427</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133 521</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С1427</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133 521</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Благоустройство</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35967</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 xml:space="preserve">Муниципальная программа «Обеспечение доступным и комфортным жильем и коммунальными услугами граждан  Нагольненского  сельсовета </w:t>
            </w:r>
            <w:proofErr w:type="spellStart"/>
            <w:r w:rsidRPr="00827422">
              <w:rPr>
                <w:sz w:val="24"/>
                <w:szCs w:val="24"/>
              </w:rPr>
              <w:t>Пристенского</w:t>
            </w:r>
            <w:proofErr w:type="spellEnd"/>
            <w:r w:rsidRPr="00827422">
              <w:rPr>
                <w:sz w:val="24"/>
                <w:szCs w:val="24"/>
              </w:rPr>
              <w:t xml:space="preserve"> района Курской области на 2014- 2020 годы»</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07 0 00 00000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35967</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Подпрограмма «Обеспечение качественными услугами ЖКХ населения муниципального образования «</w:t>
            </w:r>
            <w:proofErr w:type="spellStart"/>
            <w:r w:rsidRPr="00827422">
              <w:rPr>
                <w:sz w:val="24"/>
                <w:szCs w:val="24"/>
              </w:rPr>
              <w:t>Нагольненский</w:t>
            </w:r>
            <w:proofErr w:type="spellEnd"/>
            <w:r w:rsidRPr="00827422">
              <w:rPr>
                <w:sz w:val="24"/>
                <w:szCs w:val="24"/>
              </w:rPr>
              <w:t xml:space="preserve"> сельсовет» </w:t>
            </w:r>
            <w:proofErr w:type="spellStart"/>
            <w:r w:rsidRPr="00827422">
              <w:rPr>
                <w:sz w:val="24"/>
                <w:szCs w:val="24"/>
              </w:rPr>
              <w:t>Пристенского</w:t>
            </w:r>
            <w:proofErr w:type="spellEnd"/>
            <w:r w:rsidRPr="00827422">
              <w:rPr>
                <w:sz w:val="24"/>
                <w:szCs w:val="24"/>
              </w:rPr>
              <w:t xml:space="preserve"> района Курской области</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07 3 00 00000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35967</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napToGrid w:val="0"/>
                <w:sz w:val="24"/>
                <w:szCs w:val="24"/>
              </w:rPr>
              <w:t xml:space="preserve">Основное мероприятие «Развитие социальной и инженерной инфраструктуры на территории </w:t>
            </w:r>
            <w:r w:rsidRPr="00827422">
              <w:rPr>
                <w:sz w:val="24"/>
                <w:szCs w:val="24"/>
              </w:rPr>
              <w:t xml:space="preserve">муниципального образования </w:t>
            </w:r>
            <w:r w:rsidRPr="00827422">
              <w:rPr>
                <w:sz w:val="24"/>
                <w:szCs w:val="24"/>
              </w:rPr>
              <w:lastRenderedPageBreak/>
              <w:t>«</w:t>
            </w:r>
            <w:proofErr w:type="spellStart"/>
            <w:r w:rsidRPr="00827422">
              <w:rPr>
                <w:sz w:val="24"/>
                <w:szCs w:val="24"/>
              </w:rPr>
              <w:t>Нагольненский</w:t>
            </w:r>
            <w:proofErr w:type="spellEnd"/>
            <w:r w:rsidRPr="00827422">
              <w:rPr>
                <w:sz w:val="24"/>
                <w:szCs w:val="24"/>
              </w:rPr>
              <w:t xml:space="preserve"> сельсовет» </w:t>
            </w:r>
            <w:proofErr w:type="spellStart"/>
            <w:r w:rsidRPr="00827422">
              <w:rPr>
                <w:sz w:val="24"/>
                <w:szCs w:val="24"/>
              </w:rPr>
              <w:t>Пристенского</w:t>
            </w:r>
            <w:proofErr w:type="spellEnd"/>
            <w:r w:rsidRPr="00827422">
              <w:rPr>
                <w:sz w:val="24"/>
                <w:szCs w:val="24"/>
              </w:rPr>
              <w:t xml:space="preserve"> района Курской области»</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lastRenderedPageBreak/>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07 3 02 00000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35967</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lastRenderedPageBreak/>
              <w:t>Осуществление полномочий в области благоустройства</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07 3 02 П1433</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11 700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jc w:val="both"/>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07 3 02 П1433</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11 700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Мероприятия по благоустройству</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07 3 02</w:t>
            </w:r>
            <w:proofErr w:type="gramStart"/>
            <w:r w:rsidRPr="00827422">
              <w:rPr>
                <w:sz w:val="24"/>
                <w:szCs w:val="24"/>
              </w:rPr>
              <w:t xml:space="preserve"> С</w:t>
            </w:r>
            <w:proofErr w:type="gramEnd"/>
            <w:r w:rsidRPr="00827422">
              <w:rPr>
                <w:sz w:val="24"/>
                <w:szCs w:val="24"/>
              </w:rPr>
              <w:t xml:space="preserve"> 1433</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19067</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07 3 02</w:t>
            </w:r>
            <w:proofErr w:type="gramStart"/>
            <w:r w:rsidRPr="00827422">
              <w:rPr>
                <w:sz w:val="24"/>
                <w:szCs w:val="24"/>
              </w:rPr>
              <w:t xml:space="preserve"> С</w:t>
            </w:r>
            <w:proofErr w:type="gramEnd"/>
            <w:r w:rsidRPr="00827422">
              <w:rPr>
                <w:sz w:val="24"/>
                <w:szCs w:val="24"/>
              </w:rPr>
              <w:t xml:space="preserve"> 1433</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19067</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Не программная деятельность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77 0 00 00000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5 200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Не программные расходы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5 200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Осуществление переданных полномочий по сбору и удалению твердых и жидких бытовых отходов</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П1457</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5 200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77 2 00 П1457</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5 200</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 xml:space="preserve">Культура, кинематография </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00</w:t>
            </w:r>
          </w:p>
        </w:tc>
        <w:tc>
          <w:tcPr>
            <w:tcW w:w="1843"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1 2 36 422</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Культура</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1843"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1 2 36 422</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Муниципальная программа «Развитие культуры на территории муниципального образования «</w:t>
            </w:r>
            <w:proofErr w:type="spellStart"/>
            <w:r w:rsidRPr="00827422">
              <w:rPr>
                <w:sz w:val="24"/>
                <w:szCs w:val="24"/>
              </w:rPr>
              <w:t>Нагольненский</w:t>
            </w:r>
            <w:proofErr w:type="spellEnd"/>
            <w:r w:rsidRPr="00827422">
              <w:rPr>
                <w:sz w:val="24"/>
                <w:szCs w:val="24"/>
              </w:rPr>
              <w:t xml:space="preserve"> сельсовет» </w:t>
            </w:r>
            <w:proofErr w:type="spellStart"/>
            <w:r w:rsidRPr="00827422">
              <w:rPr>
                <w:sz w:val="24"/>
                <w:szCs w:val="24"/>
              </w:rPr>
              <w:t>Пристенского</w:t>
            </w:r>
            <w:proofErr w:type="spellEnd"/>
            <w:r w:rsidRPr="00827422">
              <w:rPr>
                <w:sz w:val="24"/>
                <w:szCs w:val="24"/>
              </w:rPr>
              <w:t xml:space="preserve"> района Курской области на 2015-2017 годы»»</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01 0 00 00000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1 2 36 422</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napToGrid w:val="0"/>
                <w:sz w:val="24"/>
                <w:szCs w:val="24"/>
              </w:rPr>
              <w:t>Подпрограмма «Управление муниципальной программой и обеспечение условий реализации» муниципальной программы «Развитие культуры на территории МО «</w:t>
            </w:r>
            <w:proofErr w:type="spellStart"/>
            <w:r w:rsidRPr="00827422">
              <w:rPr>
                <w:snapToGrid w:val="0"/>
                <w:sz w:val="24"/>
                <w:szCs w:val="24"/>
              </w:rPr>
              <w:t>Нагольненский</w:t>
            </w:r>
            <w:proofErr w:type="spellEnd"/>
            <w:r w:rsidRPr="00827422">
              <w:rPr>
                <w:snapToGrid w:val="0"/>
                <w:sz w:val="24"/>
                <w:szCs w:val="24"/>
              </w:rPr>
              <w:t xml:space="preserve"> сельсовет» </w:t>
            </w:r>
            <w:proofErr w:type="spellStart"/>
            <w:r w:rsidRPr="00827422">
              <w:rPr>
                <w:snapToGrid w:val="0"/>
                <w:sz w:val="24"/>
                <w:szCs w:val="24"/>
              </w:rPr>
              <w:t>Пристенского</w:t>
            </w:r>
            <w:proofErr w:type="spellEnd"/>
            <w:r w:rsidRPr="00827422">
              <w:rPr>
                <w:snapToGrid w:val="0"/>
                <w:sz w:val="24"/>
                <w:szCs w:val="24"/>
              </w:rPr>
              <w:t xml:space="preserve"> района Курской области  на 2015-2017 годы»</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01 3 00 00000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1 2 36 422</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napToGrid w:val="0"/>
                <w:sz w:val="24"/>
                <w:szCs w:val="24"/>
              </w:rPr>
              <w:t>Основное мероприятие «Обеспечение деятельности и выполнение функций учреждений культуры»</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01 3 01 00000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1 2 36 422</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napToGrid w:val="0"/>
                <w:sz w:val="24"/>
                <w:szCs w:val="24"/>
              </w:rPr>
            </w:pPr>
            <w:r w:rsidRPr="00827422">
              <w:rPr>
                <w:sz w:val="24"/>
                <w:szCs w:val="24"/>
              </w:rPr>
              <w:lastRenderedPageBreak/>
              <w:t>Субсидия на заработную плату и начисление на выплаты по оплате труда и работников учреждений культуры МО городских и сельских поселений.</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013 01 13330</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139 455</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napToGrid w:val="0"/>
                <w:sz w:val="24"/>
                <w:szCs w:val="24"/>
              </w:rPr>
            </w:pPr>
            <w:r w:rsidRPr="00827422">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013 01 13330</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139 455</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napToGrid w:val="0"/>
                <w:sz w:val="24"/>
                <w:szCs w:val="24"/>
              </w:rPr>
            </w:pPr>
            <w:r w:rsidRPr="00827422">
              <w:rPr>
                <w:sz w:val="24"/>
                <w:szCs w:val="24"/>
              </w:rPr>
              <w:t>Расходы на обеспечение деятельности (оказание услуг) муниципальных учреждений</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 3 01 С1401</w:t>
            </w:r>
          </w:p>
        </w:tc>
        <w:tc>
          <w:tcPr>
            <w:tcW w:w="708" w:type="dxa"/>
            <w:tcBorders>
              <w:top w:val="single" w:sz="6" w:space="0" w:color="auto"/>
              <w:left w:val="single" w:sz="6" w:space="0" w:color="auto"/>
              <w:bottom w:val="single" w:sz="6" w:space="0" w:color="auto"/>
              <w:right w:val="single" w:sz="6" w:space="0" w:color="auto"/>
            </w:tcBorders>
            <w:vAlign w:val="bottom"/>
          </w:tcPr>
          <w:p w:rsidR="00027834" w:rsidRPr="00827422" w:rsidRDefault="00027834">
            <w:pPr>
              <w:pStyle w:val="ConsPlusCell"/>
              <w:widowControl/>
              <w:rPr>
                <w:sz w:val="24"/>
                <w:szCs w:val="24"/>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1 096 967</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 3 01 С1401</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692 854</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 3 01 С1401</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375 513</w:t>
            </w:r>
          </w:p>
        </w:tc>
      </w:tr>
      <w:tr w:rsidR="00027834" w:rsidRPr="00827422" w:rsidTr="00827422">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Иные бюджетные ассигнования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027834" w:rsidRPr="00827422" w:rsidRDefault="00027834">
            <w:pPr>
              <w:pStyle w:val="ConsPlusCell"/>
              <w:widowControl/>
              <w:jc w:val="both"/>
              <w:rPr>
                <w:sz w:val="24"/>
                <w:szCs w:val="24"/>
              </w:rPr>
            </w:pPr>
            <w:r w:rsidRPr="00827422">
              <w:rPr>
                <w:sz w:val="24"/>
                <w:szCs w:val="24"/>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w:t>
            </w:r>
          </w:p>
        </w:tc>
        <w:tc>
          <w:tcPr>
            <w:tcW w:w="1843"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01 3 01 С1401</w:t>
            </w:r>
          </w:p>
        </w:tc>
        <w:tc>
          <w:tcPr>
            <w:tcW w:w="708"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800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027834" w:rsidRPr="00827422" w:rsidRDefault="00027834">
            <w:pPr>
              <w:pStyle w:val="ConsPlusCell"/>
              <w:widowControl/>
              <w:rPr>
                <w:sz w:val="24"/>
                <w:szCs w:val="24"/>
              </w:rPr>
            </w:pPr>
            <w:r w:rsidRPr="00827422">
              <w:rPr>
                <w:sz w:val="24"/>
                <w:szCs w:val="24"/>
              </w:rPr>
              <w:t>28 600</w:t>
            </w:r>
          </w:p>
        </w:tc>
      </w:tr>
    </w:tbl>
    <w:p w:rsidR="00027834" w:rsidRPr="00827422" w:rsidRDefault="00027834" w:rsidP="00027834">
      <w:pPr>
        <w:jc w:val="center"/>
        <w:outlineLvl w:val="0"/>
        <w:rPr>
          <w:rFonts w:ascii="Arial" w:eastAsia="Calibri" w:hAnsi="Arial" w:cs="Arial"/>
          <w:kern w:val="2"/>
          <w:lang w:eastAsia="ar-SA"/>
        </w:rPr>
      </w:pPr>
    </w:p>
    <w:p w:rsidR="00027834" w:rsidRPr="00827422" w:rsidRDefault="00027834" w:rsidP="00027834">
      <w:pPr>
        <w:jc w:val="center"/>
        <w:outlineLvl w:val="0"/>
        <w:rPr>
          <w:rFonts w:ascii="Arial" w:hAnsi="Arial" w:cs="Arial"/>
        </w:rPr>
      </w:pPr>
    </w:p>
    <w:p w:rsidR="00027834" w:rsidRPr="00827422" w:rsidRDefault="00027834" w:rsidP="00027834">
      <w:pPr>
        <w:jc w:val="center"/>
        <w:outlineLvl w:val="0"/>
        <w:rPr>
          <w:rFonts w:ascii="Arial" w:hAnsi="Arial" w:cs="Arial"/>
        </w:rPr>
      </w:pPr>
    </w:p>
    <w:p w:rsidR="00027834" w:rsidRPr="00827422" w:rsidRDefault="00027834" w:rsidP="00027834">
      <w:pPr>
        <w:jc w:val="center"/>
        <w:outlineLvl w:val="0"/>
        <w:rPr>
          <w:rFonts w:ascii="Arial" w:hAnsi="Arial" w:cs="Arial"/>
        </w:rPr>
      </w:pPr>
    </w:p>
    <w:p w:rsidR="00027834" w:rsidRPr="00827422" w:rsidRDefault="00027834" w:rsidP="00027834">
      <w:pPr>
        <w:outlineLvl w:val="0"/>
        <w:rPr>
          <w:rFonts w:ascii="Arial" w:hAnsi="Arial" w:cs="Arial"/>
        </w:rPr>
      </w:pPr>
    </w:p>
    <w:p w:rsidR="00027834" w:rsidRPr="00827422" w:rsidRDefault="00027834" w:rsidP="00027834">
      <w:pPr>
        <w:outlineLvl w:val="0"/>
        <w:rPr>
          <w:rFonts w:ascii="Arial" w:hAnsi="Arial" w:cs="Arial"/>
        </w:rPr>
      </w:pPr>
    </w:p>
    <w:p w:rsidR="00027834" w:rsidRPr="00827422" w:rsidRDefault="00027834" w:rsidP="00027834">
      <w:pPr>
        <w:outlineLvl w:val="0"/>
        <w:rPr>
          <w:rFonts w:ascii="Arial" w:hAnsi="Arial" w:cs="Arial"/>
        </w:rPr>
      </w:pPr>
    </w:p>
    <w:p w:rsidR="00027834" w:rsidRPr="00827422" w:rsidRDefault="00027834" w:rsidP="00027834">
      <w:pPr>
        <w:outlineLvl w:val="0"/>
        <w:rPr>
          <w:rFonts w:ascii="Arial" w:hAnsi="Arial" w:cs="Arial"/>
        </w:rPr>
      </w:pPr>
    </w:p>
    <w:p w:rsidR="00027834" w:rsidRPr="00827422" w:rsidRDefault="00027834" w:rsidP="00027834">
      <w:pPr>
        <w:outlineLvl w:val="0"/>
        <w:rPr>
          <w:rFonts w:ascii="Arial" w:hAnsi="Arial" w:cs="Arial"/>
        </w:rPr>
      </w:pPr>
    </w:p>
    <w:p w:rsidR="00027834" w:rsidRPr="00827422" w:rsidRDefault="00027834" w:rsidP="00027834">
      <w:pPr>
        <w:outlineLvl w:val="0"/>
        <w:rPr>
          <w:rFonts w:ascii="Arial" w:hAnsi="Arial" w:cs="Arial"/>
        </w:rPr>
      </w:pPr>
    </w:p>
    <w:p w:rsidR="00027834" w:rsidRPr="00827422" w:rsidRDefault="00027834" w:rsidP="00027834">
      <w:pPr>
        <w:outlineLvl w:val="0"/>
        <w:rPr>
          <w:rFonts w:ascii="Arial" w:hAnsi="Arial" w:cs="Arial"/>
          <w:b/>
        </w:rPr>
      </w:pPr>
    </w:p>
    <w:p w:rsidR="00027834" w:rsidRPr="00827422" w:rsidRDefault="00027834" w:rsidP="00027834">
      <w:pPr>
        <w:outlineLvl w:val="0"/>
        <w:rPr>
          <w:rFonts w:ascii="Arial" w:hAnsi="Arial" w:cs="Arial"/>
          <w:b/>
        </w:rPr>
      </w:pPr>
    </w:p>
    <w:p w:rsidR="00027834" w:rsidRPr="00827422" w:rsidRDefault="00027834" w:rsidP="00027834">
      <w:pPr>
        <w:outlineLvl w:val="0"/>
        <w:rPr>
          <w:rFonts w:ascii="Arial" w:hAnsi="Arial" w:cs="Arial"/>
          <w:b/>
        </w:rPr>
      </w:pPr>
    </w:p>
    <w:p w:rsidR="00027834" w:rsidRDefault="00027834" w:rsidP="00027834">
      <w:pPr>
        <w:outlineLvl w:val="0"/>
        <w:rPr>
          <w:b/>
          <w:sz w:val="32"/>
          <w:szCs w:val="32"/>
        </w:rPr>
      </w:pPr>
    </w:p>
    <w:p w:rsidR="00027834" w:rsidRDefault="00027834" w:rsidP="00027834">
      <w:pPr>
        <w:outlineLvl w:val="0"/>
        <w:rPr>
          <w:b/>
          <w:sz w:val="32"/>
          <w:szCs w:val="32"/>
        </w:rPr>
      </w:pPr>
    </w:p>
    <w:p w:rsidR="00027834" w:rsidRDefault="00027834" w:rsidP="00027834">
      <w:pPr>
        <w:outlineLvl w:val="0"/>
        <w:rPr>
          <w:b/>
          <w:sz w:val="32"/>
          <w:szCs w:val="32"/>
        </w:rPr>
      </w:pPr>
    </w:p>
    <w:p w:rsidR="00027834" w:rsidRDefault="00027834" w:rsidP="00027834">
      <w:pPr>
        <w:outlineLvl w:val="0"/>
        <w:rPr>
          <w:b/>
          <w:sz w:val="32"/>
          <w:szCs w:val="32"/>
        </w:rPr>
      </w:pPr>
    </w:p>
    <w:p w:rsidR="00E27D4C" w:rsidRDefault="00E27D4C" w:rsidP="00D95C0A">
      <w:pPr>
        <w:tabs>
          <w:tab w:val="left" w:pos="5205"/>
        </w:tabs>
        <w:adjustRightInd w:val="0"/>
        <w:spacing w:before="100" w:after="100"/>
        <w:jc w:val="right"/>
        <w:rPr>
          <w:rFonts w:ascii="Arial" w:hAnsi="Arial" w:cs="Arial"/>
          <w:bCs/>
        </w:rPr>
      </w:pPr>
      <w:r>
        <w:rPr>
          <w:rFonts w:ascii="Arial" w:hAnsi="Arial" w:cs="Arial"/>
          <w:bCs/>
        </w:rPr>
        <w:lastRenderedPageBreak/>
        <w:t>Приложение № 6</w:t>
      </w:r>
    </w:p>
    <w:p w:rsidR="00E27D4C" w:rsidRDefault="00E27D4C" w:rsidP="00E27D4C">
      <w:pPr>
        <w:jc w:val="right"/>
        <w:rPr>
          <w:rFonts w:ascii="Arial" w:hAnsi="Arial" w:cs="Arial"/>
          <w:bCs/>
        </w:rPr>
      </w:pPr>
      <w:r>
        <w:rPr>
          <w:rFonts w:ascii="Arial" w:hAnsi="Arial" w:cs="Arial"/>
          <w:bCs/>
        </w:rPr>
        <w:t>к Решению Собрания депутатов</w:t>
      </w:r>
    </w:p>
    <w:p w:rsidR="00E27D4C" w:rsidRDefault="00E27D4C" w:rsidP="00E27D4C">
      <w:pPr>
        <w:jc w:val="right"/>
        <w:rPr>
          <w:rFonts w:ascii="Arial" w:hAnsi="Arial" w:cs="Arial"/>
          <w:bCs/>
        </w:rPr>
      </w:pPr>
      <w:r>
        <w:rPr>
          <w:rFonts w:ascii="Arial" w:hAnsi="Arial" w:cs="Arial"/>
          <w:bCs/>
        </w:rPr>
        <w:t>Нагольненского сельсовета</w:t>
      </w:r>
    </w:p>
    <w:p w:rsidR="00E27D4C" w:rsidRDefault="00E27D4C" w:rsidP="00E27D4C">
      <w:pPr>
        <w:jc w:val="right"/>
        <w:rPr>
          <w:rFonts w:ascii="Arial" w:hAnsi="Arial" w:cs="Arial"/>
          <w:bCs/>
        </w:rPr>
      </w:pPr>
      <w:proofErr w:type="spellStart"/>
      <w:r>
        <w:rPr>
          <w:rFonts w:ascii="Arial" w:hAnsi="Arial" w:cs="Arial"/>
          <w:bCs/>
        </w:rPr>
        <w:t>Пристенского</w:t>
      </w:r>
      <w:proofErr w:type="spellEnd"/>
      <w:r>
        <w:rPr>
          <w:rFonts w:ascii="Arial" w:hAnsi="Arial" w:cs="Arial"/>
          <w:bCs/>
        </w:rPr>
        <w:t xml:space="preserve"> района Курской области</w:t>
      </w:r>
    </w:p>
    <w:p w:rsidR="00E27D4C" w:rsidRDefault="00E27D4C" w:rsidP="00E27D4C">
      <w:pPr>
        <w:jc w:val="right"/>
        <w:rPr>
          <w:rFonts w:ascii="Arial" w:hAnsi="Arial" w:cs="Arial"/>
          <w:bCs/>
        </w:rPr>
      </w:pPr>
      <w:r>
        <w:rPr>
          <w:rFonts w:ascii="Arial" w:hAnsi="Arial" w:cs="Arial"/>
          <w:bCs/>
        </w:rPr>
        <w:t xml:space="preserve">от 06.06. 2016 года №18 </w:t>
      </w:r>
      <w:r w:rsidRPr="00815F28">
        <w:rPr>
          <w:rFonts w:ascii="Arial" w:hAnsi="Arial" w:cs="Arial"/>
          <w:bCs/>
        </w:rPr>
        <w:t>«О внесении</w:t>
      </w:r>
    </w:p>
    <w:p w:rsidR="00E27D4C" w:rsidRDefault="00E27D4C" w:rsidP="00E27D4C">
      <w:pPr>
        <w:jc w:val="right"/>
        <w:rPr>
          <w:rFonts w:ascii="Arial" w:hAnsi="Arial" w:cs="Arial"/>
          <w:bCs/>
        </w:rPr>
      </w:pPr>
      <w:r w:rsidRPr="00815F28">
        <w:rPr>
          <w:rFonts w:ascii="Arial" w:hAnsi="Arial" w:cs="Arial"/>
          <w:bCs/>
        </w:rPr>
        <w:t xml:space="preserve"> изменений и дополнений</w:t>
      </w:r>
      <w:r>
        <w:rPr>
          <w:rFonts w:ascii="Arial" w:hAnsi="Arial" w:cs="Arial"/>
          <w:bCs/>
        </w:rPr>
        <w:t xml:space="preserve"> в Решение</w:t>
      </w:r>
    </w:p>
    <w:p w:rsidR="00E27D4C" w:rsidRPr="00815F28" w:rsidRDefault="00E27D4C" w:rsidP="00E27D4C">
      <w:pPr>
        <w:jc w:val="right"/>
        <w:rPr>
          <w:rFonts w:ascii="Arial" w:hAnsi="Arial" w:cs="Arial"/>
          <w:bCs/>
        </w:rPr>
      </w:pPr>
      <w:r>
        <w:rPr>
          <w:rFonts w:ascii="Arial" w:hAnsi="Arial" w:cs="Arial"/>
          <w:bCs/>
        </w:rPr>
        <w:t>С</w:t>
      </w:r>
      <w:r w:rsidRPr="00815F28">
        <w:rPr>
          <w:rFonts w:ascii="Arial" w:hAnsi="Arial" w:cs="Arial"/>
          <w:bCs/>
        </w:rPr>
        <w:t>обрания депутатов Нагольненского</w:t>
      </w:r>
    </w:p>
    <w:p w:rsidR="00E27D4C" w:rsidRPr="00815F28" w:rsidRDefault="00E27D4C" w:rsidP="00E27D4C">
      <w:pPr>
        <w:jc w:val="right"/>
        <w:rPr>
          <w:rFonts w:ascii="Arial" w:hAnsi="Arial" w:cs="Arial"/>
          <w:bCs/>
        </w:rPr>
      </w:pPr>
      <w:r w:rsidRPr="00815F28">
        <w:rPr>
          <w:rFonts w:ascii="Arial" w:hAnsi="Arial" w:cs="Arial"/>
          <w:bCs/>
        </w:rPr>
        <w:t xml:space="preserve">сельсовета </w:t>
      </w:r>
      <w:proofErr w:type="spellStart"/>
      <w:r w:rsidRPr="00815F28">
        <w:rPr>
          <w:rFonts w:ascii="Arial" w:hAnsi="Arial" w:cs="Arial"/>
          <w:bCs/>
        </w:rPr>
        <w:t>Пристенского</w:t>
      </w:r>
      <w:proofErr w:type="spellEnd"/>
      <w:r w:rsidRPr="00815F28">
        <w:rPr>
          <w:rFonts w:ascii="Arial" w:hAnsi="Arial" w:cs="Arial"/>
          <w:bCs/>
        </w:rPr>
        <w:t xml:space="preserve"> района </w:t>
      </w:r>
      <w:proofErr w:type="gramStart"/>
      <w:r w:rsidRPr="00815F28">
        <w:rPr>
          <w:rFonts w:ascii="Arial" w:hAnsi="Arial" w:cs="Arial"/>
          <w:bCs/>
        </w:rPr>
        <w:t>Курской</w:t>
      </w:r>
      <w:proofErr w:type="gramEnd"/>
    </w:p>
    <w:p w:rsidR="00E27D4C" w:rsidRPr="00815F28" w:rsidRDefault="00E27D4C" w:rsidP="00E27D4C">
      <w:pPr>
        <w:jc w:val="right"/>
        <w:rPr>
          <w:rFonts w:ascii="Arial" w:hAnsi="Arial" w:cs="Arial"/>
          <w:bCs/>
        </w:rPr>
      </w:pPr>
      <w:r w:rsidRPr="00815F28">
        <w:rPr>
          <w:rFonts w:ascii="Arial" w:hAnsi="Arial" w:cs="Arial"/>
          <w:bCs/>
        </w:rPr>
        <w:t>области №16 от 14.12.2015 года « О бюджете</w:t>
      </w:r>
    </w:p>
    <w:p w:rsidR="00E27D4C" w:rsidRPr="00815F28" w:rsidRDefault="00E27D4C" w:rsidP="00E27D4C">
      <w:pPr>
        <w:jc w:val="right"/>
        <w:rPr>
          <w:rFonts w:ascii="Arial" w:hAnsi="Arial" w:cs="Arial"/>
          <w:bCs/>
        </w:rPr>
      </w:pPr>
      <w:r w:rsidRPr="00815F28">
        <w:rPr>
          <w:rFonts w:ascii="Arial" w:hAnsi="Arial" w:cs="Arial"/>
          <w:bCs/>
        </w:rPr>
        <w:t>муниципального образования «</w:t>
      </w:r>
      <w:proofErr w:type="spellStart"/>
      <w:r w:rsidRPr="00815F28">
        <w:rPr>
          <w:rFonts w:ascii="Arial" w:hAnsi="Arial" w:cs="Arial"/>
          <w:bCs/>
        </w:rPr>
        <w:t>Нагольненский</w:t>
      </w:r>
      <w:proofErr w:type="spellEnd"/>
    </w:p>
    <w:p w:rsidR="00E27D4C" w:rsidRDefault="00E27D4C" w:rsidP="00E27D4C">
      <w:pPr>
        <w:jc w:val="right"/>
        <w:rPr>
          <w:rFonts w:ascii="Arial" w:hAnsi="Arial" w:cs="Arial"/>
          <w:bCs/>
        </w:rPr>
      </w:pPr>
      <w:r w:rsidRPr="00815F28">
        <w:rPr>
          <w:rFonts w:ascii="Arial" w:hAnsi="Arial" w:cs="Arial"/>
          <w:bCs/>
        </w:rPr>
        <w:t>сельсовет» на 2016 год</w:t>
      </w:r>
      <w:r>
        <w:rPr>
          <w:rFonts w:ascii="Arial" w:hAnsi="Arial" w:cs="Arial"/>
          <w:bCs/>
        </w:rPr>
        <w:t>»</w:t>
      </w:r>
    </w:p>
    <w:p w:rsidR="00E27D4C" w:rsidRDefault="00E27D4C" w:rsidP="00E27D4C">
      <w:pPr>
        <w:tabs>
          <w:tab w:val="left" w:pos="6240"/>
        </w:tabs>
        <w:adjustRightInd w:val="0"/>
        <w:spacing w:before="100" w:after="100"/>
        <w:jc w:val="both"/>
        <w:rPr>
          <w:rFonts w:ascii="Arial" w:hAnsi="Arial" w:cs="Arial"/>
          <w:bCs/>
        </w:rPr>
      </w:pPr>
    </w:p>
    <w:p w:rsidR="00E27D4C" w:rsidRDefault="00E27D4C" w:rsidP="00E27D4C">
      <w:pPr>
        <w:ind w:right="100"/>
        <w:jc w:val="center"/>
        <w:rPr>
          <w:rFonts w:ascii="Arial" w:hAnsi="Arial" w:cs="Arial"/>
          <w:b/>
          <w:sz w:val="32"/>
          <w:szCs w:val="32"/>
        </w:rPr>
      </w:pPr>
      <w:r>
        <w:rPr>
          <w:rFonts w:ascii="Arial" w:hAnsi="Arial" w:cs="Arial"/>
          <w:b/>
          <w:sz w:val="32"/>
          <w:szCs w:val="32"/>
        </w:rPr>
        <w:t>Ведомственная структура расходов бюджета муниципального образования</w:t>
      </w:r>
    </w:p>
    <w:p w:rsidR="00E27D4C" w:rsidRDefault="00E27D4C" w:rsidP="00E27D4C">
      <w:pPr>
        <w:ind w:right="100"/>
        <w:jc w:val="center"/>
        <w:rPr>
          <w:rFonts w:ascii="Arial" w:hAnsi="Arial" w:cs="Arial"/>
          <w:b/>
          <w:sz w:val="32"/>
          <w:szCs w:val="32"/>
        </w:rPr>
      </w:pPr>
      <w:r>
        <w:rPr>
          <w:rFonts w:ascii="Arial" w:hAnsi="Arial" w:cs="Arial"/>
          <w:b/>
          <w:sz w:val="32"/>
          <w:szCs w:val="32"/>
        </w:rPr>
        <w:t>«</w:t>
      </w:r>
      <w:proofErr w:type="spellStart"/>
      <w:r>
        <w:rPr>
          <w:rFonts w:ascii="Arial" w:hAnsi="Arial" w:cs="Arial"/>
          <w:b/>
          <w:sz w:val="32"/>
          <w:szCs w:val="32"/>
        </w:rPr>
        <w:t>Нагольненский</w:t>
      </w:r>
      <w:proofErr w:type="spellEnd"/>
      <w:r>
        <w:rPr>
          <w:rFonts w:ascii="Arial" w:hAnsi="Arial" w:cs="Arial"/>
          <w:b/>
          <w:sz w:val="32"/>
          <w:szCs w:val="32"/>
        </w:rPr>
        <w:t xml:space="preserve"> сельсовет» </w:t>
      </w:r>
      <w:proofErr w:type="spellStart"/>
      <w:r>
        <w:rPr>
          <w:rFonts w:ascii="Arial" w:hAnsi="Arial" w:cs="Arial"/>
          <w:b/>
          <w:sz w:val="32"/>
          <w:szCs w:val="32"/>
        </w:rPr>
        <w:t>Пристенского</w:t>
      </w:r>
      <w:proofErr w:type="spellEnd"/>
      <w:r>
        <w:rPr>
          <w:rFonts w:ascii="Arial" w:hAnsi="Arial" w:cs="Arial"/>
          <w:b/>
          <w:sz w:val="32"/>
          <w:szCs w:val="32"/>
        </w:rPr>
        <w:t xml:space="preserve"> района</w:t>
      </w:r>
    </w:p>
    <w:p w:rsidR="00E27D4C" w:rsidRDefault="00E27D4C" w:rsidP="00E27D4C">
      <w:pPr>
        <w:ind w:right="100"/>
        <w:jc w:val="center"/>
        <w:rPr>
          <w:rFonts w:ascii="Arial" w:hAnsi="Arial" w:cs="Arial"/>
          <w:b/>
          <w:sz w:val="32"/>
          <w:szCs w:val="32"/>
        </w:rPr>
      </w:pPr>
      <w:r>
        <w:rPr>
          <w:rFonts w:ascii="Arial" w:hAnsi="Arial" w:cs="Arial"/>
          <w:b/>
          <w:sz w:val="32"/>
          <w:szCs w:val="32"/>
        </w:rPr>
        <w:t>Курской области на 2016 год»</w:t>
      </w:r>
    </w:p>
    <w:p w:rsidR="00E27D4C" w:rsidRPr="00F10F9C" w:rsidRDefault="00E27D4C" w:rsidP="00E27D4C">
      <w:pPr>
        <w:ind w:right="100"/>
        <w:jc w:val="both"/>
        <w:rPr>
          <w:rFonts w:ascii="Arial" w:hAnsi="Arial" w:cs="Arial"/>
        </w:rPr>
      </w:pPr>
    </w:p>
    <w:p w:rsidR="00E27D4C" w:rsidRPr="00F10F9C" w:rsidRDefault="00E27D4C" w:rsidP="00E27D4C">
      <w:pPr>
        <w:ind w:right="100"/>
        <w:jc w:val="right"/>
        <w:rPr>
          <w:rFonts w:ascii="Arial" w:hAnsi="Arial" w:cs="Arial"/>
        </w:rPr>
      </w:pPr>
      <w:r w:rsidRPr="00F10F9C">
        <w:rPr>
          <w:rFonts w:ascii="Arial" w:hAnsi="Arial" w:cs="Arial"/>
        </w:rPr>
        <w:t xml:space="preserve"> (рублей)</w:t>
      </w:r>
    </w:p>
    <w:tbl>
      <w:tblPr>
        <w:tblW w:w="9214" w:type="dxa"/>
        <w:tblInd w:w="70" w:type="dxa"/>
        <w:tblLayout w:type="fixed"/>
        <w:tblCellMar>
          <w:left w:w="70" w:type="dxa"/>
          <w:right w:w="70" w:type="dxa"/>
        </w:tblCellMar>
        <w:tblLook w:val="04A0"/>
      </w:tblPr>
      <w:tblGrid>
        <w:gridCol w:w="3544"/>
        <w:gridCol w:w="709"/>
        <w:gridCol w:w="567"/>
        <w:gridCol w:w="567"/>
        <w:gridCol w:w="1843"/>
        <w:gridCol w:w="708"/>
        <w:gridCol w:w="1276"/>
      </w:tblGrid>
      <w:tr w:rsidR="001B7D7A" w:rsidRPr="00F14537" w:rsidTr="00E27D4C">
        <w:trPr>
          <w:trHeight w:val="285"/>
        </w:trPr>
        <w:tc>
          <w:tcPr>
            <w:tcW w:w="3544" w:type="dxa"/>
            <w:vMerge w:val="restart"/>
            <w:tcBorders>
              <w:top w:val="single" w:sz="6" w:space="0" w:color="auto"/>
              <w:left w:val="single" w:sz="6" w:space="0" w:color="auto"/>
              <w:bottom w:val="single" w:sz="6" w:space="0" w:color="auto"/>
              <w:right w:val="single" w:sz="4" w:space="0" w:color="auto"/>
            </w:tcBorders>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Наименование</w:t>
            </w:r>
          </w:p>
        </w:tc>
        <w:tc>
          <w:tcPr>
            <w:tcW w:w="709" w:type="dxa"/>
            <w:vMerge w:val="restart"/>
            <w:tcBorders>
              <w:top w:val="single" w:sz="6" w:space="0" w:color="auto"/>
              <w:left w:val="single" w:sz="4" w:space="0" w:color="auto"/>
              <w:bottom w:val="single" w:sz="6" w:space="0" w:color="auto"/>
              <w:right w:val="single" w:sz="4" w:space="0" w:color="auto"/>
            </w:tcBorders>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ГР</w:t>
            </w:r>
          </w:p>
          <w:p w:rsidR="001B7D7A" w:rsidRPr="00F14537" w:rsidRDefault="001B7D7A" w:rsidP="00F14537">
            <w:pPr>
              <w:pStyle w:val="ConsPlusCell"/>
              <w:widowControl/>
              <w:jc w:val="both"/>
              <w:rPr>
                <w:sz w:val="24"/>
                <w:szCs w:val="24"/>
                <w:lang w:eastAsia="en-US"/>
              </w:rPr>
            </w:pPr>
            <w:r w:rsidRPr="00F14537">
              <w:rPr>
                <w:sz w:val="24"/>
                <w:szCs w:val="24"/>
                <w:lang w:eastAsia="en-US"/>
              </w:rPr>
              <w:t>БС</w:t>
            </w:r>
          </w:p>
        </w:tc>
        <w:tc>
          <w:tcPr>
            <w:tcW w:w="567" w:type="dxa"/>
            <w:vMerge w:val="restart"/>
            <w:tcBorders>
              <w:top w:val="single" w:sz="6" w:space="0" w:color="auto"/>
              <w:left w:val="single" w:sz="6" w:space="0" w:color="auto"/>
              <w:bottom w:val="single" w:sz="6" w:space="0" w:color="auto"/>
              <w:right w:val="single" w:sz="6" w:space="0" w:color="auto"/>
            </w:tcBorders>
            <w:hideMark/>
          </w:tcPr>
          <w:p w:rsidR="001B7D7A" w:rsidRPr="00F14537" w:rsidRDefault="001B7D7A" w:rsidP="00F14537">
            <w:pPr>
              <w:pStyle w:val="ConsPlusCell"/>
              <w:widowControl/>
              <w:jc w:val="both"/>
              <w:rPr>
                <w:sz w:val="24"/>
                <w:szCs w:val="24"/>
                <w:lang w:eastAsia="en-US"/>
              </w:rPr>
            </w:pPr>
            <w:proofErr w:type="spellStart"/>
            <w:r w:rsidRPr="00F14537">
              <w:rPr>
                <w:sz w:val="24"/>
                <w:szCs w:val="24"/>
                <w:lang w:eastAsia="en-US"/>
              </w:rPr>
              <w:t>Рз</w:t>
            </w:r>
            <w:proofErr w:type="spellEnd"/>
          </w:p>
        </w:tc>
        <w:tc>
          <w:tcPr>
            <w:tcW w:w="567" w:type="dxa"/>
            <w:vMerge w:val="restart"/>
            <w:tcBorders>
              <w:top w:val="single" w:sz="6" w:space="0" w:color="auto"/>
              <w:left w:val="single" w:sz="6" w:space="0" w:color="auto"/>
              <w:bottom w:val="single" w:sz="6" w:space="0" w:color="auto"/>
              <w:right w:val="single" w:sz="6" w:space="0" w:color="auto"/>
            </w:tcBorders>
            <w:hideMark/>
          </w:tcPr>
          <w:p w:rsidR="001B7D7A" w:rsidRPr="00F14537" w:rsidRDefault="001B7D7A" w:rsidP="00F14537">
            <w:pPr>
              <w:pStyle w:val="ConsPlusCell"/>
              <w:widowControl/>
              <w:jc w:val="both"/>
              <w:rPr>
                <w:sz w:val="24"/>
                <w:szCs w:val="24"/>
                <w:lang w:eastAsia="en-US"/>
              </w:rPr>
            </w:pPr>
            <w:proofErr w:type="gramStart"/>
            <w:r w:rsidRPr="00F14537">
              <w:rPr>
                <w:sz w:val="24"/>
                <w:szCs w:val="24"/>
                <w:lang w:eastAsia="en-US"/>
              </w:rPr>
              <w:t>ПР</w:t>
            </w:r>
            <w:proofErr w:type="gramEnd"/>
          </w:p>
        </w:tc>
        <w:tc>
          <w:tcPr>
            <w:tcW w:w="1843" w:type="dxa"/>
            <w:vMerge w:val="restart"/>
            <w:tcBorders>
              <w:top w:val="single" w:sz="6" w:space="0" w:color="auto"/>
              <w:left w:val="single" w:sz="6" w:space="0" w:color="auto"/>
              <w:bottom w:val="single" w:sz="6" w:space="0" w:color="auto"/>
              <w:right w:val="single" w:sz="6" w:space="0" w:color="auto"/>
            </w:tcBorders>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ЦСР</w:t>
            </w:r>
          </w:p>
        </w:tc>
        <w:tc>
          <w:tcPr>
            <w:tcW w:w="708" w:type="dxa"/>
            <w:vMerge w:val="restart"/>
            <w:tcBorders>
              <w:top w:val="single" w:sz="6" w:space="0" w:color="auto"/>
              <w:left w:val="single" w:sz="6" w:space="0" w:color="auto"/>
              <w:bottom w:val="single" w:sz="6" w:space="0" w:color="auto"/>
              <w:right w:val="single" w:sz="6" w:space="0" w:color="auto"/>
            </w:tcBorders>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ВР</w:t>
            </w:r>
          </w:p>
        </w:tc>
        <w:tc>
          <w:tcPr>
            <w:tcW w:w="1276" w:type="dxa"/>
            <w:vMerge w:val="restart"/>
            <w:tcBorders>
              <w:top w:val="single" w:sz="6" w:space="0" w:color="auto"/>
              <w:left w:val="single" w:sz="6" w:space="0" w:color="auto"/>
              <w:bottom w:val="single" w:sz="6" w:space="0" w:color="auto"/>
              <w:right w:val="single" w:sz="6" w:space="0" w:color="auto"/>
            </w:tcBorders>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ИТОГО расходы на2016год</w:t>
            </w:r>
          </w:p>
        </w:tc>
      </w:tr>
      <w:tr w:rsidR="001B7D7A" w:rsidRPr="00F14537" w:rsidTr="00E27D4C">
        <w:trPr>
          <w:trHeight w:val="285"/>
        </w:trPr>
        <w:tc>
          <w:tcPr>
            <w:tcW w:w="3544" w:type="dxa"/>
            <w:vMerge/>
            <w:tcBorders>
              <w:top w:val="single" w:sz="6" w:space="0" w:color="auto"/>
              <w:left w:val="single" w:sz="6" w:space="0" w:color="auto"/>
              <w:bottom w:val="single" w:sz="6" w:space="0" w:color="auto"/>
              <w:right w:val="single" w:sz="4" w:space="0" w:color="auto"/>
            </w:tcBorders>
            <w:vAlign w:val="center"/>
            <w:hideMark/>
          </w:tcPr>
          <w:p w:rsidR="001B7D7A" w:rsidRPr="00F14537" w:rsidRDefault="001B7D7A" w:rsidP="00F14537">
            <w:pPr>
              <w:jc w:val="both"/>
              <w:rPr>
                <w:rFonts w:ascii="Arial" w:hAnsi="Arial" w:cs="Arial"/>
                <w:lang w:eastAsia="en-US"/>
              </w:rPr>
            </w:pPr>
          </w:p>
        </w:tc>
        <w:tc>
          <w:tcPr>
            <w:tcW w:w="709" w:type="dxa"/>
            <w:vMerge/>
            <w:tcBorders>
              <w:top w:val="single" w:sz="6" w:space="0" w:color="auto"/>
              <w:left w:val="single" w:sz="4" w:space="0" w:color="auto"/>
              <w:bottom w:val="single" w:sz="6" w:space="0" w:color="auto"/>
              <w:right w:val="single" w:sz="4" w:space="0" w:color="auto"/>
            </w:tcBorders>
            <w:vAlign w:val="center"/>
            <w:hideMark/>
          </w:tcPr>
          <w:p w:rsidR="001B7D7A" w:rsidRPr="00F14537" w:rsidRDefault="001B7D7A" w:rsidP="00F14537">
            <w:pPr>
              <w:jc w:val="both"/>
              <w:rPr>
                <w:rFonts w:ascii="Arial" w:hAnsi="Arial" w:cs="Arial"/>
                <w:lang w:eastAsia="en-US"/>
              </w:rPr>
            </w:pPr>
          </w:p>
        </w:tc>
        <w:tc>
          <w:tcPr>
            <w:tcW w:w="567" w:type="dxa"/>
            <w:vMerge/>
            <w:tcBorders>
              <w:top w:val="single" w:sz="6" w:space="0" w:color="auto"/>
              <w:left w:val="single" w:sz="6" w:space="0" w:color="auto"/>
              <w:bottom w:val="single" w:sz="6" w:space="0" w:color="auto"/>
              <w:right w:val="single" w:sz="6" w:space="0" w:color="auto"/>
            </w:tcBorders>
            <w:vAlign w:val="center"/>
            <w:hideMark/>
          </w:tcPr>
          <w:p w:rsidR="001B7D7A" w:rsidRPr="00F14537" w:rsidRDefault="001B7D7A" w:rsidP="00F14537">
            <w:pPr>
              <w:jc w:val="both"/>
              <w:rPr>
                <w:rFonts w:ascii="Arial" w:hAnsi="Arial" w:cs="Arial"/>
                <w:lang w:eastAsia="en-US"/>
              </w:rPr>
            </w:pPr>
          </w:p>
        </w:tc>
        <w:tc>
          <w:tcPr>
            <w:tcW w:w="567" w:type="dxa"/>
            <w:vMerge/>
            <w:tcBorders>
              <w:top w:val="single" w:sz="6" w:space="0" w:color="auto"/>
              <w:left w:val="single" w:sz="6" w:space="0" w:color="auto"/>
              <w:bottom w:val="single" w:sz="6" w:space="0" w:color="auto"/>
              <w:right w:val="single" w:sz="6" w:space="0" w:color="auto"/>
            </w:tcBorders>
            <w:vAlign w:val="center"/>
            <w:hideMark/>
          </w:tcPr>
          <w:p w:rsidR="001B7D7A" w:rsidRPr="00F14537" w:rsidRDefault="001B7D7A" w:rsidP="00F14537">
            <w:pPr>
              <w:jc w:val="both"/>
              <w:rPr>
                <w:rFonts w:ascii="Arial" w:hAnsi="Arial" w:cs="Arial"/>
                <w:lang w:eastAsia="en-US"/>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rsidR="001B7D7A" w:rsidRPr="00F14537" w:rsidRDefault="001B7D7A" w:rsidP="00F14537">
            <w:pPr>
              <w:jc w:val="both"/>
              <w:rPr>
                <w:rFonts w:ascii="Arial" w:hAnsi="Arial" w:cs="Arial"/>
                <w:lang w:eastAsia="en-US"/>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1B7D7A" w:rsidRPr="00F14537" w:rsidRDefault="001B7D7A" w:rsidP="00F14537">
            <w:pPr>
              <w:jc w:val="both"/>
              <w:rPr>
                <w:rFonts w:ascii="Arial" w:hAnsi="Arial" w:cs="Arial"/>
                <w:lang w:eastAsia="en-US"/>
              </w:rPr>
            </w:pPr>
          </w:p>
        </w:tc>
        <w:tc>
          <w:tcPr>
            <w:tcW w:w="1276" w:type="dxa"/>
            <w:vMerge/>
            <w:tcBorders>
              <w:top w:val="single" w:sz="6" w:space="0" w:color="auto"/>
              <w:left w:val="single" w:sz="6" w:space="0" w:color="auto"/>
              <w:bottom w:val="single" w:sz="6" w:space="0" w:color="auto"/>
              <w:right w:val="single" w:sz="6" w:space="0" w:color="auto"/>
            </w:tcBorders>
            <w:vAlign w:val="center"/>
            <w:hideMark/>
          </w:tcPr>
          <w:p w:rsidR="001B7D7A" w:rsidRPr="00F14537" w:rsidRDefault="001B7D7A" w:rsidP="00F14537">
            <w:pPr>
              <w:jc w:val="both"/>
              <w:rPr>
                <w:rFonts w:ascii="Arial" w:hAnsi="Arial" w:cs="Arial"/>
                <w:lang w:eastAsia="en-US"/>
              </w:rPr>
            </w:pP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w:t>
            </w:r>
          </w:p>
        </w:tc>
        <w:tc>
          <w:tcPr>
            <w:tcW w:w="709" w:type="dxa"/>
            <w:tcBorders>
              <w:top w:val="single" w:sz="6" w:space="0" w:color="auto"/>
              <w:left w:val="single" w:sz="4" w:space="0" w:color="auto"/>
              <w:bottom w:val="single" w:sz="6" w:space="0" w:color="auto"/>
              <w:right w:val="single" w:sz="4" w:space="0" w:color="auto"/>
            </w:tcBorders>
          </w:tcPr>
          <w:p w:rsidR="001B7D7A" w:rsidRPr="00F14537" w:rsidRDefault="001B7D7A" w:rsidP="00F14537">
            <w:pPr>
              <w:pStyle w:val="ConsPlusCell"/>
              <w:widowControl/>
              <w:jc w:val="both"/>
              <w:rPr>
                <w:sz w:val="24"/>
                <w:szCs w:val="24"/>
                <w:lang w:eastAsia="en-US"/>
              </w:rPr>
            </w:pPr>
          </w:p>
        </w:tc>
        <w:tc>
          <w:tcPr>
            <w:tcW w:w="567" w:type="dxa"/>
            <w:tcBorders>
              <w:top w:val="single" w:sz="6" w:space="0" w:color="auto"/>
              <w:left w:val="single" w:sz="6" w:space="0" w:color="auto"/>
              <w:bottom w:val="single" w:sz="6" w:space="0" w:color="auto"/>
              <w:right w:val="single" w:sz="6" w:space="0" w:color="auto"/>
            </w:tcBorders>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w:t>
            </w:r>
          </w:p>
        </w:tc>
        <w:tc>
          <w:tcPr>
            <w:tcW w:w="567" w:type="dxa"/>
            <w:tcBorders>
              <w:top w:val="single" w:sz="6" w:space="0" w:color="auto"/>
              <w:left w:val="single" w:sz="6" w:space="0" w:color="auto"/>
              <w:bottom w:val="single" w:sz="6" w:space="0" w:color="auto"/>
              <w:right w:val="single" w:sz="6" w:space="0" w:color="auto"/>
            </w:tcBorders>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3</w:t>
            </w:r>
          </w:p>
        </w:tc>
        <w:tc>
          <w:tcPr>
            <w:tcW w:w="1843" w:type="dxa"/>
            <w:tcBorders>
              <w:top w:val="single" w:sz="6" w:space="0" w:color="auto"/>
              <w:left w:val="single" w:sz="6" w:space="0" w:color="auto"/>
              <w:bottom w:val="single" w:sz="6" w:space="0" w:color="auto"/>
              <w:right w:val="single" w:sz="6" w:space="0" w:color="auto"/>
            </w:tcBorders>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4</w:t>
            </w:r>
          </w:p>
        </w:tc>
        <w:tc>
          <w:tcPr>
            <w:tcW w:w="708" w:type="dxa"/>
            <w:tcBorders>
              <w:top w:val="single" w:sz="6" w:space="0" w:color="auto"/>
              <w:left w:val="single" w:sz="6" w:space="0" w:color="auto"/>
              <w:bottom w:val="single" w:sz="6" w:space="0" w:color="auto"/>
              <w:right w:val="single" w:sz="6" w:space="0" w:color="auto"/>
            </w:tcBorders>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5</w:t>
            </w:r>
          </w:p>
        </w:tc>
        <w:tc>
          <w:tcPr>
            <w:tcW w:w="1276" w:type="dxa"/>
            <w:tcBorders>
              <w:top w:val="single" w:sz="6" w:space="0" w:color="auto"/>
              <w:left w:val="single" w:sz="6" w:space="0" w:color="auto"/>
              <w:bottom w:val="single" w:sz="6" w:space="0" w:color="auto"/>
              <w:right w:val="single" w:sz="6" w:space="0" w:color="auto"/>
            </w:tcBorders>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6</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 xml:space="preserve">Администрация Нагольненского сельсовета </w:t>
            </w:r>
            <w:proofErr w:type="spellStart"/>
            <w:r w:rsidRPr="00F14537">
              <w:rPr>
                <w:sz w:val="24"/>
                <w:szCs w:val="24"/>
                <w:lang w:eastAsia="en-US"/>
              </w:rPr>
              <w:t>Пристенского</w:t>
            </w:r>
            <w:proofErr w:type="spellEnd"/>
            <w:r w:rsidRPr="00F14537">
              <w:rPr>
                <w:sz w:val="24"/>
                <w:szCs w:val="24"/>
                <w:lang w:eastAsia="en-US"/>
              </w:rPr>
              <w:t xml:space="preserve"> района Курской области</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567"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843"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Всего расходов</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567"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843"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3702 772</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Общегосударственные вопросы</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w:t>
            </w:r>
          </w:p>
        </w:tc>
        <w:tc>
          <w:tcPr>
            <w:tcW w:w="1843"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1 902 393</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Функционирование высшего должностного лица субъекта Российской Федерации и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02</w:t>
            </w:r>
          </w:p>
        </w:tc>
        <w:tc>
          <w:tcPr>
            <w:tcW w:w="1843"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296 300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Обеспечение функционирования главы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71 0 00 00000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296 300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Глава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71 1 00 00000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296 300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Обеспечения деятельности и выполнение функций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71 1 00 С1402</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296 300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F14537">
              <w:rPr>
                <w:sz w:val="24"/>
                <w:szCs w:val="24"/>
                <w:lang w:eastAsia="en-US"/>
              </w:rPr>
              <w:lastRenderedPageBreak/>
              <w:t>государственными внебюджетными фондами</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lastRenderedPageBreak/>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71 1 00 С1402</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296 300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lastRenderedPageBreak/>
              <w:t>Функционирование законодательны</w:t>
            </w:r>
            <w:proofErr w:type="gramStart"/>
            <w:r w:rsidRPr="00F14537">
              <w:rPr>
                <w:sz w:val="24"/>
                <w:szCs w:val="24"/>
                <w:lang w:eastAsia="en-US"/>
              </w:rPr>
              <w:t>х(</w:t>
            </w:r>
            <w:proofErr w:type="gramEnd"/>
            <w:r w:rsidRPr="00F14537">
              <w:rPr>
                <w:sz w:val="24"/>
                <w:szCs w:val="24"/>
                <w:lang w:eastAsia="en-US"/>
              </w:rPr>
              <w:t>представительных) органов государственной власти и представительных органов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19 200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Не программная деятельность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77 0 00 00000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19 200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Не программные расходы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19 200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Иные межбюджетные трансферты на осуществление переданных полномочий в сфере внешнего муниципального финансового контроля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П1484</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19 200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Межбюджетные трансферты</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П1484</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500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19 200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1843"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996 440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Обеспечение функционирования  местных администраций</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73 0 00 00000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990 440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Обеспечение деятельности администрации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73 1 00 00000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990 440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Содержание работника, осуществляющего выполнение переданных полномочий от муниципального района</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73 1 00 П1490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48 650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73 1 00 П1490</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 xml:space="preserve"> 47 400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 xml:space="preserve">Закупка товаров, работ и услуг для обеспечения государственных   </w:t>
            </w:r>
            <w:r w:rsidRPr="00F14537">
              <w:rPr>
                <w:sz w:val="24"/>
                <w:szCs w:val="24"/>
                <w:lang w:eastAsia="en-US"/>
              </w:rPr>
              <w:lastRenderedPageBreak/>
              <w:t>(муниципальных)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lastRenderedPageBreak/>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73 1 00 П1490</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1 250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lastRenderedPageBreak/>
              <w:t>Обеспечение деятельности и выполнение функций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73 1 00 С1402</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941 790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73 1 00 С1402</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827 769</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73 1 00 С1402</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10 2 021</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Иные бюджетные ассигнования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73 1 00 С1402</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800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12 000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Не программная деятельность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77 0 00 00000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6000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Не программные расходы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6000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Иные межбюджетные трансферты на осуществление переданных полномочий в сфере внутреннего муниципального финансового контроля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П1485</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6000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Межбюджетные трансферты</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П1485</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500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6000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proofErr w:type="gramStart"/>
            <w:r w:rsidRPr="00F14537">
              <w:rPr>
                <w:sz w:val="24"/>
                <w:szCs w:val="24"/>
                <w:lang w:eastAsia="en-US"/>
              </w:rPr>
              <w:t>Резервный</w:t>
            </w:r>
            <w:proofErr w:type="gramEnd"/>
            <w:r w:rsidRPr="00F14537">
              <w:rPr>
                <w:sz w:val="24"/>
                <w:szCs w:val="24"/>
                <w:lang w:eastAsia="en-US"/>
              </w:rPr>
              <w:t xml:space="preserve"> фонды</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11</w:t>
            </w:r>
          </w:p>
        </w:tc>
        <w:tc>
          <w:tcPr>
            <w:tcW w:w="1843"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1 000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Резервные фонды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11</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78 0 00 0 0000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1 000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Резервные фонды</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11</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78 1 00 0 0000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1000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Резервный фонд местной администрации</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11</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78 1 00 С1403</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1000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Иные бюджетные ассигнования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11</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78 1 00 С1403</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800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1000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Другие общегосударственные вопросы</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07 0 00 00000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638 419</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Муниципальная программа «Профилактика правонарушений в муниципальном образовании «</w:t>
            </w:r>
            <w:proofErr w:type="spellStart"/>
            <w:r w:rsidRPr="00F14537">
              <w:rPr>
                <w:sz w:val="24"/>
                <w:szCs w:val="24"/>
                <w:lang w:eastAsia="en-US"/>
              </w:rPr>
              <w:t>Нагольне</w:t>
            </w:r>
            <w:r w:rsidR="00E27D4C">
              <w:rPr>
                <w:sz w:val="24"/>
                <w:szCs w:val="24"/>
                <w:lang w:eastAsia="en-US"/>
              </w:rPr>
              <w:t>н</w:t>
            </w:r>
            <w:r w:rsidRPr="00F14537">
              <w:rPr>
                <w:sz w:val="24"/>
                <w:szCs w:val="24"/>
                <w:lang w:eastAsia="en-US"/>
              </w:rPr>
              <w:t>ский</w:t>
            </w:r>
            <w:proofErr w:type="spellEnd"/>
            <w:r w:rsidRPr="00F14537">
              <w:rPr>
                <w:sz w:val="24"/>
                <w:szCs w:val="24"/>
                <w:lang w:eastAsia="en-US"/>
              </w:rPr>
              <w:t xml:space="preserve"> сельсовет» </w:t>
            </w:r>
            <w:proofErr w:type="spellStart"/>
            <w:r w:rsidRPr="00F14537">
              <w:rPr>
                <w:sz w:val="24"/>
                <w:szCs w:val="24"/>
                <w:lang w:eastAsia="en-US"/>
              </w:rPr>
              <w:t>Пристенского</w:t>
            </w:r>
            <w:proofErr w:type="spellEnd"/>
            <w:r w:rsidRPr="00F14537">
              <w:rPr>
                <w:sz w:val="24"/>
                <w:szCs w:val="24"/>
                <w:lang w:eastAsia="en-US"/>
              </w:rPr>
              <w:t xml:space="preserve"> района Курской области»</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12 0 00 00000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 xml:space="preserve">Подпрограмма «Обеспечение правопорядка на территории </w:t>
            </w:r>
            <w:r w:rsidRPr="00F14537">
              <w:rPr>
                <w:sz w:val="24"/>
                <w:szCs w:val="24"/>
                <w:lang w:eastAsia="en-US"/>
              </w:rPr>
              <w:lastRenderedPageBreak/>
              <w:t>муниципального образования» муниципальной  программы «Профилактика правонарушений в муниципальном образовании «</w:t>
            </w:r>
            <w:proofErr w:type="spellStart"/>
            <w:r w:rsidRPr="00F14537">
              <w:rPr>
                <w:sz w:val="24"/>
                <w:szCs w:val="24"/>
                <w:lang w:eastAsia="en-US"/>
              </w:rPr>
              <w:t>Нагольне</w:t>
            </w:r>
            <w:r w:rsidR="00E27D4C">
              <w:rPr>
                <w:sz w:val="24"/>
                <w:szCs w:val="24"/>
                <w:lang w:eastAsia="en-US"/>
              </w:rPr>
              <w:t>н</w:t>
            </w:r>
            <w:r w:rsidRPr="00F14537">
              <w:rPr>
                <w:sz w:val="24"/>
                <w:szCs w:val="24"/>
                <w:lang w:eastAsia="en-US"/>
              </w:rPr>
              <w:t>ский</w:t>
            </w:r>
            <w:proofErr w:type="spellEnd"/>
            <w:r w:rsidRPr="00F14537">
              <w:rPr>
                <w:sz w:val="24"/>
                <w:szCs w:val="24"/>
                <w:lang w:eastAsia="en-US"/>
              </w:rPr>
              <w:t xml:space="preserve"> сельсовет» </w:t>
            </w:r>
            <w:proofErr w:type="spellStart"/>
            <w:r w:rsidRPr="00F14537">
              <w:rPr>
                <w:sz w:val="24"/>
                <w:szCs w:val="24"/>
                <w:lang w:eastAsia="en-US"/>
              </w:rPr>
              <w:t>Пристенского</w:t>
            </w:r>
            <w:proofErr w:type="spellEnd"/>
            <w:r w:rsidRPr="00F14537">
              <w:rPr>
                <w:sz w:val="24"/>
                <w:szCs w:val="24"/>
                <w:lang w:eastAsia="en-US"/>
              </w:rPr>
              <w:t xml:space="preserve"> района Курской области»</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lastRenderedPageBreak/>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12 2 00 00000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lastRenderedPageBreak/>
              <w:t>Основное мероприятие «Обеспечение мероприятий для профилактики правонарушений  на территории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12 2 01 00000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Реализация мероприятий направленных на обеспечение правопорядка на территории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 2 01 С1435</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 2 01 С1435</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 xml:space="preserve"> 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Реализация государственных функций, связанных с  общегосударственным управлением</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76 0 00 00000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638 119</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Выполнение других  обязательств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76 1 00 00000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638 119</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Выполнение других (прочих) обязательств органа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76 1 00 С1404</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638 119</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76 1 00 С1404</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638 119</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Иные бюджетные ассигнования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76 1 00 С1404</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800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4000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Национальная оборона</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w:t>
            </w:r>
          </w:p>
        </w:tc>
        <w:tc>
          <w:tcPr>
            <w:tcW w:w="1843"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67 149</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 xml:space="preserve">Мобилизационная и вневойсковая подготовка </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67 149</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Не программная деятельность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77 0 00 00000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67 149</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Не программные расходы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67 149</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 xml:space="preserve">Осуществление первичного воинского учета, на территориях, где отсутствуют </w:t>
            </w:r>
            <w:r w:rsidRPr="00F14537">
              <w:rPr>
                <w:sz w:val="24"/>
                <w:szCs w:val="24"/>
                <w:lang w:eastAsia="en-US"/>
              </w:rPr>
              <w:lastRenderedPageBreak/>
              <w:t>военные комиссариаты</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lastRenderedPageBreak/>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77 2 00 51180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67 149</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77 2 00 51180</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65 621</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77 2 00 51180</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1528</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Национальная безопасность и правоохранительная деятельность</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w:t>
            </w:r>
          </w:p>
        </w:tc>
        <w:tc>
          <w:tcPr>
            <w:tcW w:w="1843"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35 100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Обеспечение пожарной безопасности</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10</w:t>
            </w:r>
          </w:p>
        </w:tc>
        <w:tc>
          <w:tcPr>
            <w:tcW w:w="1843"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35 100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Нагольненского сельсовета </w:t>
            </w:r>
            <w:proofErr w:type="spellStart"/>
            <w:r w:rsidRPr="00F14537">
              <w:rPr>
                <w:sz w:val="24"/>
                <w:szCs w:val="24"/>
                <w:lang w:eastAsia="en-US"/>
              </w:rPr>
              <w:t>Пристенского</w:t>
            </w:r>
            <w:proofErr w:type="spellEnd"/>
            <w:r w:rsidRPr="00F14537">
              <w:rPr>
                <w:sz w:val="24"/>
                <w:szCs w:val="24"/>
                <w:lang w:eastAsia="en-US"/>
              </w:rPr>
              <w:t xml:space="preserve"> района Курской области на 2015-2017 годы»</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10</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13 0 00 00000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tcPr>
          <w:p w:rsidR="001B7D7A" w:rsidRPr="00F14537" w:rsidRDefault="001B7D7A" w:rsidP="00F14537">
            <w:pPr>
              <w:jc w:val="both"/>
              <w:rPr>
                <w:rFonts w:ascii="Arial" w:hAnsi="Arial" w:cs="Arial"/>
                <w:lang w:eastAsia="en-US"/>
              </w:rPr>
            </w:pPr>
            <w:r w:rsidRPr="00F14537">
              <w:rPr>
                <w:rFonts w:ascii="Arial" w:hAnsi="Arial" w:cs="Arial"/>
                <w:lang w:eastAsia="en-US"/>
              </w:rPr>
              <w:t>35 100</w:t>
            </w:r>
          </w:p>
          <w:p w:rsidR="001B7D7A" w:rsidRPr="00F14537" w:rsidRDefault="001B7D7A" w:rsidP="00F14537">
            <w:pPr>
              <w:jc w:val="both"/>
              <w:rPr>
                <w:rFonts w:ascii="Arial" w:hAnsi="Arial" w:cs="Arial"/>
                <w:lang w:eastAsia="en-US"/>
              </w:rPr>
            </w:pPr>
          </w:p>
          <w:p w:rsidR="001B7D7A" w:rsidRPr="00F14537" w:rsidRDefault="001B7D7A" w:rsidP="00F14537">
            <w:pPr>
              <w:autoSpaceDE w:val="0"/>
              <w:autoSpaceDN w:val="0"/>
              <w:jc w:val="both"/>
              <w:rPr>
                <w:rFonts w:ascii="Arial" w:hAnsi="Arial" w:cs="Arial"/>
                <w:lang w:eastAsia="en-US"/>
              </w:rPr>
            </w:pP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10</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13 1 00 00000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35 100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Основное мероприятие «Обеспечение пожарной безопасности на территории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10</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13 1 01 00000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35 100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 xml:space="preserve">Обеспечение первичных мер пожарной безопасности в границах   населенных пунктов муниципального </w:t>
            </w:r>
            <w:r w:rsidRPr="00F14537">
              <w:rPr>
                <w:sz w:val="24"/>
                <w:szCs w:val="24"/>
                <w:lang w:eastAsia="en-US"/>
              </w:rPr>
              <w:lastRenderedPageBreak/>
              <w:t>образования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lastRenderedPageBreak/>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10</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 1 01 С1415</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35 100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lastRenderedPageBreak/>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10</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 1 01 С1415</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200</w:t>
            </w:r>
          </w:p>
        </w:tc>
        <w:tc>
          <w:tcPr>
            <w:tcW w:w="1276" w:type="dxa"/>
            <w:tcBorders>
              <w:top w:val="single" w:sz="6" w:space="0" w:color="auto"/>
              <w:left w:val="single" w:sz="6" w:space="0" w:color="auto"/>
              <w:bottom w:val="single" w:sz="6" w:space="0" w:color="auto"/>
              <w:right w:val="single" w:sz="6" w:space="0" w:color="auto"/>
            </w:tcBorders>
          </w:tcPr>
          <w:p w:rsidR="001B7D7A" w:rsidRPr="00F14537" w:rsidRDefault="001B7D7A" w:rsidP="00F14537">
            <w:pPr>
              <w:jc w:val="both"/>
              <w:rPr>
                <w:rFonts w:ascii="Arial" w:hAnsi="Arial" w:cs="Arial"/>
                <w:lang w:eastAsia="en-US"/>
              </w:rPr>
            </w:pPr>
          </w:p>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35 100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Национальная экономика</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w:t>
            </w:r>
          </w:p>
        </w:tc>
        <w:tc>
          <w:tcPr>
            <w:tcW w:w="1843"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173 580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Дорожное хозяйство (дорожные фонды)</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09</w:t>
            </w:r>
          </w:p>
        </w:tc>
        <w:tc>
          <w:tcPr>
            <w:tcW w:w="1843"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171 980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Не программная деятельность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09</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77 0 00 00000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171 980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Не программные расходы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09</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171 980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Осуществление переданных полномочий по капитальному ремонту, и содержанию автомобильных дорог общего пользования местного значения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09</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П1424</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78 000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Закупка товаров, работ и услуг дл</w:t>
            </w:r>
            <w:r w:rsidR="00E27D4C">
              <w:rPr>
                <w:sz w:val="24"/>
                <w:szCs w:val="24"/>
                <w:lang w:eastAsia="en-US"/>
              </w:rPr>
              <w:t xml:space="preserve">я обеспечения государственных </w:t>
            </w:r>
            <w:r w:rsidRPr="00F14537">
              <w:rPr>
                <w:sz w:val="24"/>
                <w:szCs w:val="24"/>
                <w:lang w:eastAsia="en-US"/>
              </w:rPr>
              <w:t>(муниципальных)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09</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П1424</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78 000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Капитальный ремонт, ремонт и содержание автомобильных дорог общего пользования местного значения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09</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С1424</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93 980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09</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С1424</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93 980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Другие вопросы в области  национальной экономики</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w:t>
            </w:r>
          </w:p>
        </w:tc>
        <w:tc>
          <w:tcPr>
            <w:tcW w:w="1843"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1600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 xml:space="preserve">Муниципальная программа «Энергосбережение и повышение энергетической эффективности Нагольненского сельсовета </w:t>
            </w:r>
            <w:proofErr w:type="spellStart"/>
            <w:r w:rsidRPr="00F14537">
              <w:rPr>
                <w:sz w:val="24"/>
                <w:szCs w:val="24"/>
                <w:lang w:eastAsia="en-US"/>
              </w:rPr>
              <w:t>Пристенского</w:t>
            </w:r>
            <w:proofErr w:type="spellEnd"/>
            <w:r w:rsidRPr="00F14537">
              <w:rPr>
                <w:sz w:val="24"/>
                <w:szCs w:val="24"/>
                <w:lang w:eastAsia="en-US"/>
              </w:rPr>
              <w:t xml:space="preserve"> района Курской области </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05 0 00 00000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 xml:space="preserve">Подпрограмма «Энергосбережение в МО» муниципальной программы «Энергосбережение и повышение энергетической эффективности Нагольненского сельсовета </w:t>
            </w:r>
            <w:proofErr w:type="spellStart"/>
            <w:r w:rsidRPr="00F14537">
              <w:rPr>
                <w:sz w:val="24"/>
                <w:szCs w:val="24"/>
                <w:lang w:eastAsia="en-US"/>
              </w:rPr>
              <w:t>Пристенского</w:t>
            </w:r>
            <w:proofErr w:type="spellEnd"/>
            <w:r w:rsidRPr="00F14537">
              <w:rPr>
                <w:sz w:val="24"/>
                <w:szCs w:val="24"/>
                <w:lang w:eastAsia="en-US"/>
              </w:rPr>
              <w:t xml:space="preserve"> района Курской области</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05 1 00 00000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 xml:space="preserve">Основное мероприятие </w:t>
            </w:r>
            <w:r w:rsidRPr="00F14537">
              <w:rPr>
                <w:sz w:val="24"/>
                <w:szCs w:val="24"/>
                <w:lang w:eastAsia="en-US"/>
              </w:rPr>
              <w:lastRenderedPageBreak/>
              <w:t xml:space="preserve">«Реализация энергосберегающих мероприятий и внедрение </w:t>
            </w:r>
            <w:proofErr w:type="spellStart"/>
            <w:r w:rsidRPr="00F14537">
              <w:rPr>
                <w:sz w:val="24"/>
                <w:szCs w:val="24"/>
                <w:lang w:eastAsia="en-US"/>
              </w:rPr>
              <w:t>энергоэффективного</w:t>
            </w:r>
            <w:proofErr w:type="spellEnd"/>
            <w:r w:rsidRPr="00F14537">
              <w:rPr>
                <w:sz w:val="24"/>
                <w:szCs w:val="24"/>
                <w:lang w:eastAsia="en-US"/>
              </w:rPr>
              <w:t xml:space="preserve"> оборудования и материалов в муниципальном секторе»</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lastRenderedPageBreak/>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05 1 01 00000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lastRenderedPageBreak/>
              <w:t>Мероприятия в области энергосбережения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 1 01 С1434</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 1 01 С1434</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Муниципальная программа «Развитие малого и среднего предпринимательства на территории муниципального образования «</w:t>
            </w:r>
            <w:proofErr w:type="spellStart"/>
            <w:r w:rsidRPr="00F14537">
              <w:rPr>
                <w:sz w:val="24"/>
                <w:szCs w:val="24"/>
                <w:lang w:eastAsia="en-US"/>
              </w:rPr>
              <w:t>Нагольненский</w:t>
            </w:r>
            <w:proofErr w:type="spellEnd"/>
            <w:r w:rsidRPr="00F14537">
              <w:rPr>
                <w:sz w:val="24"/>
                <w:szCs w:val="24"/>
                <w:lang w:eastAsia="en-US"/>
              </w:rPr>
              <w:t xml:space="preserve"> сельсовет»  </w:t>
            </w:r>
            <w:proofErr w:type="spellStart"/>
            <w:r w:rsidRPr="00F14537">
              <w:rPr>
                <w:sz w:val="24"/>
                <w:szCs w:val="24"/>
                <w:lang w:eastAsia="en-US"/>
              </w:rPr>
              <w:t>Пристенского</w:t>
            </w:r>
            <w:proofErr w:type="spellEnd"/>
            <w:r w:rsidRPr="00F14537">
              <w:rPr>
                <w:sz w:val="24"/>
                <w:szCs w:val="24"/>
                <w:lang w:eastAsia="en-US"/>
              </w:rPr>
              <w:t xml:space="preserve"> района на 2016-2018 годы»</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15 0 00 00000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napToGrid w:val="0"/>
                <w:sz w:val="24"/>
                <w:szCs w:val="24"/>
                <w:lang w:eastAsia="en-US"/>
              </w:rPr>
              <w:t>Подпрограмма «Содействие развитию малого и среднего предпринимательства» муниципальной программы «</w:t>
            </w:r>
            <w:r w:rsidRPr="00F14537">
              <w:rPr>
                <w:sz w:val="24"/>
                <w:szCs w:val="24"/>
                <w:lang w:eastAsia="en-US"/>
              </w:rPr>
              <w:t>Развитие малого и среднего предпринимательства</w:t>
            </w:r>
            <w:r w:rsidRPr="00F14537">
              <w:rPr>
                <w:snapToGrid w:val="0"/>
                <w:sz w:val="24"/>
                <w:szCs w:val="24"/>
                <w:lang w:eastAsia="en-US"/>
              </w:rPr>
              <w:t>»</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15 1 00 00000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napToGrid w:val="0"/>
                <w:sz w:val="24"/>
                <w:szCs w:val="24"/>
                <w:lang w:eastAsia="en-US"/>
              </w:rPr>
            </w:pPr>
            <w:r w:rsidRPr="00F14537">
              <w:rPr>
                <w:snapToGrid w:val="0"/>
                <w:sz w:val="24"/>
                <w:szCs w:val="24"/>
                <w:lang w:eastAsia="en-US"/>
              </w:rPr>
              <w:t>Основное мероприятие «Содействие развитию малого и среднего предпринимательства в муниципальном образовании «</w:t>
            </w:r>
            <w:proofErr w:type="spellStart"/>
            <w:r w:rsidRPr="00F14537">
              <w:rPr>
                <w:snapToGrid w:val="0"/>
                <w:sz w:val="24"/>
                <w:szCs w:val="24"/>
                <w:lang w:eastAsia="en-US"/>
              </w:rPr>
              <w:t>Нагольненский</w:t>
            </w:r>
            <w:proofErr w:type="spellEnd"/>
            <w:r w:rsidRPr="00F14537">
              <w:rPr>
                <w:snapToGrid w:val="0"/>
                <w:sz w:val="24"/>
                <w:szCs w:val="24"/>
                <w:lang w:eastAsia="en-US"/>
              </w:rPr>
              <w:t xml:space="preserve"> сельсовет»»</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15 1 01 00000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 xml:space="preserve">Обеспечение условий для развития  малого и среднего предпринимательства на территории Нагольненского сельсовета  </w:t>
            </w:r>
            <w:proofErr w:type="spellStart"/>
            <w:r w:rsidRPr="00F14537">
              <w:rPr>
                <w:sz w:val="24"/>
                <w:szCs w:val="24"/>
                <w:lang w:eastAsia="en-US"/>
              </w:rPr>
              <w:t>Пристенского</w:t>
            </w:r>
            <w:proofErr w:type="spellEnd"/>
            <w:r w:rsidRPr="00F14537">
              <w:rPr>
                <w:sz w:val="24"/>
                <w:szCs w:val="24"/>
                <w:lang w:eastAsia="en-US"/>
              </w:rPr>
              <w:t xml:space="preserve"> района</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15 1 01 С1405</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15 1 01 С1405</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300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Не программная деятельность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77 0 00 00000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1 000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Не программные расходы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1 000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 xml:space="preserve">Осуществление переданных полномочий по реализации мероприятий по разработке документов территориального </w:t>
            </w:r>
            <w:r w:rsidRPr="00F14537">
              <w:rPr>
                <w:sz w:val="24"/>
                <w:szCs w:val="24"/>
                <w:lang w:eastAsia="en-US"/>
              </w:rPr>
              <w:lastRenderedPageBreak/>
              <w:t>планирования и градостроительного зонирования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lastRenderedPageBreak/>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П1416</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1 000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lastRenderedPageBreak/>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П1416</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autoSpaceDE w:val="0"/>
              <w:autoSpaceDN w:val="0"/>
              <w:jc w:val="both"/>
              <w:rPr>
                <w:rFonts w:ascii="Arial" w:hAnsi="Arial" w:cs="Arial"/>
                <w:lang w:eastAsia="en-US"/>
              </w:rPr>
            </w:pPr>
            <w:r w:rsidRPr="00F14537">
              <w:rPr>
                <w:rFonts w:ascii="Arial" w:hAnsi="Arial" w:cs="Arial"/>
                <w:lang w:eastAsia="en-US"/>
              </w:rPr>
              <w:t>1 000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Жилищно-коммунальное хозяйство</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w:t>
            </w:r>
          </w:p>
        </w:tc>
        <w:tc>
          <w:tcPr>
            <w:tcW w:w="1843"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199 488</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Коммунальное хозяйство</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02</w:t>
            </w:r>
          </w:p>
        </w:tc>
        <w:tc>
          <w:tcPr>
            <w:tcW w:w="1843"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163 521</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Не программная деятельность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77 0 00 00000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163 521</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Не программные расходы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163 521</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Осуществление переданных полномочий по обеспечению населения экологически чистой питьевой водой</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П1427</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30 000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П1427</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30 000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Мероприятия по обеспечению населения экологически чистой питьевой водой</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С1427</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133 521</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02</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С1427</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133 521</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Благоустройство</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35967</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 xml:space="preserve">Муниципальная программа «Обеспечение доступным и комфортным жильем и коммунальными услугами граждан  Нагольненского  сельсовета </w:t>
            </w:r>
            <w:proofErr w:type="spellStart"/>
            <w:r w:rsidRPr="00F14537">
              <w:rPr>
                <w:sz w:val="24"/>
                <w:szCs w:val="24"/>
                <w:lang w:eastAsia="en-US"/>
              </w:rPr>
              <w:t>Пристенского</w:t>
            </w:r>
            <w:proofErr w:type="spellEnd"/>
            <w:r w:rsidRPr="00F14537">
              <w:rPr>
                <w:sz w:val="24"/>
                <w:szCs w:val="24"/>
                <w:lang w:eastAsia="en-US"/>
              </w:rPr>
              <w:t xml:space="preserve"> района Курской области на 2014- 2020 годы»</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07 0 00 00000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35967</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Подпрограмма «Обеспечение качественными услугами ЖКХ населения муниципального образования «</w:t>
            </w:r>
            <w:proofErr w:type="spellStart"/>
            <w:r w:rsidRPr="00F14537">
              <w:rPr>
                <w:sz w:val="24"/>
                <w:szCs w:val="24"/>
                <w:lang w:eastAsia="en-US"/>
              </w:rPr>
              <w:t>Нагольненский</w:t>
            </w:r>
            <w:proofErr w:type="spellEnd"/>
            <w:r w:rsidRPr="00F14537">
              <w:rPr>
                <w:sz w:val="24"/>
                <w:szCs w:val="24"/>
                <w:lang w:eastAsia="en-US"/>
              </w:rPr>
              <w:t xml:space="preserve"> сельсовет» </w:t>
            </w:r>
            <w:proofErr w:type="spellStart"/>
            <w:r w:rsidRPr="00F14537">
              <w:rPr>
                <w:sz w:val="24"/>
                <w:szCs w:val="24"/>
                <w:lang w:eastAsia="en-US"/>
              </w:rPr>
              <w:t>Пристенского</w:t>
            </w:r>
            <w:proofErr w:type="spellEnd"/>
            <w:r w:rsidRPr="00F14537">
              <w:rPr>
                <w:sz w:val="24"/>
                <w:szCs w:val="24"/>
                <w:lang w:eastAsia="en-US"/>
              </w:rPr>
              <w:t xml:space="preserve"> района Курской области</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07 3 00 00000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35967</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napToGrid w:val="0"/>
                <w:sz w:val="24"/>
                <w:szCs w:val="24"/>
                <w:lang w:eastAsia="en-US"/>
              </w:rPr>
              <w:t xml:space="preserve">Основное мероприятие «Развитие социальной и инженерной инфраструктуры на территории </w:t>
            </w:r>
            <w:r w:rsidRPr="00F14537">
              <w:rPr>
                <w:sz w:val="24"/>
                <w:szCs w:val="24"/>
                <w:lang w:eastAsia="en-US"/>
              </w:rPr>
              <w:t xml:space="preserve">муниципального образования </w:t>
            </w:r>
            <w:r w:rsidRPr="00F14537">
              <w:rPr>
                <w:sz w:val="24"/>
                <w:szCs w:val="24"/>
                <w:lang w:eastAsia="en-US"/>
              </w:rPr>
              <w:lastRenderedPageBreak/>
              <w:t>«</w:t>
            </w:r>
            <w:proofErr w:type="spellStart"/>
            <w:r w:rsidRPr="00F14537">
              <w:rPr>
                <w:sz w:val="24"/>
                <w:szCs w:val="24"/>
                <w:lang w:eastAsia="en-US"/>
              </w:rPr>
              <w:t>Нагольненский</w:t>
            </w:r>
            <w:proofErr w:type="spellEnd"/>
            <w:r w:rsidRPr="00F14537">
              <w:rPr>
                <w:sz w:val="24"/>
                <w:szCs w:val="24"/>
                <w:lang w:eastAsia="en-US"/>
              </w:rPr>
              <w:t xml:space="preserve"> сельсовет» </w:t>
            </w:r>
            <w:proofErr w:type="spellStart"/>
            <w:r w:rsidRPr="00F14537">
              <w:rPr>
                <w:sz w:val="24"/>
                <w:szCs w:val="24"/>
                <w:lang w:eastAsia="en-US"/>
              </w:rPr>
              <w:t>Пристенского</w:t>
            </w:r>
            <w:proofErr w:type="spellEnd"/>
            <w:r w:rsidRPr="00F14537">
              <w:rPr>
                <w:sz w:val="24"/>
                <w:szCs w:val="24"/>
                <w:lang w:eastAsia="en-US"/>
              </w:rPr>
              <w:t xml:space="preserve"> района Курской области»</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lastRenderedPageBreak/>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07 3 02 00000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35967</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lastRenderedPageBreak/>
              <w:t>Осуществление полномочий в области благоустройства</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07 3 02 П1433</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11 700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07 3 02 П1433</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11 700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Мероприятия по благоустройству</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07 3 02</w:t>
            </w:r>
            <w:proofErr w:type="gramStart"/>
            <w:r w:rsidRPr="00F14537">
              <w:rPr>
                <w:sz w:val="24"/>
                <w:szCs w:val="24"/>
                <w:lang w:eastAsia="en-US"/>
              </w:rPr>
              <w:t xml:space="preserve"> С</w:t>
            </w:r>
            <w:proofErr w:type="gramEnd"/>
            <w:r w:rsidRPr="00F14537">
              <w:rPr>
                <w:sz w:val="24"/>
                <w:szCs w:val="24"/>
                <w:lang w:eastAsia="en-US"/>
              </w:rPr>
              <w:t xml:space="preserve"> 1433</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19067</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07 3 02</w:t>
            </w:r>
            <w:proofErr w:type="gramStart"/>
            <w:r w:rsidRPr="00F14537">
              <w:rPr>
                <w:sz w:val="24"/>
                <w:szCs w:val="24"/>
                <w:lang w:eastAsia="en-US"/>
              </w:rPr>
              <w:t xml:space="preserve"> С</w:t>
            </w:r>
            <w:proofErr w:type="gramEnd"/>
            <w:r w:rsidRPr="00F14537">
              <w:rPr>
                <w:sz w:val="24"/>
                <w:szCs w:val="24"/>
                <w:lang w:eastAsia="en-US"/>
              </w:rPr>
              <w:t xml:space="preserve"> 1433</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19067</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Не программная деятельность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77 0 00 00000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5 200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Не программные расходы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5 200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Осуществление переданных полномочий по сбору и удалению твердых и жидких бытовых отходов</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П1457</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5 200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05</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03</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77 2 00 П1457</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5 200</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 xml:space="preserve">Культура, кинематография </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w:t>
            </w:r>
          </w:p>
        </w:tc>
        <w:tc>
          <w:tcPr>
            <w:tcW w:w="1843"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1 2 76 096</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Культура</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1843"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1 2 76 096</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Муниципальная программа «Развитие культуры на территории муниципального образования «</w:t>
            </w:r>
            <w:proofErr w:type="spellStart"/>
            <w:r w:rsidRPr="00F14537">
              <w:rPr>
                <w:sz w:val="24"/>
                <w:szCs w:val="24"/>
                <w:lang w:eastAsia="en-US"/>
              </w:rPr>
              <w:t>Нагольненский</w:t>
            </w:r>
            <w:proofErr w:type="spellEnd"/>
            <w:r w:rsidRPr="00F14537">
              <w:rPr>
                <w:sz w:val="24"/>
                <w:szCs w:val="24"/>
                <w:lang w:eastAsia="en-US"/>
              </w:rPr>
              <w:t xml:space="preserve"> сельсовет» </w:t>
            </w:r>
            <w:proofErr w:type="spellStart"/>
            <w:r w:rsidRPr="00F14537">
              <w:rPr>
                <w:sz w:val="24"/>
                <w:szCs w:val="24"/>
                <w:lang w:eastAsia="en-US"/>
              </w:rPr>
              <w:t>Пристенского</w:t>
            </w:r>
            <w:proofErr w:type="spellEnd"/>
            <w:r w:rsidRPr="00F14537">
              <w:rPr>
                <w:sz w:val="24"/>
                <w:szCs w:val="24"/>
                <w:lang w:eastAsia="en-US"/>
              </w:rPr>
              <w:t xml:space="preserve"> района Курской области на 2015-2017 годы»»</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01 0 00 00000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1 2 76 096</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napToGrid w:val="0"/>
                <w:sz w:val="24"/>
                <w:szCs w:val="24"/>
                <w:lang w:eastAsia="en-US"/>
              </w:rPr>
              <w:t>Подпрограмма «Управление муниципальной программой и обеспечение условий реализации» муниципальной программы «Развитие культуры на территории МО «</w:t>
            </w:r>
            <w:proofErr w:type="spellStart"/>
            <w:r w:rsidRPr="00F14537">
              <w:rPr>
                <w:snapToGrid w:val="0"/>
                <w:sz w:val="24"/>
                <w:szCs w:val="24"/>
                <w:lang w:eastAsia="en-US"/>
              </w:rPr>
              <w:t>Нагольненский</w:t>
            </w:r>
            <w:proofErr w:type="spellEnd"/>
            <w:r w:rsidRPr="00F14537">
              <w:rPr>
                <w:snapToGrid w:val="0"/>
                <w:sz w:val="24"/>
                <w:szCs w:val="24"/>
                <w:lang w:eastAsia="en-US"/>
              </w:rPr>
              <w:t xml:space="preserve"> сельсовет» </w:t>
            </w:r>
            <w:proofErr w:type="spellStart"/>
            <w:r w:rsidRPr="00F14537">
              <w:rPr>
                <w:snapToGrid w:val="0"/>
                <w:sz w:val="24"/>
                <w:szCs w:val="24"/>
                <w:lang w:eastAsia="en-US"/>
              </w:rPr>
              <w:t>Пристенского</w:t>
            </w:r>
            <w:proofErr w:type="spellEnd"/>
            <w:r w:rsidRPr="00F14537">
              <w:rPr>
                <w:snapToGrid w:val="0"/>
                <w:sz w:val="24"/>
                <w:szCs w:val="24"/>
                <w:lang w:eastAsia="en-US"/>
              </w:rPr>
              <w:t xml:space="preserve"> района Курской области  на 2015-2017 годы»</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01 3 00 00000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1 2 76 096</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napToGrid w:val="0"/>
                <w:sz w:val="24"/>
                <w:szCs w:val="24"/>
                <w:lang w:eastAsia="en-US"/>
              </w:rPr>
              <w:t>Основное мероприятие «Обеспечение деятельности и выполнение функций учреждений культуры»</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01 3 01 00000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1 2 76 096</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napToGrid w:val="0"/>
                <w:sz w:val="24"/>
                <w:szCs w:val="24"/>
                <w:lang w:eastAsia="en-US"/>
              </w:rPr>
            </w:pPr>
            <w:r w:rsidRPr="00F14537">
              <w:rPr>
                <w:sz w:val="24"/>
                <w:szCs w:val="24"/>
                <w:lang w:eastAsia="en-US"/>
              </w:rPr>
              <w:lastRenderedPageBreak/>
              <w:t>Субсидия на заработную плату и начисление на выплаты по оплате труда и работников учреждений культуры МО городских и сельских поселений.</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013 01 13330</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139 455</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napToGrid w:val="0"/>
                <w:sz w:val="24"/>
                <w:szCs w:val="24"/>
                <w:lang w:eastAsia="en-US"/>
              </w:rPr>
            </w:pPr>
            <w:r w:rsidRPr="00F14537">
              <w:rPr>
                <w:sz w:val="24"/>
                <w:szCs w:val="24"/>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013 01 13330</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139 455</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napToGrid w:val="0"/>
                <w:sz w:val="24"/>
                <w:szCs w:val="24"/>
                <w:lang w:eastAsia="en-US"/>
              </w:rPr>
            </w:pPr>
            <w:r w:rsidRPr="00F14537">
              <w:rPr>
                <w:sz w:val="24"/>
                <w:szCs w:val="24"/>
                <w:lang w:eastAsia="en-US"/>
              </w:rPr>
              <w:t>Расходы на обеспечение деятельности (оказание услуг) муниципальных учреждений</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 3 01 С1401</w:t>
            </w:r>
          </w:p>
        </w:tc>
        <w:tc>
          <w:tcPr>
            <w:tcW w:w="708" w:type="dxa"/>
            <w:tcBorders>
              <w:top w:val="single" w:sz="6" w:space="0" w:color="auto"/>
              <w:left w:val="single" w:sz="6" w:space="0" w:color="auto"/>
              <w:bottom w:val="single" w:sz="6" w:space="0" w:color="auto"/>
              <w:right w:val="single" w:sz="6" w:space="0" w:color="auto"/>
            </w:tcBorders>
            <w:vAlign w:val="bottom"/>
          </w:tcPr>
          <w:p w:rsidR="001B7D7A" w:rsidRPr="00F14537" w:rsidRDefault="001B7D7A" w:rsidP="00F14537">
            <w:pPr>
              <w:pStyle w:val="ConsPlusCell"/>
              <w:widowControl/>
              <w:jc w:val="both"/>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1 066 087</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 3 01 С1401</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739 408</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 3 01 С1401</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368 633</w:t>
            </w:r>
          </w:p>
        </w:tc>
      </w:tr>
      <w:tr w:rsidR="001B7D7A" w:rsidRPr="00F14537" w:rsidTr="00E27D4C">
        <w:trPr>
          <w:trHeight w:val="240"/>
        </w:trPr>
        <w:tc>
          <w:tcPr>
            <w:tcW w:w="3544" w:type="dxa"/>
            <w:tcBorders>
              <w:top w:val="single" w:sz="6" w:space="0" w:color="auto"/>
              <w:left w:val="single" w:sz="6"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Иные бюджетные ассигнования</w:t>
            </w:r>
          </w:p>
        </w:tc>
        <w:tc>
          <w:tcPr>
            <w:tcW w:w="709" w:type="dxa"/>
            <w:tcBorders>
              <w:top w:val="single" w:sz="6" w:space="0" w:color="auto"/>
              <w:left w:val="single" w:sz="4" w:space="0" w:color="auto"/>
              <w:bottom w:val="single" w:sz="6" w:space="0" w:color="auto"/>
              <w:right w:val="single" w:sz="4"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001</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08</w:t>
            </w:r>
          </w:p>
        </w:tc>
        <w:tc>
          <w:tcPr>
            <w:tcW w:w="567"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w:t>
            </w:r>
          </w:p>
        </w:tc>
        <w:tc>
          <w:tcPr>
            <w:tcW w:w="1843"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01 3 01 С1401</w:t>
            </w:r>
          </w:p>
        </w:tc>
        <w:tc>
          <w:tcPr>
            <w:tcW w:w="708"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800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1B7D7A" w:rsidRPr="00F14537" w:rsidRDefault="001B7D7A" w:rsidP="00F14537">
            <w:pPr>
              <w:pStyle w:val="ConsPlusCell"/>
              <w:widowControl/>
              <w:jc w:val="both"/>
              <w:rPr>
                <w:sz w:val="24"/>
                <w:szCs w:val="24"/>
                <w:lang w:eastAsia="en-US"/>
              </w:rPr>
            </w:pPr>
            <w:r w:rsidRPr="00F14537">
              <w:rPr>
                <w:sz w:val="24"/>
                <w:szCs w:val="24"/>
                <w:lang w:eastAsia="en-US"/>
              </w:rPr>
              <w:t>28 600</w:t>
            </w:r>
          </w:p>
        </w:tc>
      </w:tr>
    </w:tbl>
    <w:p w:rsidR="001B7D7A" w:rsidRPr="00F14537" w:rsidRDefault="001B7D7A" w:rsidP="00F14537">
      <w:pPr>
        <w:jc w:val="both"/>
        <w:outlineLvl w:val="0"/>
        <w:rPr>
          <w:rFonts w:ascii="Arial" w:hAnsi="Arial" w:cs="Arial"/>
        </w:rPr>
      </w:pPr>
    </w:p>
    <w:p w:rsidR="001B7D7A" w:rsidRPr="00F14537" w:rsidRDefault="001B7D7A" w:rsidP="00F14537">
      <w:pPr>
        <w:jc w:val="both"/>
        <w:outlineLvl w:val="0"/>
        <w:rPr>
          <w:rFonts w:ascii="Arial" w:hAnsi="Arial" w:cs="Arial"/>
        </w:rPr>
      </w:pPr>
    </w:p>
    <w:p w:rsidR="001B7D7A" w:rsidRPr="00F14537" w:rsidRDefault="001B7D7A" w:rsidP="00F14537">
      <w:pPr>
        <w:jc w:val="both"/>
        <w:outlineLvl w:val="0"/>
        <w:rPr>
          <w:rFonts w:ascii="Arial" w:hAnsi="Arial" w:cs="Arial"/>
        </w:rPr>
      </w:pPr>
    </w:p>
    <w:p w:rsidR="001B7D7A" w:rsidRPr="00F14537" w:rsidRDefault="001B7D7A" w:rsidP="00F14537">
      <w:pPr>
        <w:jc w:val="both"/>
        <w:outlineLvl w:val="0"/>
        <w:rPr>
          <w:rFonts w:ascii="Arial" w:hAnsi="Arial" w:cs="Arial"/>
        </w:rPr>
      </w:pPr>
    </w:p>
    <w:p w:rsidR="001B7D7A" w:rsidRPr="00F14537" w:rsidRDefault="001B7D7A" w:rsidP="00F14537">
      <w:pPr>
        <w:jc w:val="both"/>
        <w:outlineLvl w:val="0"/>
        <w:rPr>
          <w:rFonts w:ascii="Arial" w:hAnsi="Arial" w:cs="Arial"/>
        </w:rPr>
      </w:pPr>
    </w:p>
    <w:p w:rsidR="001B7D7A" w:rsidRPr="00F14537" w:rsidRDefault="001B7D7A" w:rsidP="00F14537">
      <w:pPr>
        <w:jc w:val="both"/>
        <w:outlineLvl w:val="0"/>
        <w:rPr>
          <w:rFonts w:ascii="Arial" w:hAnsi="Arial" w:cs="Arial"/>
        </w:rPr>
      </w:pPr>
    </w:p>
    <w:p w:rsidR="001B7D7A" w:rsidRPr="00F14537" w:rsidRDefault="001B7D7A" w:rsidP="00F14537">
      <w:pPr>
        <w:jc w:val="both"/>
        <w:outlineLvl w:val="0"/>
        <w:rPr>
          <w:rFonts w:ascii="Arial" w:hAnsi="Arial" w:cs="Arial"/>
        </w:rPr>
      </w:pPr>
    </w:p>
    <w:p w:rsidR="001B7D7A" w:rsidRPr="00F14537" w:rsidRDefault="001B7D7A" w:rsidP="00F14537">
      <w:pPr>
        <w:jc w:val="both"/>
        <w:outlineLvl w:val="0"/>
        <w:rPr>
          <w:rFonts w:ascii="Arial" w:hAnsi="Arial" w:cs="Arial"/>
        </w:rPr>
      </w:pPr>
    </w:p>
    <w:p w:rsidR="001B7D7A" w:rsidRPr="00F14537" w:rsidRDefault="001B7D7A" w:rsidP="00F14537">
      <w:pPr>
        <w:jc w:val="both"/>
        <w:outlineLvl w:val="0"/>
        <w:rPr>
          <w:rFonts w:ascii="Arial" w:hAnsi="Arial" w:cs="Arial"/>
        </w:rPr>
      </w:pPr>
    </w:p>
    <w:p w:rsidR="001B7D7A" w:rsidRPr="00F14537" w:rsidRDefault="001B7D7A" w:rsidP="00F14537">
      <w:pPr>
        <w:jc w:val="both"/>
        <w:outlineLvl w:val="0"/>
        <w:rPr>
          <w:rFonts w:ascii="Arial" w:hAnsi="Arial" w:cs="Arial"/>
        </w:rPr>
      </w:pPr>
    </w:p>
    <w:p w:rsidR="001B7D7A" w:rsidRPr="00F14537" w:rsidRDefault="001B7D7A" w:rsidP="00F14537">
      <w:pPr>
        <w:jc w:val="both"/>
        <w:outlineLvl w:val="0"/>
        <w:rPr>
          <w:rFonts w:ascii="Arial" w:hAnsi="Arial" w:cs="Arial"/>
        </w:rPr>
      </w:pPr>
    </w:p>
    <w:p w:rsidR="001B7D7A" w:rsidRPr="00F14537" w:rsidRDefault="001B7D7A" w:rsidP="00F14537">
      <w:pPr>
        <w:jc w:val="both"/>
        <w:outlineLvl w:val="0"/>
        <w:rPr>
          <w:rFonts w:ascii="Arial" w:hAnsi="Arial" w:cs="Arial"/>
        </w:rPr>
      </w:pPr>
    </w:p>
    <w:p w:rsidR="001B7D7A" w:rsidRPr="00F14537" w:rsidRDefault="001B7D7A" w:rsidP="00F14537">
      <w:pPr>
        <w:jc w:val="both"/>
        <w:outlineLvl w:val="0"/>
        <w:rPr>
          <w:rFonts w:ascii="Arial" w:hAnsi="Arial" w:cs="Arial"/>
        </w:rPr>
      </w:pPr>
    </w:p>
    <w:p w:rsidR="001B7D7A" w:rsidRPr="00F14537" w:rsidRDefault="001B7D7A" w:rsidP="00F14537">
      <w:pPr>
        <w:jc w:val="both"/>
        <w:outlineLvl w:val="0"/>
        <w:rPr>
          <w:rFonts w:ascii="Arial" w:hAnsi="Arial" w:cs="Arial"/>
        </w:rPr>
      </w:pPr>
    </w:p>
    <w:p w:rsidR="001B7D7A" w:rsidRPr="00F14537" w:rsidRDefault="001B7D7A" w:rsidP="00F14537">
      <w:pPr>
        <w:jc w:val="both"/>
        <w:outlineLvl w:val="0"/>
        <w:rPr>
          <w:rFonts w:ascii="Arial" w:hAnsi="Arial" w:cs="Arial"/>
        </w:rPr>
      </w:pPr>
    </w:p>
    <w:p w:rsidR="001B7D7A" w:rsidRPr="00F14537" w:rsidRDefault="001B7D7A" w:rsidP="00F14537">
      <w:pPr>
        <w:jc w:val="both"/>
        <w:outlineLvl w:val="0"/>
        <w:rPr>
          <w:rFonts w:ascii="Arial" w:hAnsi="Arial" w:cs="Arial"/>
        </w:rPr>
      </w:pPr>
    </w:p>
    <w:p w:rsidR="001B7D7A" w:rsidRPr="00F14537" w:rsidRDefault="001B7D7A" w:rsidP="00F14537">
      <w:pPr>
        <w:jc w:val="both"/>
        <w:outlineLvl w:val="0"/>
        <w:rPr>
          <w:rFonts w:ascii="Arial" w:hAnsi="Arial" w:cs="Arial"/>
        </w:rPr>
      </w:pPr>
    </w:p>
    <w:p w:rsidR="001B7D7A" w:rsidRPr="00F14537" w:rsidRDefault="001B7D7A" w:rsidP="00F14537">
      <w:pPr>
        <w:jc w:val="both"/>
        <w:outlineLvl w:val="0"/>
        <w:rPr>
          <w:rFonts w:ascii="Arial" w:hAnsi="Arial" w:cs="Arial"/>
        </w:rPr>
      </w:pPr>
    </w:p>
    <w:sectPr w:rsidR="001B7D7A" w:rsidRPr="00F14537" w:rsidSect="003C1860">
      <w:pgSz w:w="11906" w:h="16838"/>
      <w:pgMar w:top="1134" w:right="1247"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PetersburgCTT">
    <w:altName w:val="Times New Roman"/>
    <w:charset w:val="CC"/>
    <w:family w:val="roman"/>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1"/>
    <w:lvl w:ilvl="0">
      <w:start w:val="1"/>
      <w:numFmt w:val="decimal"/>
      <w:lvlText w:val="%1."/>
      <w:lvlJc w:val="left"/>
      <w:pPr>
        <w:tabs>
          <w:tab w:val="num" w:pos="0"/>
        </w:tabs>
        <w:ind w:left="0" w:firstLine="0"/>
      </w:pPr>
      <w:rPr>
        <w:rFonts w:ascii="Times New Roman" w:hAnsi="Times New Roman" w:cs="Times New Roman"/>
      </w:rPr>
    </w:lvl>
  </w:abstractNum>
  <w:abstractNum w:abstractNumId="2">
    <w:nsid w:val="00000003"/>
    <w:multiLevelType w:val="singleLevel"/>
    <w:tmpl w:val="00000003"/>
    <w:name w:val="WW8Num2"/>
    <w:lvl w:ilvl="0">
      <w:start w:val="2"/>
      <w:numFmt w:val="decimal"/>
      <w:lvlText w:val="%1."/>
      <w:lvlJc w:val="left"/>
      <w:pPr>
        <w:tabs>
          <w:tab w:val="num" w:pos="0"/>
        </w:tabs>
        <w:ind w:left="0" w:firstLine="0"/>
      </w:pPr>
      <w:rPr>
        <w:rFonts w:ascii="Times New Roman" w:hAnsi="Times New Roman" w:cs="Times New Roman"/>
      </w:rPr>
    </w:lvl>
  </w:abstractNum>
  <w:abstractNum w:abstractNumId="3">
    <w:nsid w:val="00000004"/>
    <w:multiLevelType w:val="singleLevel"/>
    <w:tmpl w:val="00000004"/>
    <w:name w:val="WW8Num3"/>
    <w:lvl w:ilvl="0">
      <w:start w:val="1"/>
      <w:numFmt w:val="decimal"/>
      <w:lvlText w:val="%1."/>
      <w:lvlJc w:val="left"/>
      <w:pPr>
        <w:tabs>
          <w:tab w:val="num" w:pos="0"/>
        </w:tabs>
        <w:ind w:left="0" w:firstLine="0"/>
      </w:pPr>
      <w:rPr>
        <w:rFonts w:ascii="Times New Roman" w:hAnsi="Times New Roman" w:cs="Times New Roman"/>
      </w:rPr>
    </w:lvl>
  </w:abstractNum>
  <w:abstractNum w:abstractNumId="4">
    <w:nsid w:val="03091B57"/>
    <w:multiLevelType w:val="hybridMultilevel"/>
    <w:tmpl w:val="82602DF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1896726"/>
    <w:multiLevelType w:val="hybridMultilevel"/>
    <w:tmpl w:val="AA6EECB6"/>
    <w:lvl w:ilvl="0" w:tplc="49D27C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CF208F0"/>
    <w:multiLevelType w:val="singleLevel"/>
    <w:tmpl w:val="87CACFAA"/>
    <w:lvl w:ilvl="0">
      <w:start w:val="1"/>
      <w:numFmt w:val="bullet"/>
      <w:pStyle w:val="21"/>
      <w:lvlText w:val=""/>
      <w:lvlJc w:val="left"/>
      <w:pPr>
        <w:tabs>
          <w:tab w:val="num" w:pos="360"/>
        </w:tabs>
        <w:ind w:left="360" w:hanging="360"/>
      </w:pPr>
      <w:rPr>
        <w:rFonts w:ascii="Wingdings" w:hAnsi="Wingdings" w:hint="default"/>
        <w:color w:val="auto"/>
      </w:rPr>
    </w:lvl>
  </w:abstractNum>
  <w:abstractNum w:abstractNumId="7">
    <w:nsid w:val="3511055E"/>
    <w:multiLevelType w:val="hybridMultilevel"/>
    <w:tmpl w:val="9E90770C"/>
    <w:lvl w:ilvl="0" w:tplc="FCF258F2">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5802476"/>
    <w:multiLevelType w:val="hybridMultilevel"/>
    <w:tmpl w:val="74C2A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956B7B"/>
    <w:multiLevelType w:val="hybridMultilevel"/>
    <w:tmpl w:val="71D0C0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CF7BAE"/>
    <w:multiLevelType w:val="hybridMultilevel"/>
    <w:tmpl w:val="58CAA9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1217BAC"/>
    <w:multiLevelType w:val="hybridMultilevel"/>
    <w:tmpl w:val="21B0DF2A"/>
    <w:lvl w:ilvl="0" w:tplc="80CC7F9C">
      <w:start w:val="1"/>
      <w:numFmt w:val="decimal"/>
      <w:lvlText w:val="%1."/>
      <w:lvlJc w:val="left"/>
      <w:pPr>
        <w:tabs>
          <w:tab w:val="num" w:pos="1755"/>
        </w:tabs>
        <w:ind w:left="1755" w:hanging="10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
  </w:num>
  <w:num w:numId="11">
    <w:abstractNumId w:val="3"/>
  </w:num>
  <w:num w:numId="12">
    <w:abstractNumId w:val="9"/>
  </w:num>
  <w:num w:numId="13">
    <w:abstractNumId w:val="6"/>
  </w:num>
  <w:num w:numId="14">
    <w:abstractNumId w:val="10"/>
  </w:num>
  <w:num w:numId="15">
    <w:abstractNumId w:val="5"/>
  </w:num>
  <w:num w:numId="16">
    <w:abstractNumId w:val="6"/>
  </w:num>
  <w:num w:numId="17">
    <w:abstractNumId w:val="8"/>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563A9"/>
    <w:rsid w:val="00027834"/>
    <w:rsid w:val="00042E40"/>
    <w:rsid w:val="00086CD4"/>
    <w:rsid w:val="000F4C61"/>
    <w:rsid w:val="001B7D7A"/>
    <w:rsid w:val="001D66DD"/>
    <w:rsid w:val="002E4B7B"/>
    <w:rsid w:val="003B2B5B"/>
    <w:rsid w:val="003C1860"/>
    <w:rsid w:val="005E3D05"/>
    <w:rsid w:val="007563A9"/>
    <w:rsid w:val="00815F28"/>
    <w:rsid w:val="00827422"/>
    <w:rsid w:val="008B4D62"/>
    <w:rsid w:val="008C1A84"/>
    <w:rsid w:val="00917CAD"/>
    <w:rsid w:val="00A646D1"/>
    <w:rsid w:val="00C10288"/>
    <w:rsid w:val="00C128C7"/>
    <w:rsid w:val="00C37025"/>
    <w:rsid w:val="00C57F62"/>
    <w:rsid w:val="00D128C6"/>
    <w:rsid w:val="00D95C0A"/>
    <w:rsid w:val="00E203E0"/>
    <w:rsid w:val="00E27D4C"/>
    <w:rsid w:val="00E60463"/>
    <w:rsid w:val="00F10F9C"/>
    <w:rsid w:val="00F14537"/>
    <w:rsid w:val="00F759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7563A9"/>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qFormat/>
    <w:rsid w:val="007563A9"/>
    <w:pPr>
      <w:keepNext/>
      <w:ind w:firstLine="540"/>
      <w:jc w:val="both"/>
      <w:outlineLvl w:val="0"/>
    </w:pPr>
    <w:rPr>
      <w:lang w:eastAsia="en-US"/>
    </w:rPr>
  </w:style>
  <w:style w:type="paragraph" w:styleId="2">
    <w:name w:val="heading 2"/>
    <w:aliases w:val="H2,&quot;Изумруд&quot;"/>
    <w:basedOn w:val="a"/>
    <w:next w:val="a"/>
    <w:link w:val="20"/>
    <w:semiHidden/>
    <w:unhideWhenUsed/>
    <w:qFormat/>
    <w:rsid w:val="007563A9"/>
    <w:pPr>
      <w:keepNext/>
      <w:autoSpaceDE w:val="0"/>
      <w:autoSpaceDN w:val="0"/>
      <w:spacing w:before="240" w:after="60"/>
      <w:outlineLvl w:val="1"/>
    </w:pPr>
    <w:rPr>
      <w:rFonts w:ascii="Arial" w:hAnsi="Arial"/>
      <w:i/>
      <w:iCs/>
      <w:sz w:val="28"/>
      <w:szCs w:val="28"/>
    </w:rPr>
  </w:style>
  <w:style w:type="paragraph" w:styleId="3">
    <w:name w:val="heading 3"/>
    <w:aliases w:val="H3,&quot;Сапфир&quot;,Заголовок 3 Знак1,Заголовок 3 Знак Знак,H3 Знак Знак,&quot;Сапфир&quot; Знак Знак"/>
    <w:basedOn w:val="a"/>
    <w:next w:val="a"/>
    <w:link w:val="30"/>
    <w:semiHidden/>
    <w:unhideWhenUsed/>
    <w:qFormat/>
    <w:rsid w:val="007563A9"/>
    <w:pPr>
      <w:keepNext/>
      <w:autoSpaceDE w:val="0"/>
      <w:autoSpaceDN w:val="0"/>
      <w:adjustRightInd w:val="0"/>
      <w:ind w:firstLine="540"/>
      <w:outlineLvl w:val="2"/>
    </w:pPr>
    <w:rPr>
      <w:rFonts w:ascii="Arial" w:hAnsi="Arial"/>
      <w:sz w:val="20"/>
    </w:rPr>
  </w:style>
  <w:style w:type="paragraph" w:styleId="4">
    <w:name w:val="heading 4"/>
    <w:aliases w:val="Заголовок 4 Знак1,Заголовок 4 Знак Знак,Знак12 Знак Знак,Знак17 Знак,Знак12 Знак"/>
    <w:basedOn w:val="a"/>
    <w:next w:val="a"/>
    <w:link w:val="40"/>
    <w:semiHidden/>
    <w:unhideWhenUsed/>
    <w:qFormat/>
    <w:rsid w:val="007563A9"/>
    <w:pPr>
      <w:keepNext/>
      <w:suppressAutoHyphens/>
      <w:spacing w:before="240" w:after="60"/>
      <w:outlineLvl w:val="3"/>
    </w:pPr>
    <w:rPr>
      <w:rFonts w:ascii="Calibri" w:hAnsi="Calibri"/>
      <w:b/>
      <w:bCs/>
      <w:sz w:val="28"/>
      <w:szCs w:val="28"/>
      <w:lang w:eastAsia="ar-SA"/>
    </w:rPr>
  </w:style>
  <w:style w:type="paragraph" w:styleId="5">
    <w:name w:val="heading 5"/>
    <w:basedOn w:val="a"/>
    <w:next w:val="a"/>
    <w:link w:val="50"/>
    <w:semiHidden/>
    <w:unhideWhenUsed/>
    <w:qFormat/>
    <w:rsid w:val="007563A9"/>
    <w:pPr>
      <w:keepNext/>
      <w:suppressAutoHyphens/>
      <w:spacing w:before="240" w:after="60"/>
      <w:ind w:firstLine="567"/>
      <w:outlineLvl w:val="4"/>
    </w:pPr>
    <w:rPr>
      <w:rFonts w:ascii="Arial Narrow" w:hAnsi="Arial Narrow"/>
      <w:sz w:val="28"/>
      <w:szCs w:val="20"/>
    </w:rPr>
  </w:style>
  <w:style w:type="paragraph" w:styleId="6">
    <w:name w:val="heading 6"/>
    <w:aliases w:val="H6,Заголовок 6 Знак1,Заголовок 6 Знак Знак,H6 Знак Знак"/>
    <w:basedOn w:val="a"/>
    <w:next w:val="a"/>
    <w:link w:val="60"/>
    <w:semiHidden/>
    <w:unhideWhenUsed/>
    <w:qFormat/>
    <w:rsid w:val="007563A9"/>
    <w:pPr>
      <w:spacing w:before="240" w:after="60"/>
      <w:outlineLvl w:val="5"/>
    </w:pPr>
    <w:rPr>
      <w:sz w:val="22"/>
      <w:szCs w:val="22"/>
      <w:lang w:val="en-US" w:eastAsia="en-US"/>
    </w:rPr>
  </w:style>
  <w:style w:type="paragraph" w:styleId="7">
    <w:name w:val="heading 7"/>
    <w:aliases w:val="Знак10 Знак"/>
    <w:basedOn w:val="a"/>
    <w:next w:val="a"/>
    <w:link w:val="71"/>
    <w:semiHidden/>
    <w:unhideWhenUsed/>
    <w:qFormat/>
    <w:rsid w:val="007563A9"/>
    <w:pPr>
      <w:keepNext/>
      <w:snapToGrid w:val="0"/>
      <w:jc w:val="center"/>
      <w:outlineLvl w:val="6"/>
    </w:pPr>
    <w:rPr>
      <w:b/>
      <w:color w:val="000000"/>
      <w:sz w:val="30"/>
      <w:szCs w:val="20"/>
    </w:rPr>
  </w:style>
  <w:style w:type="paragraph" w:styleId="8">
    <w:name w:val="heading 8"/>
    <w:aliases w:val="Знак9 Знак"/>
    <w:basedOn w:val="a"/>
    <w:next w:val="a"/>
    <w:link w:val="81"/>
    <w:semiHidden/>
    <w:unhideWhenUsed/>
    <w:qFormat/>
    <w:rsid w:val="007563A9"/>
    <w:pPr>
      <w:tabs>
        <w:tab w:val="num" w:pos="0"/>
      </w:tabs>
      <w:spacing w:before="240" w:after="60"/>
      <w:ind w:left="5760" w:hanging="720"/>
      <w:jc w:val="both"/>
      <w:outlineLvl w:val="7"/>
    </w:pPr>
    <w:rPr>
      <w:rFonts w:ascii="PetersburgCTT" w:hAnsi="PetersburgCTT"/>
      <w:i/>
      <w:sz w:val="22"/>
      <w:szCs w:val="20"/>
    </w:rPr>
  </w:style>
  <w:style w:type="paragraph" w:styleId="9">
    <w:name w:val="heading 9"/>
    <w:aliases w:val="Знак8 Знак"/>
    <w:basedOn w:val="a"/>
    <w:next w:val="a"/>
    <w:link w:val="91"/>
    <w:semiHidden/>
    <w:unhideWhenUsed/>
    <w:qFormat/>
    <w:rsid w:val="007563A9"/>
    <w:pPr>
      <w:tabs>
        <w:tab w:val="num" w:pos="0"/>
      </w:tabs>
      <w:spacing w:before="240" w:after="60"/>
      <w:ind w:left="6480" w:hanging="720"/>
      <w:jc w:val="both"/>
      <w:outlineLvl w:val="8"/>
    </w:pPr>
    <w:rPr>
      <w:rFonts w:ascii="PetersburgCTT" w:hAnsi="PetersburgCTT"/>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7563A9"/>
    <w:rPr>
      <w:rFonts w:ascii="Times New Roman" w:eastAsia="Times New Roman" w:hAnsi="Times New Roman" w:cs="Times New Roman"/>
      <w:sz w:val="24"/>
      <w:szCs w:val="24"/>
    </w:rPr>
  </w:style>
  <w:style w:type="character" w:customStyle="1" w:styleId="20">
    <w:name w:val="Заголовок 2 Знак"/>
    <w:aliases w:val="H2 Знак,&quot;Изумруд&quot; Знак"/>
    <w:basedOn w:val="a0"/>
    <w:link w:val="2"/>
    <w:semiHidden/>
    <w:rsid w:val="007563A9"/>
    <w:rPr>
      <w:rFonts w:ascii="Arial" w:eastAsia="Times New Roman" w:hAnsi="Arial" w:cs="Times New Roman"/>
      <w:i/>
      <w:iCs/>
      <w:sz w:val="28"/>
      <w:szCs w:val="28"/>
    </w:rPr>
  </w:style>
  <w:style w:type="character" w:customStyle="1" w:styleId="30">
    <w:name w:val="Заголовок 3 Знак"/>
    <w:aliases w:val="H3 Знак,&quot;Сапфир&quot; Знак,Заголовок 3 Знак1 Знак,Заголовок 3 Знак Знак Знак,H3 Знак Знак Знак,&quot;Сапфир&quot; Знак Знак Знак"/>
    <w:basedOn w:val="a0"/>
    <w:link w:val="3"/>
    <w:semiHidden/>
    <w:rsid w:val="007563A9"/>
    <w:rPr>
      <w:rFonts w:ascii="Arial" w:eastAsia="Times New Roman" w:hAnsi="Arial" w:cs="Times New Roman"/>
      <w:sz w:val="20"/>
      <w:szCs w:val="24"/>
    </w:rPr>
  </w:style>
  <w:style w:type="character" w:customStyle="1" w:styleId="40">
    <w:name w:val="Заголовок 4 Знак"/>
    <w:aliases w:val="Заголовок 4 Знак1 Знак,Заголовок 4 Знак Знак Знак,Знак12 Знак Знак Знак,Знак17 Знак Знак,Знак12 Знак Знак1"/>
    <w:basedOn w:val="a0"/>
    <w:link w:val="4"/>
    <w:semiHidden/>
    <w:rsid w:val="007563A9"/>
    <w:rPr>
      <w:rFonts w:ascii="Calibri" w:eastAsia="Times New Roman" w:hAnsi="Calibri" w:cs="Times New Roman"/>
      <w:b/>
      <w:bCs/>
      <w:sz w:val="28"/>
      <w:szCs w:val="28"/>
      <w:lang w:eastAsia="ar-SA"/>
    </w:rPr>
  </w:style>
  <w:style w:type="character" w:customStyle="1" w:styleId="50">
    <w:name w:val="Заголовок 5 Знак"/>
    <w:basedOn w:val="a0"/>
    <w:link w:val="5"/>
    <w:semiHidden/>
    <w:rsid w:val="007563A9"/>
    <w:rPr>
      <w:rFonts w:ascii="Arial Narrow" w:eastAsia="Times New Roman" w:hAnsi="Arial Narrow" w:cs="Times New Roman"/>
      <w:sz w:val="28"/>
      <w:szCs w:val="20"/>
    </w:rPr>
  </w:style>
  <w:style w:type="character" w:customStyle="1" w:styleId="60">
    <w:name w:val="Заголовок 6 Знак"/>
    <w:aliases w:val="H6 Знак,Заголовок 6 Знак1 Знак,Заголовок 6 Знак Знак Знак,H6 Знак Знак Знак"/>
    <w:basedOn w:val="a0"/>
    <w:link w:val="6"/>
    <w:semiHidden/>
    <w:rsid w:val="007563A9"/>
    <w:rPr>
      <w:rFonts w:ascii="Times New Roman" w:eastAsia="Times New Roman" w:hAnsi="Times New Roman" w:cs="Times New Roman"/>
      <w:lang w:val="en-US"/>
    </w:rPr>
  </w:style>
  <w:style w:type="character" w:customStyle="1" w:styleId="70">
    <w:name w:val="Заголовок 7 Знак"/>
    <w:aliases w:val="Знак10 Знак Знак1"/>
    <w:basedOn w:val="a0"/>
    <w:link w:val="7"/>
    <w:uiPriority w:val="9"/>
    <w:semiHidden/>
    <w:rsid w:val="00756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aliases w:val="Знак9 Знак Знак1"/>
    <w:basedOn w:val="a0"/>
    <w:link w:val="8"/>
    <w:uiPriority w:val="9"/>
    <w:semiHidden/>
    <w:rsid w:val="00756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aliases w:val="Знак8 Знак Знак1"/>
    <w:basedOn w:val="a0"/>
    <w:link w:val="9"/>
    <w:uiPriority w:val="9"/>
    <w:semiHidden/>
    <w:rsid w:val="007563A9"/>
    <w:rPr>
      <w:rFonts w:asciiTheme="majorHAnsi" w:eastAsiaTheme="majorEastAsia" w:hAnsiTheme="majorHAnsi" w:cstheme="majorBidi"/>
      <w:i/>
      <w:iCs/>
      <w:color w:val="404040" w:themeColor="text1" w:themeTint="BF"/>
      <w:sz w:val="20"/>
      <w:szCs w:val="20"/>
      <w:lang w:eastAsia="ru-RU"/>
    </w:rPr>
  </w:style>
  <w:style w:type="character" w:styleId="a3">
    <w:name w:val="Hyperlink"/>
    <w:semiHidden/>
    <w:unhideWhenUsed/>
    <w:rsid w:val="007563A9"/>
    <w:rPr>
      <w:color w:val="0000FF"/>
      <w:u w:val="single"/>
    </w:rPr>
  </w:style>
  <w:style w:type="character" w:styleId="a4">
    <w:name w:val="FollowedHyperlink"/>
    <w:basedOn w:val="a0"/>
    <w:uiPriority w:val="99"/>
    <w:semiHidden/>
    <w:unhideWhenUsed/>
    <w:rsid w:val="007563A9"/>
    <w:rPr>
      <w:color w:val="800080"/>
      <w:u w:val="single"/>
    </w:rPr>
  </w:style>
  <w:style w:type="character" w:customStyle="1" w:styleId="12">
    <w:name w:val="Заголовок 1 Знак2"/>
    <w:aliases w:val="Раздел Договора Знак2,H1 Знак2,&quot;Алмаз&quot; Знак2,Заголовок 1 Знак Знак1,Раздел Договора Знак Знак1,H1 Знак Знак1,&quot;Алмаз&quot; Знак Знак1"/>
    <w:rsid w:val="007563A9"/>
    <w:rPr>
      <w:sz w:val="24"/>
      <w:szCs w:val="24"/>
      <w:lang w:eastAsia="en-US"/>
    </w:rPr>
  </w:style>
  <w:style w:type="character" w:customStyle="1" w:styleId="22">
    <w:name w:val="Заголовок 2 Знак2"/>
    <w:aliases w:val="H2 Знак2,&quot;Изумруд&quot; Знак2,Заголовок 2 Знак Знак1,H2 Знак Знак1,&quot;Изумруд&quot; Знак Знак1"/>
    <w:rsid w:val="007563A9"/>
    <w:rPr>
      <w:rFonts w:ascii="Arial" w:hAnsi="Arial" w:cs="Arial" w:hint="default"/>
      <w:b/>
      <w:bCs/>
      <w:sz w:val="22"/>
      <w:szCs w:val="22"/>
    </w:rPr>
  </w:style>
  <w:style w:type="character" w:customStyle="1" w:styleId="32">
    <w:name w:val="Заголовок 3 Знак2"/>
    <w:aliases w:val="H3 Знак1,&quot;Сапфир&quot; Знак1,Заголовок 3 Знак1 Знак1,Заголовок 3 Знак Знак Знак1,H3 Знак Знак Знак1,&quot;Сапфир&quot; Знак Знак Знак1"/>
    <w:semiHidden/>
    <w:rsid w:val="007563A9"/>
    <w:rPr>
      <w:rFonts w:ascii="Arial" w:hAnsi="Arial" w:cs="Arial" w:hint="default"/>
      <w:b/>
      <w:bCs/>
      <w:szCs w:val="24"/>
    </w:rPr>
  </w:style>
  <w:style w:type="character" w:customStyle="1" w:styleId="42">
    <w:name w:val="Заголовок 4 Знак2"/>
    <w:aliases w:val="Заголовок 4 Знак1 Знак1,Заголовок 4 Знак Знак Знак1,Знак12 Знак Знак Знак1,Знак17 Знак Знак1,Знак12 Знак Знак2"/>
    <w:basedOn w:val="a0"/>
    <w:semiHidden/>
    <w:rsid w:val="007563A9"/>
    <w:rPr>
      <w:rFonts w:asciiTheme="majorHAnsi" w:eastAsiaTheme="majorEastAsia" w:hAnsiTheme="majorHAnsi" w:cstheme="majorBidi"/>
      <w:b/>
      <w:bCs/>
      <w:i/>
      <w:iCs/>
      <w:color w:val="4F81BD" w:themeColor="accent1"/>
      <w:sz w:val="24"/>
      <w:szCs w:val="24"/>
    </w:rPr>
  </w:style>
  <w:style w:type="character" w:customStyle="1" w:styleId="62">
    <w:name w:val="Заголовок 6 Знак2"/>
    <w:aliases w:val="H6 Знак1,Заголовок 6 Знак1 Знак1,Заголовок 6 Знак Знак Знак1,H6 Знак Знак Знак1"/>
    <w:semiHidden/>
    <w:rsid w:val="007563A9"/>
    <w:rPr>
      <w:b/>
      <w:bCs/>
      <w:sz w:val="22"/>
      <w:szCs w:val="22"/>
      <w:lang w:val="en-US" w:eastAsia="en-US"/>
    </w:rPr>
  </w:style>
  <w:style w:type="paragraph" w:styleId="HTML">
    <w:name w:val="HTML Preformatted"/>
    <w:basedOn w:val="a"/>
    <w:link w:val="HTML1"/>
    <w:semiHidden/>
    <w:unhideWhenUsed/>
    <w:rsid w:val="00756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character" w:customStyle="1" w:styleId="HTML0">
    <w:name w:val="Стандартный HTML Знак"/>
    <w:basedOn w:val="a0"/>
    <w:link w:val="HTML"/>
    <w:semiHidden/>
    <w:rsid w:val="007563A9"/>
    <w:rPr>
      <w:rFonts w:ascii="Consolas" w:eastAsia="Times New Roman" w:hAnsi="Consolas" w:cs="Times New Roman"/>
      <w:sz w:val="20"/>
      <w:szCs w:val="20"/>
      <w:lang w:eastAsia="ru-RU"/>
    </w:rPr>
  </w:style>
  <w:style w:type="paragraph" w:styleId="a5">
    <w:name w:val="Normal (Web)"/>
    <w:basedOn w:val="a"/>
    <w:semiHidden/>
    <w:unhideWhenUsed/>
    <w:rsid w:val="007563A9"/>
    <w:pPr>
      <w:spacing w:after="360" w:line="324" w:lineRule="auto"/>
    </w:pPr>
  </w:style>
  <w:style w:type="character" w:customStyle="1" w:styleId="71">
    <w:name w:val="Заголовок 7 Знак1"/>
    <w:aliases w:val="Знак10 Знак Знак"/>
    <w:link w:val="7"/>
    <w:semiHidden/>
    <w:locked/>
    <w:rsid w:val="007563A9"/>
    <w:rPr>
      <w:rFonts w:ascii="Times New Roman" w:eastAsia="Times New Roman" w:hAnsi="Times New Roman" w:cs="Times New Roman"/>
      <w:b/>
      <w:color w:val="000000"/>
      <w:sz w:val="30"/>
      <w:szCs w:val="20"/>
    </w:rPr>
  </w:style>
  <w:style w:type="character" w:customStyle="1" w:styleId="81">
    <w:name w:val="Заголовок 8 Знак1"/>
    <w:aliases w:val="Знак9 Знак Знак"/>
    <w:link w:val="8"/>
    <w:semiHidden/>
    <w:locked/>
    <w:rsid w:val="007563A9"/>
    <w:rPr>
      <w:rFonts w:ascii="PetersburgCTT" w:eastAsia="Times New Roman" w:hAnsi="PetersburgCTT" w:cs="Times New Roman"/>
      <w:i/>
      <w:szCs w:val="20"/>
    </w:rPr>
  </w:style>
  <w:style w:type="character" w:customStyle="1" w:styleId="91">
    <w:name w:val="Заголовок 9 Знак1"/>
    <w:aliases w:val="Знак8 Знак Знак"/>
    <w:link w:val="9"/>
    <w:semiHidden/>
    <w:locked/>
    <w:rsid w:val="007563A9"/>
    <w:rPr>
      <w:rFonts w:ascii="PetersburgCTT" w:eastAsia="Times New Roman" w:hAnsi="PetersburgCTT" w:cs="Times New Roman"/>
      <w:i/>
      <w:sz w:val="18"/>
      <w:szCs w:val="20"/>
    </w:rPr>
  </w:style>
  <w:style w:type="paragraph" w:styleId="a6">
    <w:name w:val="footnote text"/>
    <w:basedOn w:val="a"/>
    <w:link w:val="a7"/>
    <w:uiPriority w:val="99"/>
    <w:semiHidden/>
    <w:unhideWhenUsed/>
    <w:rsid w:val="007563A9"/>
    <w:rPr>
      <w:rFonts w:ascii="Calibri" w:eastAsia="Calibri" w:hAnsi="Calibri"/>
      <w:sz w:val="20"/>
      <w:szCs w:val="20"/>
      <w:lang w:eastAsia="en-US"/>
    </w:rPr>
  </w:style>
  <w:style w:type="character" w:customStyle="1" w:styleId="a7">
    <w:name w:val="Текст сноски Знак"/>
    <w:basedOn w:val="a0"/>
    <w:link w:val="a6"/>
    <w:uiPriority w:val="99"/>
    <w:semiHidden/>
    <w:rsid w:val="007563A9"/>
    <w:rPr>
      <w:rFonts w:ascii="Calibri" w:eastAsia="Calibri" w:hAnsi="Calibri" w:cs="Times New Roman"/>
      <w:sz w:val="20"/>
      <w:szCs w:val="20"/>
    </w:rPr>
  </w:style>
  <w:style w:type="paragraph" w:styleId="a8">
    <w:name w:val="annotation text"/>
    <w:basedOn w:val="a"/>
    <w:link w:val="11"/>
    <w:semiHidden/>
    <w:unhideWhenUsed/>
    <w:rsid w:val="007563A9"/>
    <w:rPr>
      <w:sz w:val="20"/>
      <w:szCs w:val="20"/>
    </w:rPr>
  </w:style>
  <w:style w:type="character" w:customStyle="1" w:styleId="a9">
    <w:name w:val="Текст примечания Знак"/>
    <w:basedOn w:val="a0"/>
    <w:link w:val="a8"/>
    <w:semiHidden/>
    <w:rsid w:val="007563A9"/>
    <w:rPr>
      <w:rFonts w:ascii="Times New Roman" w:eastAsia="Times New Roman" w:hAnsi="Times New Roman" w:cs="Times New Roman"/>
      <w:sz w:val="20"/>
      <w:szCs w:val="20"/>
      <w:lang w:eastAsia="ru-RU"/>
    </w:rPr>
  </w:style>
  <w:style w:type="character" w:customStyle="1" w:styleId="13">
    <w:name w:val="Верхний колонтитул Знак1"/>
    <w:aliases w:val="Знак3 Знак,Знак3 Знак1 Знак,Знак3 Знак Знак Знак"/>
    <w:link w:val="aa"/>
    <w:locked/>
    <w:rsid w:val="007563A9"/>
    <w:rPr>
      <w:sz w:val="24"/>
      <w:szCs w:val="24"/>
    </w:rPr>
  </w:style>
  <w:style w:type="paragraph" w:styleId="aa">
    <w:name w:val="header"/>
    <w:aliases w:val="Знак3,Знак3 Знак1,Знак3 Знак Знак"/>
    <w:basedOn w:val="a"/>
    <w:link w:val="13"/>
    <w:semiHidden/>
    <w:unhideWhenUsed/>
    <w:rsid w:val="007563A9"/>
    <w:pPr>
      <w:tabs>
        <w:tab w:val="center" w:pos="4677"/>
        <w:tab w:val="right" w:pos="9355"/>
      </w:tabs>
      <w:autoSpaceDE w:val="0"/>
      <w:autoSpaceDN w:val="0"/>
    </w:pPr>
    <w:rPr>
      <w:rFonts w:asciiTheme="minorHAnsi" w:eastAsiaTheme="minorHAnsi" w:hAnsiTheme="minorHAnsi" w:cstheme="minorBidi"/>
      <w:lang w:eastAsia="en-US"/>
    </w:rPr>
  </w:style>
  <w:style w:type="character" w:customStyle="1" w:styleId="ab">
    <w:name w:val="Верхний колонтитул Знак"/>
    <w:aliases w:val="Знак3 Знак2,Знак3 Знак1 Знак1,Знак3 Знак Знак Знак1"/>
    <w:basedOn w:val="a0"/>
    <w:link w:val="aa"/>
    <w:uiPriority w:val="99"/>
    <w:semiHidden/>
    <w:rsid w:val="007563A9"/>
    <w:rPr>
      <w:rFonts w:ascii="Times New Roman" w:eastAsia="Times New Roman" w:hAnsi="Times New Roman" w:cs="Times New Roman"/>
      <w:sz w:val="24"/>
      <w:szCs w:val="24"/>
      <w:lang w:eastAsia="ru-RU"/>
    </w:rPr>
  </w:style>
  <w:style w:type="character" w:customStyle="1" w:styleId="ac">
    <w:name w:val="Нижний колонтитул Знак"/>
    <w:aliases w:val="Знак31 Знак Знак,Знак31 Знак1"/>
    <w:basedOn w:val="a0"/>
    <w:link w:val="ad"/>
    <w:semiHidden/>
    <w:locked/>
    <w:rsid w:val="007563A9"/>
    <w:rPr>
      <w:sz w:val="24"/>
      <w:szCs w:val="24"/>
    </w:rPr>
  </w:style>
  <w:style w:type="paragraph" w:styleId="ad">
    <w:name w:val="footer"/>
    <w:aliases w:val="Знак31 Знак,Знак31"/>
    <w:basedOn w:val="a"/>
    <w:link w:val="ac"/>
    <w:semiHidden/>
    <w:unhideWhenUsed/>
    <w:rsid w:val="007563A9"/>
    <w:pPr>
      <w:tabs>
        <w:tab w:val="center" w:pos="4677"/>
        <w:tab w:val="right" w:pos="9355"/>
      </w:tabs>
      <w:autoSpaceDE w:val="0"/>
      <w:autoSpaceDN w:val="0"/>
    </w:pPr>
    <w:rPr>
      <w:rFonts w:asciiTheme="minorHAnsi" w:eastAsiaTheme="minorHAnsi" w:hAnsiTheme="minorHAnsi" w:cstheme="minorBidi"/>
    </w:rPr>
  </w:style>
  <w:style w:type="character" w:customStyle="1" w:styleId="14">
    <w:name w:val="Нижний колонтитул Знак1"/>
    <w:aliases w:val="Знак31 Знак Знак1,Знак31 Знак2"/>
    <w:basedOn w:val="a0"/>
    <w:link w:val="ad"/>
    <w:uiPriority w:val="99"/>
    <w:semiHidden/>
    <w:rsid w:val="007563A9"/>
    <w:rPr>
      <w:rFonts w:ascii="Times New Roman" w:eastAsia="Times New Roman" w:hAnsi="Times New Roman" w:cs="Times New Roman"/>
      <w:sz w:val="24"/>
      <w:szCs w:val="24"/>
      <w:lang w:eastAsia="ru-RU"/>
    </w:rPr>
  </w:style>
  <w:style w:type="paragraph" w:styleId="ae">
    <w:name w:val="caption"/>
    <w:basedOn w:val="a"/>
    <w:next w:val="a"/>
    <w:semiHidden/>
    <w:unhideWhenUsed/>
    <w:qFormat/>
    <w:rsid w:val="007563A9"/>
    <w:pPr>
      <w:keepNext/>
      <w:suppressAutoHyphens/>
      <w:spacing w:before="120" w:after="120"/>
      <w:ind w:left="851" w:hanging="850"/>
      <w:jc w:val="both"/>
    </w:pPr>
    <w:rPr>
      <w:rFonts w:ascii="Arial Narrow" w:hAnsi="Arial Narrow"/>
      <w:szCs w:val="20"/>
    </w:rPr>
  </w:style>
  <w:style w:type="paragraph" w:styleId="af">
    <w:name w:val="List"/>
    <w:basedOn w:val="a"/>
    <w:semiHidden/>
    <w:unhideWhenUsed/>
    <w:rsid w:val="007563A9"/>
    <w:pPr>
      <w:tabs>
        <w:tab w:val="num" w:pos="1755"/>
      </w:tabs>
      <w:spacing w:before="40" w:after="40"/>
      <w:ind w:left="1755" w:hanging="1035"/>
      <w:jc w:val="both"/>
    </w:pPr>
    <w:rPr>
      <w:szCs w:val="20"/>
    </w:rPr>
  </w:style>
  <w:style w:type="paragraph" w:styleId="af0">
    <w:name w:val="Title"/>
    <w:basedOn w:val="a"/>
    <w:link w:val="af1"/>
    <w:qFormat/>
    <w:rsid w:val="007563A9"/>
    <w:pPr>
      <w:ind w:firstLine="567"/>
      <w:jc w:val="center"/>
    </w:pPr>
    <w:rPr>
      <w:sz w:val="28"/>
      <w:szCs w:val="20"/>
    </w:rPr>
  </w:style>
  <w:style w:type="character" w:customStyle="1" w:styleId="af1">
    <w:name w:val="Название Знак"/>
    <w:basedOn w:val="a0"/>
    <w:link w:val="af0"/>
    <w:rsid w:val="007563A9"/>
    <w:rPr>
      <w:rFonts w:ascii="Times New Roman" w:eastAsia="Times New Roman" w:hAnsi="Times New Roman" w:cs="Times New Roman"/>
      <w:sz w:val="28"/>
      <w:szCs w:val="20"/>
    </w:rPr>
  </w:style>
  <w:style w:type="paragraph" w:styleId="af2">
    <w:name w:val="Body Text"/>
    <w:basedOn w:val="a"/>
    <w:link w:val="af3"/>
    <w:semiHidden/>
    <w:unhideWhenUsed/>
    <w:rsid w:val="007563A9"/>
    <w:pPr>
      <w:autoSpaceDE w:val="0"/>
      <w:autoSpaceDN w:val="0"/>
      <w:spacing w:after="120"/>
    </w:pPr>
    <w:rPr>
      <w:sz w:val="20"/>
      <w:szCs w:val="20"/>
    </w:rPr>
  </w:style>
  <w:style w:type="character" w:customStyle="1" w:styleId="af3">
    <w:name w:val="Основной текст Знак"/>
    <w:basedOn w:val="a0"/>
    <w:link w:val="af2"/>
    <w:semiHidden/>
    <w:rsid w:val="007563A9"/>
    <w:rPr>
      <w:rFonts w:ascii="Times New Roman" w:eastAsia="Times New Roman" w:hAnsi="Times New Roman" w:cs="Times New Roman"/>
      <w:sz w:val="20"/>
      <w:szCs w:val="20"/>
      <w:lang w:eastAsia="ru-RU"/>
    </w:rPr>
  </w:style>
  <w:style w:type="character" w:customStyle="1" w:styleId="15">
    <w:name w:val="Основной текст с отступом Знак1"/>
    <w:aliases w:val="Знак11 Знак1,Основной текст с отступом Знак Знак Знак Знак,Основной текст с отступом Знак Знак1 Знак,Знак11 Знак Знак Знак,Основной текст с отступом Знак Знак Знак2"/>
    <w:link w:val="af4"/>
    <w:semiHidden/>
    <w:locked/>
    <w:rsid w:val="007563A9"/>
    <w:rPr>
      <w:sz w:val="24"/>
      <w:szCs w:val="24"/>
    </w:rPr>
  </w:style>
  <w:style w:type="paragraph" w:styleId="af4">
    <w:name w:val="Body Text Indent"/>
    <w:aliases w:val="Знак11,Основной текст с отступом Знак Знак Знак,Основной текст с отступом Знак Знак1,Знак11 Знак Знак,Основной текст с отступом Знак Знак"/>
    <w:basedOn w:val="a"/>
    <w:link w:val="15"/>
    <w:semiHidden/>
    <w:unhideWhenUsed/>
    <w:rsid w:val="007563A9"/>
    <w:pPr>
      <w:spacing w:after="120"/>
      <w:ind w:left="283"/>
    </w:pPr>
    <w:rPr>
      <w:rFonts w:asciiTheme="minorHAnsi" w:eastAsiaTheme="minorHAnsi" w:hAnsiTheme="minorHAnsi" w:cstheme="minorBidi"/>
    </w:rPr>
  </w:style>
  <w:style w:type="character" w:customStyle="1" w:styleId="af5">
    <w:name w:val="Основной текст с отступом Знак"/>
    <w:aliases w:val="Знак11 Знак,Основной текст с отступом Знак Знак Знак Знак1,Основной текст с отступом Знак Знак1 Знак1,Знак11 Знак Знак Знак1,Заголовок 5 Знак1,Основной текст с отступом Знак1 Знак1,Основной текст с отступом Знак Знак Знак1"/>
    <w:basedOn w:val="a0"/>
    <w:link w:val="af4"/>
    <w:uiPriority w:val="99"/>
    <w:semiHidden/>
    <w:rsid w:val="007563A9"/>
    <w:rPr>
      <w:rFonts w:ascii="Times New Roman" w:eastAsia="Times New Roman" w:hAnsi="Times New Roman" w:cs="Times New Roman"/>
      <w:sz w:val="24"/>
      <w:szCs w:val="24"/>
      <w:lang w:eastAsia="ru-RU"/>
    </w:rPr>
  </w:style>
  <w:style w:type="paragraph" w:styleId="af6">
    <w:name w:val="Subtitle"/>
    <w:basedOn w:val="a"/>
    <w:link w:val="af7"/>
    <w:qFormat/>
    <w:rsid w:val="007563A9"/>
    <w:pPr>
      <w:spacing w:line="360" w:lineRule="auto"/>
      <w:jc w:val="center"/>
    </w:pPr>
    <w:rPr>
      <w:b/>
      <w:bCs/>
      <w:sz w:val="36"/>
    </w:rPr>
  </w:style>
  <w:style w:type="character" w:customStyle="1" w:styleId="af7">
    <w:name w:val="Подзаголовок Знак"/>
    <w:basedOn w:val="a0"/>
    <w:link w:val="af6"/>
    <w:rsid w:val="007563A9"/>
    <w:rPr>
      <w:rFonts w:ascii="Times New Roman" w:eastAsia="Times New Roman" w:hAnsi="Times New Roman" w:cs="Times New Roman"/>
      <w:b/>
      <w:bCs/>
      <w:sz w:val="36"/>
      <w:szCs w:val="24"/>
    </w:rPr>
  </w:style>
  <w:style w:type="paragraph" w:styleId="23">
    <w:name w:val="Body Text 2"/>
    <w:basedOn w:val="a"/>
    <w:link w:val="210"/>
    <w:semiHidden/>
    <w:unhideWhenUsed/>
    <w:rsid w:val="007563A9"/>
    <w:pPr>
      <w:spacing w:after="120" w:line="480" w:lineRule="auto"/>
    </w:pPr>
  </w:style>
  <w:style w:type="character" w:customStyle="1" w:styleId="24">
    <w:name w:val="Основной текст 2 Знак"/>
    <w:basedOn w:val="a0"/>
    <w:link w:val="23"/>
    <w:semiHidden/>
    <w:rsid w:val="007563A9"/>
    <w:rPr>
      <w:rFonts w:ascii="Times New Roman" w:eastAsia="Times New Roman" w:hAnsi="Times New Roman" w:cs="Times New Roman"/>
      <w:sz w:val="24"/>
      <w:szCs w:val="24"/>
      <w:lang w:eastAsia="ru-RU"/>
    </w:rPr>
  </w:style>
  <w:style w:type="paragraph" w:styleId="31">
    <w:name w:val="Body Text 3"/>
    <w:basedOn w:val="a"/>
    <w:link w:val="310"/>
    <w:semiHidden/>
    <w:unhideWhenUsed/>
    <w:rsid w:val="007563A9"/>
    <w:pPr>
      <w:spacing w:after="120"/>
    </w:pPr>
    <w:rPr>
      <w:sz w:val="16"/>
      <w:szCs w:val="16"/>
      <w:lang w:val="en-US" w:eastAsia="en-US"/>
    </w:rPr>
  </w:style>
  <w:style w:type="character" w:customStyle="1" w:styleId="33">
    <w:name w:val="Основной текст 3 Знак"/>
    <w:basedOn w:val="a0"/>
    <w:link w:val="31"/>
    <w:semiHidden/>
    <w:rsid w:val="007563A9"/>
    <w:rPr>
      <w:rFonts w:ascii="Times New Roman" w:eastAsia="Times New Roman" w:hAnsi="Times New Roman" w:cs="Times New Roman"/>
      <w:sz w:val="16"/>
      <w:szCs w:val="16"/>
      <w:lang w:eastAsia="ru-RU"/>
    </w:rPr>
  </w:style>
  <w:style w:type="paragraph" w:styleId="25">
    <w:name w:val="Body Text Indent 2"/>
    <w:basedOn w:val="a"/>
    <w:link w:val="211"/>
    <w:semiHidden/>
    <w:unhideWhenUsed/>
    <w:rsid w:val="007563A9"/>
    <w:pPr>
      <w:ind w:firstLine="540"/>
      <w:jc w:val="both"/>
    </w:pPr>
    <w:rPr>
      <w:lang w:eastAsia="en-US"/>
    </w:rPr>
  </w:style>
  <w:style w:type="character" w:customStyle="1" w:styleId="26">
    <w:name w:val="Основной текст с отступом 2 Знак"/>
    <w:basedOn w:val="a0"/>
    <w:link w:val="25"/>
    <w:semiHidden/>
    <w:rsid w:val="007563A9"/>
    <w:rPr>
      <w:rFonts w:ascii="Times New Roman" w:eastAsia="Times New Roman" w:hAnsi="Times New Roman" w:cs="Times New Roman"/>
      <w:sz w:val="24"/>
      <w:szCs w:val="24"/>
      <w:lang w:eastAsia="ru-RU"/>
    </w:rPr>
  </w:style>
  <w:style w:type="paragraph" w:styleId="34">
    <w:name w:val="Body Text Indent 3"/>
    <w:basedOn w:val="a"/>
    <w:link w:val="311"/>
    <w:semiHidden/>
    <w:unhideWhenUsed/>
    <w:rsid w:val="007563A9"/>
    <w:pPr>
      <w:ind w:firstLine="540"/>
      <w:jc w:val="both"/>
    </w:pPr>
    <w:rPr>
      <w:b/>
      <w:bCs/>
      <w:lang w:eastAsia="en-US"/>
    </w:rPr>
  </w:style>
  <w:style w:type="character" w:customStyle="1" w:styleId="35">
    <w:name w:val="Основной текст с отступом 3 Знак"/>
    <w:basedOn w:val="a0"/>
    <w:link w:val="34"/>
    <w:semiHidden/>
    <w:rsid w:val="007563A9"/>
    <w:rPr>
      <w:rFonts w:ascii="Times New Roman" w:eastAsia="Times New Roman" w:hAnsi="Times New Roman" w:cs="Times New Roman"/>
      <w:sz w:val="16"/>
      <w:szCs w:val="16"/>
      <w:lang w:eastAsia="ru-RU"/>
    </w:rPr>
  </w:style>
  <w:style w:type="character" w:customStyle="1" w:styleId="27">
    <w:name w:val="Схема документа Знак2"/>
    <w:aliases w:val="Знак2 Знак1,Знак2 Знак Знак"/>
    <w:link w:val="af8"/>
    <w:semiHidden/>
    <w:locked/>
    <w:rsid w:val="007563A9"/>
    <w:rPr>
      <w:rFonts w:ascii="Tahoma" w:hAnsi="Tahoma" w:cs="Tahoma"/>
      <w:shd w:val="clear" w:color="auto" w:fill="000080"/>
    </w:rPr>
  </w:style>
  <w:style w:type="paragraph" w:styleId="af8">
    <w:name w:val="Document Map"/>
    <w:aliases w:val="Знак2,Знак2 Знак"/>
    <w:basedOn w:val="a"/>
    <w:link w:val="27"/>
    <w:semiHidden/>
    <w:unhideWhenUsed/>
    <w:rsid w:val="007563A9"/>
    <w:pPr>
      <w:shd w:val="clear" w:color="auto" w:fill="000080"/>
      <w:autoSpaceDE w:val="0"/>
      <w:autoSpaceDN w:val="0"/>
    </w:pPr>
    <w:rPr>
      <w:rFonts w:ascii="Tahoma" w:eastAsiaTheme="minorHAnsi" w:hAnsi="Tahoma" w:cs="Tahoma"/>
      <w:sz w:val="22"/>
      <w:szCs w:val="22"/>
      <w:lang w:eastAsia="en-US"/>
    </w:rPr>
  </w:style>
  <w:style w:type="character" w:customStyle="1" w:styleId="af9">
    <w:name w:val="Схема документа Знак"/>
    <w:aliases w:val="Знак2 Знак2,Знак2 Знак Знак2,Знак2 Знак Знак1,Знак2 Знак Знак Знак1"/>
    <w:basedOn w:val="a0"/>
    <w:link w:val="af8"/>
    <w:uiPriority w:val="99"/>
    <w:semiHidden/>
    <w:rsid w:val="007563A9"/>
    <w:rPr>
      <w:rFonts w:ascii="Tahoma" w:eastAsia="Times New Roman" w:hAnsi="Tahoma" w:cs="Tahoma"/>
      <w:sz w:val="16"/>
      <w:szCs w:val="16"/>
      <w:lang w:eastAsia="ru-RU"/>
    </w:rPr>
  </w:style>
  <w:style w:type="character" w:customStyle="1" w:styleId="afa">
    <w:name w:val="Текст Знак"/>
    <w:aliases w:val="Знак1 Знак,Знак1 Знак Знак,Знак1 Знак Знак Знак Знак,Знак1 Знак1,Знак1 Знак Знак1 Знак Знак1,Знак1 Знак Знак Знак1 Знак Знак1,Знак1 Знак1 Знак Знак Знак1,Текст Знак Знак Знак1 Знак1,Текст Знак Знак Знак Знак Знак1,Текст Знак1 Знак1 Знак"/>
    <w:basedOn w:val="a0"/>
    <w:link w:val="16"/>
    <w:locked/>
    <w:rsid w:val="007563A9"/>
    <w:rPr>
      <w:rFonts w:ascii="Courier New" w:hAnsi="Courier New" w:cs="Courier New"/>
    </w:rPr>
  </w:style>
  <w:style w:type="paragraph" w:customStyle="1" w:styleId="16">
    <w:name w:val="Текст1"/>
    <w:aliases w:val="Plain Text,Знак1,Знак1 Знак Знак Знак,Знак1 Знак Знак1 Знак,Знак1 Знак Знак Знак1 Знак,Знак1 Знак1 Знак Знак,Текст Знак Знак Знак1,Текст Знак Знак Знак Знак,Знак1 Знак Знак Знак Знак Знак,Текст Знак1 Знак1,Текст Знак Знак1 Знак1"/>
    <w:basedOn w:val="a"/>
    <w:link w:val="afa"/>
    <w:rsid w:val="007563A9"/>
    <w:pPr>
      <w:autoSpaceDE w:val="0"/>
      <w:autoSpaceDN w:val="0"/>
    </w:pPr>
    <w:rPr>
      <w:rFonts w:ascii="Courier New" w:eastAsiaTheme="minorHAnsi" w:hAnsi="Courier New" w:cs="Courier New"/>
      <w:sz w:val="22"/>
      <w:szCs w:val="22"/>
    </w:rPr>
  </w:style>
  <w:style w:type="paragraph" w:styleId="afb">
    <w:name w:val="annotation subject"/>
    <w:basedOn w:val="a8"/>
    <w:next w:val="a8"/>
    <w:link w:val="17"/>
    <w:semiHidden/>
    <w:unhideWhenUsed/>
    <w:rsid w:val="007563A9"/>
    <w:rPr>
      <w:b/>
      <w:bCs/>
    </w:rPr>
  </w:style>
  <w:style w:type="character" w:customStyle="1" w:styleId="afc">
    <w:name w:val="Тема примечания Знак"/>
    <w:basedOn w:val="a9"/>
    <w:link w:val="afb"/>
    <w:semiHidden/>
    <w:rsid w:val="007563A9"/>
    <w:rPr>
      <w:b/>
      <w:bCs/>
    </w:rPr>
  </w:style>
  <w:style w:type="paragraph" w:styleId="afd">
    <w:name w:val="Balloon Text"/>
    <w:basedOn w:val="a"/>
    <w:link w:val="18"/>
    <w:semiHidden/>
    <w:unhideWhenUsed/>
    <w:rsid w:val="007563A9"/>
    <w:rPr>
      <w:rFonts w:ascii="Tahoma" w:hAnsi="Tahoma"/>
      <w:sz w:val="16"/>
      <w:szCs w:val="16"/>
    </w:rPr>
  </w:style>
  <w:style w:type="character" w:customStyle="1" w:styleId="afe">
    <w:name w:val="Текст выноски Знак"/>
    <w:basedOn w:val="a0"/>
    <w:link w:val="afd"/>
    <w:semiHidden/>
    <w:rsid w:val="007563A9"/>
    <w:rPr>
      <w:rFonts w:ascii="Tahoma" w:eastAsia="Times New Roman" w:hAnsi="Tahoma" w:cs="Tahoma"/>
      <w:sz w:val="16"/>
      <w:szCs w:val="16"/>
      <w:lang w:eastAsia="ru-RU"/>
    </w:rPr>
  </w:style>
  <w:style w:type="character" w:customStyle="1" w:styleId="aff">
    <w:name w:val="Без интервала Знак"/>
    <w:link w:val="aff0"/>
    <w:uiPriority w:val="99"/>
    <w:locked/>
    <w:rsid w:val="007563A9"/>
    <w:rPr>
      <w:rFonts w:ascii="Calibri" w:hAnsi="Calibri"/>
      <w:lang w:eastAsia="ar-SA"/>
    </w:rPr>
  </w:style>
  <w:style w:type="paragraph" w:styleId="aff0">
    <w:name w:val="No Spacing"/>
    <w:link w:val="aff"/>
    <w:qFormat/>
    <w:rsid w:val="007563A9"/>
    <w:pPr>
      <w:suppressAutoHyphens/>
      <w:spacing w:after="0" w:line="240" w:lineRule="auto"/>
    </w:pPr>
    <w:rPr>
      <w:rFonts w:ascii="Calibri" w:hAnsi="Calibri"/>
      <w:lang w:eastAsia="ar-SA"/>
    </w:rPr>
  </w:style>
  <w:style w:type="paragraph" w:styleId="aff1">
    <w:name w:val="List Paragraph"/>
    <w:basedOn w:val="a"/>
    <w:qFormat/>
    <w:rsid w:val="007563A9"/>
    <w:pPr>
      <w:ind w:left="708"/>
    </w:pPr>
  </w:style>
  <w:style w:type="paragraph" w:customStyle="1" w:styleId="aff2">
    <w:name w:val="Знак"/>
    <w:basedOn w:val="a"/>
    <w:rsid w:val="007563A9"/>
    <w:pPr>
      <w:spacing w:before="100" w:beforeAutospacing="1" w:after="100" w:afterAutospacing="1"/>
    </w:pPr>
    <w:rPr>
      <w:rFonts w:ascii="Tahoma" w:hAnsi="Tahoma"/>
      <w:sz w:val="20"/>
      <w:szCs w:val="20"/>
      <w:lang w:val="en-US" w:eastAsia="en-US"/>
    </w:rPr>
  </w:style>
  <w:style w:type="character" w:customStyle="1" w:styleId="ConsPlusNormal">
    <w:name w:val="ConsPlusNormal Знак"/>
    <w:link w:val="ConsPlusNormal0"/>
    <w:locked/>
    <w:rsid w:val="007563A9"/>
    <w:rPr>
      <w:rFonts w:ascii="Arial" w:eastAsia="Calibri" w:hAnsi="Arial" w:cs="Arial"/>
    </w:rPr>
  </w:style>
  <w:style w:type="paragraph" w:customStyle="1" w:styleId="ConsPlusNormal0">
    <w:name w:val="ConsPlusNormal"/>
    <w:link w:val="ConsPlusNormal"/>
    <w:rsid w:val="007563A9"/>
    <w:pPr>
      <w:widowControl w:val="0"/>
      <w:autoSpaceDE w:val="0"/>
      <w:autoSpaceDN w:val="0"/>
      <w:adjustRightInd w:val="0"/>
      <w:spacing w:after="0" w:line="240" w:lineRule="auto"/>
      <w:ind w:firstLine="720"/>
    </w:pPr>
    <w:rPr>
      <w:rFonts w:ascii="Arial" w:eastAsia="Calibri" w:hAnsi="Arial" w:cs="Arial"/>
    </w:rPr>
  </w:style>
  <w:style w:type="paragraph" w:customStyle="1" w:styleId="ConsTitle">
    <w:name w:val="ConsTitle"/>
    <w:rsid w:val="007563A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FR2">
    <w:name w:val="FR2"/>
    <w:rsid w:val="007563A9"/>
    <w:pPr>
      <w:widowControl w:val="0"/>
      <w:snapToGrid w:val="0"/>
      <w:spacing w:after="0" w:line="240" w:lineRule="auto"/>
      <w:ind w:left="120"/>
    </w:pPr>
    <w:rPr>
      <w:rFonts w:ascii="Times New Roman" w:eastAsia="Times New Roman" w:hAnsi="Times New Roman" w:cs="Times New Roman"/>
      <w:sz w:val="18"/>
      <w:szCs w:val="24"/>
      <w:lang w:eastAsia="ru-RU"/>
    </w:rPr>
  </w:style>
  <w:style w:type="paragraph" w:customStyle="1" w:styleId="ConsPlusTitle">
    <w:name w:val="ConsPlusTitle"/>
    <w:rsid w:val="007563A9"/>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f3">
    <w:name w:val="Основной текст_"/>
    <w:link w:val="19"/>
    <w:locked/>
    <w:rsid w:val="007563A9"/>
    <w:rPr>
      <w:sz w:val="26"/>
      <w:szCs w:val="26"/>
      <w:shd w:val="clear" w:color="auto" w:fill="FFFFFF"/>
    </w:rPr>
  </w:style>
  <w:style w:type="paragraph" w:customStyle="1" w:styleId="19">
    <w:name w:val="Основной текст1"/>
    <w:basedOn w:val="a"/>
    <w:link w:val="aff3"/>
    <w:rsid w:val="007563A9"/>
    <w:pPr>
      <w:shd w:val="clear" w:color="auto" w:fill="FFFFFF"/>
      <w:spacing w:after="840" w:line="0" w:lineRule="atLeast"/>
    </w:pPr>
    <w:rPr>
      <w:rFonts w:asciiTheme="minorHAnsi" w:eastAsiaTheme="minorHAnsi" w:hAnsiTheme="minorHAnsi" w:cstheme="minorBidi"/>
      <w:sz w:val="26"/>
      <w:szCs w:val="26"/>
      <w:lang w:eastAsia="en-US"/>
    </w:rPr>
  </w:style>
  <w:style w:type="paragraph" w:customStyle="1" w:styleId="constitle0">
    <w:name w:val="constitle"/>
    <w:basedOn w:val="a"/>
    <w:rsid w:val="007563A9"/>
    <w:pPr>
      <w:spacing w:before="100" w:beforeAutospacing="1" w:after="100" w:afterAutospacing="1"/>
    </w:pPr>
  </w:style>
  <w:style w:type="paragraph" w:customStyle="1" w:styleId="justifyfull">
    <w:name w:val="justifyfull"/>
    <w:basedOn w:val="a"/>
    <w:rsid w:val="007563A9"/>
    <w:pPr>
      <w:spacing w:before="100" w:beforeAutospacing="1" w:after="100" w:afterAutospacing="1"/>
    </w:pPr>
  </w:style>
  <w:style w:type="paragraph" w:customStyle="1" w:styleId="FR1">
    <w:name w:val="FR1"/>
    <w:rsid w:val="007563A9"/>
    <w:pPr>
      <w:widowControl w:val="0"/>
      <w:snapToGrid w:val="0"/>
      <w:spacing w:before="120" w:after="0" w:line="240" w:lineRule="auto"/>
      <w:ind w:left="280"/>
      <w:jc w:val="center"/>
    </w:pPr>
    <w:rPr>
      <w:rFonts w:ascii="Times New Roman" w:eastAsia="Times New Roman" w:hAnsi="Times New Roman" w:cs="Times New Roman"/>
      <w:sz w:val="36"/>
      <w:szCs w:val="24"/>
      <w:lang w:eastAsia="ru-RU"/>
    </w:rPr>
  </w:style>
  <w:style w:type="paragraph" w:customStyle="1" w:styleId="ConsNormal">
    <w:name w:val="ConsNormal"/>
    <w:rsid w:val="007563A9"/>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563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
    <w:name w:val="Основной текст 21"/>
    <w:basedOn w:val="a"/>
    <w:rsid w:val="007563A9"/>
    <w:pPr>
      <w:numPr>
        <w:numId w:val="3"/>
      </w:numPr>
      <w:suppressAutoHyphens/>
      <w:ind w:left="0" w:firstLine="0"/>
    </w:pPr>
    <w:rPr>
      <w:sz w:val="28"/>
      <w:lang w:eastAsia="ar-SA"/>
    </w:rPr>
  </w:style>
  <w:style w:type="paragraph" w:customStyle="1" w:styleId="ConsPlusCell">
    <w:name w:val="ConsPlusCell"/>
    <w:rsid w:val="007563A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rsid w:val="007563A9"/>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onsCell">
    <w:name w:val="ConsCell"/>
    <w:rsid w:val="007563A9"/>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4">
    <w:name w:val="Знак Знак Знак Знак Знак Знак Знак"/>
    <w:basedOn w:val="a"/>
    <w:rsid w:val="007563A9"/>
    <w:pPr>
      <w:widowControl w:val="0"/>
      <w:adjustRightInd w:val="0"/>
      <w:spacing w:after="160" w:line="240" w:lineRule="exact"/>
      <w:jc w:val="right"/>
    </w:pPr>
    <w:rPr>
      <w:sz w:val="20"/>
      <w:szCs w:val="20"/>
      <w:lang w:val="en-GB" w:eastAsia="en-US"/>
    </w:rPr>
  </w:style>
  <w:style w:type="character" w:customStyle="1" w:styleId="ConsPlusNonformat0">
    <w:name w:val="ConsPlusNonformat Знак Знак"/>
    <w:link w:val="ConsPlusNonformat1"/>
    <w:locked/>
    <w:rsid w:val="007563A9"/>
    <w:rPr>
      <w:rFonts w:ascii="Courier New" w:hAnsi="Courier New" w:cs="Courier New"/>
    </w:rPr>
  </w:style>
  <w:style w:type="paragraph" w:customStyle="1" w:styleId="ConsPlusNonformat1">
    <w:name w:val="ConsPlusNonformat Знак"/>
    <w:link w:val="ConsPlusNonformat0"/>
    <w:rsid w:val="007563A9"/>
    <w:pPr>
      <w:widowControl w:val="0"/>
      <w:autoSpaceDE w:val="0"/>
      <w:autoSpaceDN w:val="0"/>
      <w:adjustRightInd w:val="0"/>
      <w:spacing w:after="0" w:line="240" w:lineRule="auto"/>
    </w:pPr>
    <w:rPr>
      <w:rFonts w:ascii="Courier New" w:hAnsi="Courier New" w:cs="Courier New"/>
    </w:rPr>
  </w:style>
  <w:style w:type="paragraph" w:customStyle="1" w:styleId="28">
    <w:name w:val="Список2"/>
    <w:basedOn w:val="af"/>
    <w:rsid w:val="007563A9"/>
    <w:pPr>
      <w:tabs>
        <w:tab w:val="left" w:pos="851"/>
      </w:tabs>
      <w:ind w:left="850" w:hanging="493"/>
    </w:pPr>
  </w:style>
  <w:style w:type="paragraph" w:customStyle="1" w:styleId="aff5">
    <w:name w:val="Заголовок"/>
    <w:basedOn w:val="a"/>
    <w:next w:val="af2"/>
    <w:rsid w:val="007563A9"/>
    <w:pPr>
      <w:keepNext/>
      <w:suppressAutoHyphens/>
      <w:spacing w:before="240" w:after="120"/>
    </w:pPr>
    <w:rPr>
      <w:rFonts w:ascii="Arial" w:eastAsia="Lucida Sans Unicode" w:hAnsi="Arial" w:cs="Tahoma"/>
      <w:sz w:val="28"/>
      <w:szCs w:val="28"/>
      <w:lang w:eastAsia="ar-SA"/>
    </w:rPr>
  </w:style>
  <w:style w:type="paragraph" w:customStyle="1" w:styleId="1a">
    <w:name w:val="Основной текст с отступом1"/>
    <w:basedOn w:val="a"/>
    <w:rsid w:val="007563A9"/>
    <w:pPr>
      <w:autoSpaceDE w:val="0"/>
      <w:autoSpaceDN w:val="0"/>
      <w:spacing w:after="120"/>
      <w:ind w:left="283"/>
    </w:pPr>
    <w:rPr>
      <w:sz w:val="20"/>
      <w:szCs w:val="20"/>
    </w:rPr>
  </w:style>
  <w:style w:type="paragraph" w:customStyle="1" w:styleId="1b">
    <w:name w:val="Знак Знак1 Знак Знак Знак Знак"/>
    <w:basedOn w:val="a"/>
    <w:rsid w:val="007563A9"/>
    <w:pPr>
      <w:spacing w:after="160" w:line="240" w:lineRule="exact"/>
    </w:pPr>
    <w:rPr>
      <w:rFonts w:ascii="Verdana" w:hAnsi="Verdana"/>
      <w:sz w:val="20"/>
      <w:szCs w:val="20"/>
      <w:lang w:val="en-US" w:eastAsia="en-US"/>
    </w:rPr>
  </w:style>
  <w:style w:type="paragraph" w:customStyle="1" w:styleId="41">
    <w:name w:val="Знак4"/>
    <w:basedOn w:val="a"/>
    <w:rsid w:val="007563A9"/>
    <w:pPr>
      <w:spacing w:after="160" w:line="240" w:lineRule="exact"/>
    </w:pPr>
    <w:rPr>
      <w:rFonts w:ascii="Verdana" w:hAnsi="Verdana"/>
      <w:sz w:val="20"/>
      <w:szCs w:val="20"/>
      <w:lang w:val="en-US" w:eastAsia="en-US"/>
    </w:rPr>
  </w:style>
  <w:style w:type="paragraph" w:customStyle="1" w:styleId="aff6">
    <w:name w:val="Список_без_б"/>
    <w:basedOn w:val="a"/>
    <w:rsid w:val="007563A9"/>
    <w:pPr>
      <w:spacing w:before="40" w:after="40"/>
      <w:ind w:left="357"/>
      <w:jc w:val="both"/>
    </w:pPr>
    <w:rPr>
      <w:sz w:val="22"/>
      <w:szCs w:val="20"/>
    </w:rPr>
  </w:style>
  <w:style w:type="paragraph" w:customStyle="1" w:styleId="aff7">
    <w:name w:val="Обычный текст"/>
    <w:basedOn w:val="a"/>
    <w:rsid w:val="007563A9"/>
    <w:pPr>
      <w:ind w:firstLine="567"/>
      <w:jc w:val="both"/>
    </w:pPr>
    <w:rPr>
      <w:sz w:val="28"/>
    </w:rPr>
  </w:style>
  <w:style w:type="paragraph" w:customStyle="1" w:styleId="Web">
    <w:name w:val="Обычный (Web)"/>
    <w:basedOn w:val="a"/>
    <w:rsid w:val="007563A9"/>
    <w:pPr>
      <w:spacing w:before="100" w:after="100"/>
    </w:pPr>
    <w:rPr>
      <w:rFonts w:ascii="Arial Unicode MS" w:eastAsia="Arial Unicode MS" w:hAnsi="Arial Unicode MS"/>
      <w:lang w:eastAsia="en-US"/>
    </w:rPr>
  </w:style>
  <w:style w:type="paragraph" w:customStyle="1" w:styleId="aff8">
    <w:name w:val="Заголовок_ТАБ"/>
    <w:basedOn w:val="a"/>
    <w:autoRedefine/>
    <w:rsid w:val="007563A9"/>
    <w:pPr>
      <w:keepNext/>
      <w:spacing w:after="120"/>
      <w:jc w:val="center"/>
    </w:pPr>
    <w:rPr>
      <w:b/>
      <w:sz w:val="20"/>
      <w:szCs w:val="20"/>
    </w:rPr>
  </w:style>
  <w:style w:type="paragraph" w:customStyle="1" w:styleId="aff9">
    <w:name w:val="Заголовок_РИС"/>
    <w:basedOn w:val="a"/>
    <w:autoRedefine/>
    <w:rsid w:val="007563A9"/>
    <w:pPr>
      <w:spacing w:before="120" w:after="120"/>
      <w:jc w:val="center"/>
    </w:pPr>
    <w:rPr>
      <w:i/>
      <w:sz w:val="20"/>
      <w:szCs w:val="20"/>
    </w:rPr>
  </w:style>
  <w:style w:type="paragraph" w:customStyle="1" w:styleId="affa">
    <w:name w:val="Спис_заголовок"/>
    <w:basedOn w:val="a"/>
    <w:next w:val="af"/>
    <w:rsid w:val="007563A9"/>
    <w:pPr>
      <w:keepNext/>
      <w:keepLines/>
      <w:tabs>
        <w:tab w:val="left" w:pos="0"/>
      </w:tabs>
      <w:spacing w:before="60" w:after="60"/>
      <w:jc w:val="both"/>
    </w:pPr>
    <w:rPr>
      <w:szCs w:val="20"/>
    </w:rPr>
  </w:style>
  <w:style w:type="paragraph" w:customStyle="1" w:styleId="11pt012">
    <w:name w:val="Стиль Основной текст с отступом + 11 pt Слева:  0 см Выступ:  12..."/>
    <w:basedOn w:val="af4"/>
    <w:rsid w:val="007563A9"/>
    <w:pPr>
      <w:spacing w:before="60" w:after="60"/>
      <w:ind w:left="0"/>
      <w:jc w:val="both"/>
    </w:pPr>
    <w:rPr>
      <w:sz w:val="22"/>
      <w:szCs w:val="20"/>
    </w:rPr>
  </w:style>
  <w:style w:type="paragraph" w:customStyle="1" w:styleId="affb">
    <w:name w:val="Таблица"/>
    <w:basedOn w:val="a"/>
    <w:rsid w:val="007563A9"/>
    <w:pPr>
      <w:spacing w:before="20" w:after="20"/>
    </w:pPr>
    <w:rPr>
      <w:sz w:val="20"/>
      <w:szCs w:val="20"/>
    </w:rPr>
  </w:style>
  <w:style w:type="paragraph" w:customStyle="1" w:styleId="affc">
    <w:name w:val="Текст письма"/>
    <w:basedOn w:val="a"/>
    <w:rsid w:val="007563A9"/>
    <w:pPr>
      <w:spacing w:before="60" w:after="60"/>
      <w:jc w:val="both"/>
    </w:pPr>
    <w:rPr>
      <w:sz w:val="22"/>
      <w:szCs w:val="20"/>
    </w:rPr>
  </w:style>
  <w:style w:type="paragraph" w:customStyle="1" w:styleId="36">
    <w:name w:val="Список3"/>
    <w:basedOn w:val="a"/>
    <w:rsid w:val="007563A9"/>
    <w:pPr>
      <w:tabs>
        <w:tab w:val="left" w:pos="1208"/>
      </w:tabs>
      <w:spacing w:before="20" w:after="20"/>
      <w:ind w:left="1065" w:hanging="360"/>
      <w:jc w:val="both"/>
    </w:pPr>
    <w:rPr>
      <w:sz w:val="22"/>
      <w:szCs w:val="20"/>
    </w:rPr>
  </w:style>
  <w:style w:type="paragraph" w:customStyle="1" w:styleId="1c">
    <w:name w:val="Номер1"/>
    <w:basedOn w:val="af"/>
    <w:rsid w:val="007563A9"/>
    <w:pPr>
      <w:tabs>
        <w:tab w:val="clear" w:pos="1755"/>
        <w:tab w:val="num" w:pos="1620"/>
        <w:tab w:val="num" w:pos="1800"/>
      </w:tabs>
      <w:ind w:left="1620" w:hanging="360"/>
    </w:pPr>
    <w:rPr>
      <w:sz w:val="22"/>
    </w:rPr>
  </w:style>
  <w:style w:type="paragraph" w:customStyle="1" w:styleId="14pt">
    <w:name w:val="Обычный + 14 pt"/>
    <w:aliases w:val="по ширине,Первая строка:  1,5 см"/>
    <w:basedOn w:val="a"/>
    <w:rsid w:val="007563A9"/>
    <w:pPr>
      <w:ind w:firstLine="851"/>
      <w:jc w:val="both"/>
    </w:pPr>
    <w:rPr>
      <w:sz w:val="28"/>
      <w:szCs w:val="20"/>
    </w:rPr>
  </w:style>
  <w:style w:type="paragraph" w:customStyle="1" w:styleId="1d">
    <w:name w:val="Схема документа1"/>
    <w:basedOn w:val="a"/>
    <w:rsid w:val="007563A9"/>
    <w:pPr>
      <w:shd w:val="clear" w:color="auto" w:fill="000080"/>
      <w:suppressAutoHyphens/>
    </w:pPr>
    <w:rPr>
      <w:rFonts w:ascii="Tahoma" w:hAnsi="Tahoma" w:cs="Tahoma"/>
      <w:lang w:eastAsia="ar-SA"/>
    </w:rPr>
  </w:style>
  <w:style w:type="paragraph" w:customStyle="1" w:styleId="72">
    <w:name w:val="Знак7"/>
    <w:basedOn w:val="a"/>
    <w:rsid w:val="007563A9"/>
    <w:pPr>
      <w:spacing w:after="160" w:line="240" w:lineRule="exact"/>
    </w:pPr>
    <w:rPr>
      <w:rFonts w:ascii="Verdana" w:hAnsi="Verdana"/>
      <w:sz w:val="20"/>
      <w:szCs w:val="20"/>
      <w:lang w:val="en-US" w:eastAsia="en-US"/>
    </w:rPr>
  </w:style>
  <w:style w:type="paragraph" w:customStyle="1" w:styleId="220">
    <w:name w:val="Основной текст 22"/>
    <w:basedOn w:val="a"/>
    <w:rsid w:val="007563A9"/>
    <w:pPr>
      <w:spacing w:line="360" w:lineRule="auto"/>
      <w:ind w:firstLine="1134"/>
      <w:jc w:val="both"/>
    </w:pPr>
    <w:rPr>
      <w:sz w:val="28"/>
      <w:szCs w:val="20"/>
    </w:rPr>
  </w:style>
  <w:style w:type="paragraph" w:customStyle="1" w:styleId="1e">
    <w:name w:val="Абзац списка1"/>
    <w:basedOn w:val="a"/>
    <w:rsid w:val="007563A9"/>
    <w:pPr>
      <w:spacing w:after="200" w:line="276" w:lineRule="auto"/>
      <w:ind w:left="720"/>
      <w:contextualSpacing/>
    </w:pPr>
    <w:rPr>
      <w:rFonts w:ascii="Calibri" w:hAnsi="Calibri"/>
      <w:sz w:val="22"/>
      <w:szCs w:val="22"/>
      <w:lang w:eastAsia="en-US"/>
    </w:rPr>
  </w:style>
  <w:style w:type="paragraph" w:customStyle="1" w:styleId="FR3">
    <w:name w:val="FR3"/>
    <w:rsid w:val="007563A9"/>
    <w:pPr>
      <w:widowControl w:val="0"/>
      <w:snapToGrid w:val="0"/>
      <w:spacing w:before="480" w:after="0" w:line="240" w:lineRule="auto"/>
    </w:pPr>
    <w:rPr>
      <w:rFonts w:ascii="Arial" w:eastAsia="Times New Roman" w:hAnsi="Arial" w:cs="Times New Roman"/>
      <w:sz w:val="16"/>
      <w:szCs w:val="20"/>
      <w:lang w:eastAsia="ru-RU"/>
    </w:rPr>
  </w:style>
  <w:style w:type="character" w:customStyle="1" w:styleId="ConsNonformat0">
    <w:name w:val="ConsNonformat Знак Знак Знак Знак Знак"/>
    <w:link w:val="ConsNonformat1"/>
    <w:locked/>
    <w:rsid w:val="007563A9"/>
    <w:rPr>
      <w:rFonts w:ascii="Courier New" w:hAnsi="Courier New" w:cs="Courier New"/>
      <w:sz w:val="24"/>
      <w:szCs w:val="24"/>
    </w:rPr>
  </w:style>
  <w:style w:type="paragraph" w:customStyle="1" w:styleId="ConsNonformat1">
    <w:name w:val="ConsNonformat Знак Знак Знак Знак"/>
    <w:link w:val="ConsNonformat0"/>
    <w:rsid w:val="007563A9"/>
    <w:pPr>
      <w:widowControl w:val="0"/>
      <w:autoSpaceDE w:val="0"/>
      <w:autoSpaceDN w:val="0"/>
      <w:adjustRightInd w:val="0"/>
      <w:spacing w:after="0" w:line="240" w:lineRule="auto"/>
      <w:ind w:right="19772"/>
    </w:pPr>
    <w:rPr>
      <w:rFonts w:ascii="Courier New" w:hAnsi="Courier New" w:cs="Courier New"/>
      <w:sz w:val="24"/>
      <w:szCs w:val="24"/>
    </w:rPr>
  </w:style>
  <w:style w:type="paragraph" w:customStyle="1" w:styleId="ConsNonformat2">
    <w:name w:val="ConsNonformat Знак Знак"/>
    <w:rsid w:val="007563A9"/>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Nonformat3">
    <w:name w:val="ConsNonformat Знак Знак Знак"/>
    <w:rsid w:val="007563A9"/>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b">
    <w:name w:val="Обычнхbй"/>
    <w:rsid w:val="007563A9"/>
    <w:pPr>
      <w:widowControl w:val="0"/>
      <w:snapToGrid w:val="0"/>
      <w:spacing w:after="0" w:line="240" w:lineRule="auto"/>
    </w:pPr>
    <w:rPr>
      <w:rFonts w:ascii="Times New Roman" w:eastAsia="Times New Roman" w:hAnsi="Times New Roman" w:cs="Times New Roman"/>
      <w:sz w:val="20"/>
      <w:szCs w:val="20"/>
      <w:lang w:eastAsia="ru-RU"/>
    </w:rPr>
  </w:style>
  <w:style w:type="character" w:customStyle="1" w:styleId="29">
    <w:name w:val="Основной текст (2)_"/>
    <w:link w:val="2a"/>
    <w:uiPriority w:val="99"/>
    <w:locked/>
    <w:rsid w:val="007563A9"/>
    <w:rPr>
      <w:b/>
      <w:bCs/>
      <w:sz w:val="25"/>
      <w:szCs w:val="25"/>
      <w:shd w:val="clear" w:color="auto" w:fill="FFFFFF"/>
    </w:rPr>
  </w:style>
  <w:style w:type="paragraph" w:customStyle="1" w:styleId="2a">
    <w:name w:val="Основной текст (2)"/>
    <w:basedOn w:val="a"/>
    <w:link w:val="29"/>
    <w:uiPriority w:val="99"/>
    <w:rsid w:val="007563A9"/>
    <w:pPr>
      <w:widowControl w:val="0"/>
      <w:shd w:val="clear" w:color="auto" w:fill="FFFFFF"/>
      <w:spacing w:after="60" w:line="240" w:lineRule="atLeast"/>
    </w:pPr>
    <w:rPr>
      <w:rFonts w:asciiTheme="minorHAnsi" w:eastAsiaTheme="minorHAnsi" w:hAnsiTheme="minorHAnsi" w:cstheme="minorBidi"/>
      <w:b/>
      <w:bCs/>
      <w:sz w:val="25"/>
      <w:szCs w:val="25"/>
      <w:lang w:eastAsia="en-US"/>
    </w:rPr>
  </w:style>
  <w:style w:type="character" w:customStyle="1" w:styleId="1f">
    <w:name w:val="Заголовок №1_"/>
    <w:link w:val="1f0"/>
    <w:locked/>
    <w:rsid w:val="007563A9"/>
    <w:rPr>
      <w:b/>
      <w:bCs/>
      <w:spacing w:val="-2"/>
      <w:shd w:val="clear" w:color="auto" w:fill="FFFFFF"/>
    </w:rPr>
  </w:style>
  <w:style w:type="paragraph" w:customStyle="1" w:styleId="1f0">
    <w:name w:val="Заголовок №1"/>
    <w:basedOn w:val="a"/>
    <w:link w:val="1f"/>
    <w:rsid w:val="007563A9"/>
    <w:pPr>
      <w:widowControl w:val="0"/>
      <w:shd w:val="clear" w:color="auto" w:fill="FFFFFF"/>
      <w:spacing w:before="240" w:after="360" w:line="0" w:lineRule="atLeast"/>
      <w:jc w:val="center"/>
      <w:outlineLvl w:val="0"/>
    </w:pPr>
    <w:rPr>
      <w:rFonts w:asciiTheme="minorHAnsi" w:eastAsiaTheme="minorHAnsi" w:hAnsiTheme="minorHAnsi" w:cstheme="minorBidi"/>
      <w:b/>
      <w:bCs/>
      <w:spacing w:val="-2"/>
      <w:sz w:val="22"/>
      <w:szCs w:val="22"/>
      <w:lang w:eastAsia="en-US"/>
    </w:rPr>
  </w:style>
  <w:style w:type="character" w:styleId="affd">
    <w:name w:val="footnote reference"/>
    <w:uiPriority w:val="99"/>
    <w:semiHidden/>
    <w:unhideWhenUsed/>
    <w:rsid w:val="007563A9"/>
    <w:rPr>
      <w:vertAlign w:val="superscript"/>
    </w:rPr>
  </w:style>
  <w:style w:type="character" w:styleId="affe">
    <w:name w:val="annotation reference"/>
    <w:semiHidden/>
    <w:unhideWhenUsed/>
    <w:rsid w:val="007563A9"/>
    <w:rPr>
      <w:sz w:val="16"/>
      <w:szCs w:val="16"/>
    </w:rPr>
  </w:style>
  <w:style w:type="character" w:styleId="afff">
    <w:name w:val="Book Title"/>
    <w:qFormat/>
    <w:rsid w:val="007563A9"/>
    <w:rPr>
      <w:b/>
      <w:bCs/>
      <w:smallCaps/>
      <w:spacing w:val="5"/>
      <w:sz w:val="28"/>
      <w:lang w:val="en-US" w:eastAsia="en-US" w:bidi="ar-SA"/>
    </w:rPr>
  </w:style>
  <w:style w:type="character" w:customStyle="1" w:styleId="37">
    <w:name w:val="Текст Знак3"/>
    <w:aliases w:val="Текст Знак2 Знак,Текст Знак Знак1 Знак,Знак1 Знак Знак1 Знак Знак,Знак1 Знак Знак Знак1 Знак Знак,Знак1 Знак1 Знак Знак Знак,Знак1 Знак Знак Знак1,Знак1 Знак1 Знак,Текст Знак Знак Знак1 Знак,Текст Знак Знак Знак Знак Знак,Текст Знак Знак2"/>
    <w:rsid w:val="007563A9"/>
    <w:rPr>
      <w:rFonts w:ascii="Courier New" w:hAnsi="Courier New" w:cs="Courier New" w:hint="default"/>
    </w:rPr>
  </w:style>
  <w:style w:type="character" w:customStyle="1" w:styleId="18">
    <w:name w:val="Текст выноски Знак1"/>
    <w:basedOn w:val="a0"/>
    <w:link w:val="afd"/>
    <w:semiHidden/>
    <w:locked/>
    <w:rsid w:val="007563A9"/>
    <w:rPr>
      <w:rFonts w:ascii="Tahoma" w:eastAsia="Times New Roman" w:hAnsi="Tahoma" w:cs="Times New Roman"/>
      <w:sz w:val="16"/>
      <w:szCs w:val="16"/>
      <w:lang w:eastAsia="ru-RU"/>
    </w:rPr>
  </w:style>
  <w:style w:type="character" w:customStyle="1" w:styleId="210">
    <w:name w:val="Основной текст 2 Знак1"/>
    <w:basedOn w:val="a0"/>
    <w:link w:val="23"/>
    <w:semiHidden/>
    <w:locked/>
    <w:rsid w:val="007563A9"/>
    <w:rPr>
      <w:rFonts w:ascii="Times New Roman" w:eastAsia="Times New Roman" w:hAnsi="Times New Roman" w:cs="Times New Roman"/>
      <w:sz w:val="24"/>
      <w:szCs w:val="24"/>
      <w:lang w:eastAsia="ru-RU"/>
    </w:rPr>
  </w:style>
  <w:style w:type="character" w:customStyle="1" w:styleId="HTML1">
    <w:name w:val="Стандартный HTML Знак1"/>
    <w:basedOn w:val="a0"/>
    <w:link w:val="HTML"/>
    <w:semiHidden/>
    <w:locked/>
    <w:rsid w:val="007563A9"/>
    <w:rPr>
      <w:rFonts w:ascii="Arial Unicode MS" w:eastAsia="Arial Unicode MS" w:hAnsi="Arial Unicode MS" w:cs="Arial Unicode MS"/>
      <w:color w:val="000000"/>
      <w:sz w:val="20"/>
      <w:szCs w:val="20"/>
      <w:lang w:eastAsia="ru-RU"/>
    </w:rPr>
  </w:style>
  <w:style w:type="character" w:customStyle="1" w:styleId="310">
    <w:name w:val="Основной текст 3 Знак1"/>
    <w:basedOn w:val="a0"/>
    <w:link w:val="31"/>
    <w:uiPriority w:val="99"/>
    <w:semiHidden/>
    <w:locked/>
    <w:rsid w:val="007563A9"/>
    <w:rPr>
      <w:rFonts w:ascii="Times New Roman" w:eastAsia="Times New Roman" w:hAnsi="Times New Roman" w:cs="Times New Roman"/>
      <w:sz w:val="16"/>
      <w:szCs w:val="16"/>
      <w:lang w:val="en-US"/>
    </w:rPr>
  </w:style>
  <w:style w:type="character" w:customStyle="1" w:styleId="211">
    <w:name w:val="Основной текст с отступом 2 Знак1"/>
    <w:basedOn w:val="a0"/>
    <w:link w:val="25"/>
    <w:uiPriority w:val="99"/>
    <w:semiHidden/>
    <w:locked/>
    <w:rsid w:val="007563A9"/>
    <w:rPr>
      <w:rFonts w:ascii="Times New Roman" w:eastAsia="Times New Roman" w:hAnsi="Times New Roman" w:cs="Times New Roman"/>
      <w:sz w:val="24"/>
      <w:szCs w:val="24"/>
    </w:rPr>
  </w:style>
  <w:style w:type="character" w:customStyle="1" w:styleId="311">
    <w:name w:val="Основной текст с отступом 3 Знак1"/>
    <w:basedOn w:val="a0"/>
    <w:link w:val="34"/>
    <w:semiHidden/>
    <w:locked/>
    <w:rsid w:val="007563A9"/>
    <w:rPr>
      <w:rFonts w:ascii="Times New Roman" w:eastAsia="Times New Roman" w:hAnsi="Times New Roman" w:cs="Times New Roman"/>
      <w:b/>
      <w:bCs/>
      <w:sz w:val="24"/>
      <w:szCs w:val="24"/>
    </w:rPr>
  </w:style>
  <w:style w:type="character" w:customStyle="1" w:styleId="1f1">
    <w:name w:val="Схема документа Знак1"/>
    <w:rsid w:val="007563A9"/>
    <w:rPr>
      <w:rFonts w:ascii="Tahoma" w:hAnsi="Tahoma" w:cs="Tahoma" w:hint="default"/>
      <w:sz w:val="16"/>
      <w:szCs w:val="16"/>
    </w:rPr>
  </w:style>
  <w:style w:type="character" w:customStyle="1" w:styleId="afff0">
    <w:name w:val="Основной шрифт"/>
    <w:rsid w:val="007563A9"/>
  </w:style>
  <w:style w:type="character" w:customStyle="1" w:styleId="1f2">
    <w:name w:val="Текст Знак1 Знак"/>
    <w:aliases w:val="Знак1 Знак Знак2 Знак Знак,Текст Знак1 Знак1 Знак Знак,Текст Знак Знак1 Знак1 Знак Знак,Знак1 Знак Знак1 Знак Знак1 Знак Знак,Знак1 Знак Знак Знак1 Знак Знак1 Знак Знак,Знак1 Знак1 Знак Знак Знак1 Знак Знак,Текст Знак2"/>
    <w:rsid w:val="007563A9"/>
    <w:rPr>
      <w:rFonts w:ascii="Courier New" w:hAnsi="Courier New" w:cs="Courier New" w:hint="default"/>
      <w:sz w:val="24"/>
      <w:szCs w:val="24"/>
      <w:lang w:bidi="ar-SA"/>
    </w:rPr>
  </w:style>
  <w:style w:type="character" w:customStyle="1" w:styleId="2b">
    <w:name w:val="Знак Знак2"/>
    <w:basedOn w:val="a0"/>
    <w:rsid w:val="007563A9"/>
    <w:rPr>
      <w:lang w:val="ru-RU" w:eastAsia="ru-RU" w:bidi="ar-SA"/>
    </w:rPr>
  </w:style>
  <w:style w:type="character" w:customStyle="1" w:styleId="afff1">
    <w:name w:val="Знак Знак"/>
    <w:basedOn w:val="a0"/>
    <w:rsid w:val="007563A9"/>
    <w:rPr>
      <w:lang w:val="ru-RU" w:eastAsia="ru-RU" w:bidi="ar-SA"/>
    </w:rPr>
  </w:style>
  <w:style w:type="character" w:customStyle="1" w:styleId="hl41">
    <w:name w:val="hl41"/>
    <w:basedOn w:val="a0"/>
    <w:rsid w:val="007563A9"/>
    <w:rPr>
      <w:b/>
      <w:bCs/>
      <w:sz w:val="20"/>
      <w:szCs w:val="20"/>
    </w:rPr>
  </w:style>
  <w:style w:type="character" w:customStyle="1" w:styleId="ConsNonformat4">
    <w:name w:val="ConsNonformat Знак"/>
    <w:basedOn w:val="a0"/>
    <w:rsid w:val="007563A9"/>
    <w:rPr>
      <w:rFonts w:ascii="Courier New" w:hAnsi="Courier New" w:cs="Courier New" w:hint="default"/>
      <w:noProof w:val="0"/>
      <w:lang w:val="ru-RU" w:eastAsia="en-US" w:bidi="ar-SA"/>
    </w:rPr>
  </w:style>
  <w:style w:type="character" w:customStyle="1" w:styleId="51">
    <w:name w:val="Знак5"/>
    <w:basedOn w:val="a0"/>
    <w:rsid w:val="007563A9"/>
    <w:rPr>
      <w:lang w:val="ru-RU" w:eastAsia="ru-RU" w:bidi="ar-SA"/>
    </w:rPr>
  </w:style>
  <w:style w:type="character" w:customStyle="1" w:styleId="61">
    <w:name w:val="Знак6"/>
    <w:rsid w:val="007563A9"/>
    <w:rPr>
      <w:sz w:val="24"/>
      <w:szCs w:val="24"/>
      <w:lang w:bidi="ar-SA"/>
    </w:rPr>
  </w:style>
  <w:style w:type="character" w:customStyle="1" w:styleId="710">
    <w:name w:val="Знак71"/>
    <w:rsid w:val="007563A9"/>
    <w:rPr>
      <w:rFonts w:ascii="Tahoma" w:hAnsi="Tahoma" w:cs="Tahoma" w:hint="default"/>
      <w:sz w:val="16"/>
      <w:szCs w:val="16"/>
      <w:lang w:val="ru-RU" w:eastAsia="ru-RU" w:bidi="ar-SA"/>
    </w:rPr>
  </w:style>
  <w:style w:type="character" w:customStyle="1" w:styleId="ConsPlusNormal1">
    <w:name w:val="ConsPlusNormal Знак Знак"/>
    <w:locked/>
    <w:rsid w:val="007563A9"/>
    <w:rPr>
      <w:rFonts w:ascii="Arial" w:hAnsi="Arial" w:cs="Arial" w:hint="default"/>
      <w:sz w:val="24"/>
      <w:szCs w:val="24"/>
      <w:lang w:val="ru-RU" w:eastAsia="ru-RU" w:bidi="ar-SA"/>
    </w:rPr>
  </w:style>
  <w:style w:type="character" w:customStyle="1" w:styleId="120">
    <w:name w:val="Знак12"/>
    <w:rsid w:val="007563A9"/>
    <w:rPr>
      <w:rFonts w:ascii="Courier New" w:hAnsi="Courier New" w:cs="Courier New" w:hint="default"/>
      <w:sz w:val="24"/>
      <w:szCs w:val="24"/>
      <w:lang w:val="ru-RU" w:eastAsia="ru-RU" w:bidi="ar-SA"/>
    </w:rPr>
  </w:style>
  <w:style w:type="character" w:customStyle="1" w:styleId="11">
    <w:name w:val="Текст примечания Знак1"/>
    <w:basedOn w:val="a0"/>
    <w:link w:val="a8"/>
    <w:semiHidden/>
    <w:locked/>
    <w:rsid w:val="007563A9"/>
    <w:rPr>
      <w:rFonts w:ascii="Times New Roman" w:eastAsia="Times New Roman" w:hAnsi="Times New Roman" w:cs="Times New Roman"/>
      <w:sz w:val="20"/>
      <w:szCs w:val="20"/>
      <w:lang w:eastAsia="ru-RU"/>
    </w:rPr>
  </w:style>
  <w:style w:type="character" w:customStyle="1" w:styleId="17">
    <w:name w:val="Тема примечания Знак1"/>
    <w:basedOn w:val="11"/>
    <w:link w:val="afb"/>
    <w:semiHidden/>
    <w:locked/>
    <w:rsid w:val="007563A9"/>
    <w:rPr>
      <w:b/>
      <w:bCs/>
    </w:rPr>
  </w:style>
  <w:style w:type="character" w:customStyle="1" w:styleId="ConsPlusNormal2">
    <w:name w:val="ConsPlusNormal Знак Знак Знак"/>
    <w:locked/>
    <w:rsid w:val="007563A9"/>
    <w:rPr>
      <w:rFonts w:ascii="Arial" w:hAnsi="Arial" w:cs="Arial" w:hint="default"/>
      <w:sz w:val="24"/>
      <w:szCs w:val="24"/>
      <w:lang w:val="ru-RU" w:eastAsia="ru-RU" w:bidi="ar-SA"/>
    </w:rPr>
  </w:style>
  <w:style w:type="character" w:customStyle="1" w:styleId="111">
    <w:name w:val="Знак1 Знак Знак1 Знак1"/>
    <w:aliases w:val="Текст Знак1 Знак Знак1,Текст Знак41,Текст Знак2 Знак11,Знак1 Знак Знак2 Знак Знак Знак1,Текст Знак1 Знак1 Знак Знак Знак1,Текст Знак Знак1 Знак1 Знак Знак Знак1,Знак1 Знак Знак1 Знак Знак1 Знак Знак Знак1"/>
    <w:rsid w:val="007563A9"/>
    <w:rPr>
      <w:rFonts w:ascii="Courier New" w:hAnsi="Courier New" w:cs="Courier New" w:hint="default"/>
    </w:rPr>
  </w:style>
  <w:style w:type="character" w:customStyle="1" w:styleId="ConsNonformat5">
    <w:name w:val="ConsNonformat Знак Знак Знак Знак Знак Знак"/>
    <w:locked/>
    <w:rsid w:val="007563A9"/>
    <w:rPr>
      <w:rFonts w:ascii="Courier New" w:hAnsi="Courier New" w:cs="Courier New" w:hint="default"/>
      <w:sz w:val="24"/>
      <w:szCs w:val="24"/>
      <w:lang w:val="ru-RU" w:eastAsia="ru-RU" w:bidi="ar-SA"/>
    </w:rPr>
  </w:style>
  <w:style w:type="character" w:customStyle="1" w:styleId="212">
    <w:name w:val="Знак21"/>
    <w:rsid w:val="007563A9"/>
    <w:rPr>
      <w:b/>
      <w:bCs/>
      <w:sz w:val="28"/>
      <w:szCs w:val="28"/>
      <w:lang w:val="ru-RU" w:eastAsia="ru-RU" w:bidi="ar-SA"/>
    </w:rPr>
  </w:style>
  <w:style w:type="character" w:customStyle="1" w:styleId="200">
    <w:name w:val="Знак20"/>
    <w:rsid w:val="007563A9"/>
    <w:rPr>
      <w:rFonts w:ascii="Arial Narrow" w:hAnsi="Arial Narrow" w:hint="default"/>
      <w:sz w:val="28"/>
      <w:szCs w:val="24"/>
      <w:lang w:val="ru-RU" w:eastAsia="ru-RU" w:bidi="ar-SA"/>
    </w:rPr>
  </w:style>
  <w:style w:type="character" w:customStyle="1" w:styleId="190">
    <w:name w:val="Знак19"/>
    <w:rsid w:val="007563A9"/>
    <w:rPr>
      <w:b/>
      <w:bCs w:val="0"/>
      <w:color w:val="000000"/>
      <w:sz w:val="30"/>
      <w:szCs w:val="24"/>
      <w:lang w:val="ru-RU" w:eastAsia="ru-RU" w:bidi="ar-SA"/>
    </w:rPr>
  </w:style>
  <w:style w:type="character" w:customStyle="1" w:styleId="180">
    <w:name w:val="Знак18"/>
    <w:rsid w:val="007563A9"/>
    <w:rPr>
      <w:rFonts w:ascii="PetersburgCTT" w:hAnsi="PetersburgCTT" w:hint="default"/>
      <w:i/>
      <w:iCs w:val="0"/>
      <w:sz w:val="22"/>
      <w:szCs w:val="24"/>
      <w:lang w:val="ru-RU" w:eastAsia="ru-RU" w:bidi="ar-SA"/>
    </w:rPr>
  </w:style>
  <w:style w:type="character" w:customStyle="1" w:styleId="170">
    <w:name w:val="Знак17"/>
    <w:rsid w:val="007563A9"/>
    <w:rPr>
      <w:rFonts w:ascii="PetersburgCTT" w:hAnsi="PetersburgCTT" w:hint="default"/>
      <w:i/>
      <w:iCs w:val="0"/>
      <w:sz w:val="18"/>
      <w:szCs w:val="24"/>
      <w:lang w:val="ru-RU" w:eastAsia="ru-RU" w:bidi="ar-SA"/>
    </w:rPr>
  </w:style>
  <w:style w:type="character" w:customStyle="1" w:styleId="82">
    <w:name w:val="Знак8"/>
    <w:rsid w:val="007563A9"/>
    <w:rPr>
      <w:sz w:val="24"/>
      <w:szCs w:val="24"/>
      <w:lang w:val="en-US" w:eastAsia="en-US" w:bidi="ar-SA"/>
    </w:rPr>
  </w:style>
  <w:style w:type="character" w:customStyle="1" w:styleId="100">
    <w:name w:val="Знак10"/>
    <w:rsid w:val="007563A9"/>
    <w:rPr>
      <w:sz w:val="24"/>
      <w:szCs w:val="24"/>
      <w:lang w:val="ru-RU" w:eastAsia="en-US" w:bidi="ar-SA"/>
    </w:rPr>
  </w:style>
  <w:style w:type="character" w:customStyle="1" w:styleId="92">
    <w:name w:val="Знак9"/>
    <w:rsid w:val="007563A9"/>
    <w:rPr>
      <w:b/>
      <w:bCs/>
      <w:sz w:val="24"/>
      <w:szCs w:val="24"/>
      <w:lang w:val="ru-RU" w:eastAsia="en-US" w:bidi="ar-SA"/>
    </w:rPr>
  </w:style>
  <w:style w:type="character" w:customStyle="1" w:styleId="130">
    <w:name w:val="Знак13"/>
    <w:rsid w:val="007563A9"/>
    <w:rPr>
      <w:rFonts w:ascii="Tahoma" w:hAnsi="Tahoma" w:cs="Tahoma" w:hint="default"/>
      <w:sz w:val="24"/>
      <w:szCs w:val="24"/>
      <w:lang w:val="ru-RU" w:eastAsia="ru-RU" w:bidi="ar-SA"/>
    </w:rPr>
  </w:style>
  <w:style w:type="character" w:customStyle="1" w:styleId="140">
    <w:name w:val="Знак14"/>
    <w:rsid w:val="007563A9"/>
    <w:rPr>
      <w:rFonts w:ascii="Tahoma" w:hAnsi="Tahoma" w:cs="Tahoma" w:hint="default"/>
      <w:sz w:val="16"/>
      <w:szCs w:val="16"/>
      <w:lang w:val="ru-RU" w:eastAsia="ru-RU" w:bidi="ar-SA"/>
    </w:rPr>
  </w:style>
  <w:style w:type="character" w:customStyle="1" w:styleId="150">
    <w:name w:val="Знак15"/>
    <w:rsid w:val="007563A9"/>
    <w:rPr>
      <w:lang w:val="ru-RU" w:eastAsia="ru-RU" w:bidi="ar-SA"/>
    </w:rPr>
  </w:style>
  <w:style w:type="character" w:customStyle="1" w:styleId="160">
    <w:name w:val="Знак16"/>
    <w:rsid w:val="007563A9"/>
    <w:rPr>
      <w:lang w:val="ru-RU" w:eastAsia="ru-RU" w:bidi="ar-SA"/>
    </w:rPr>
  </w:style>
  <w:style w:type="character" w:customStyle="1" w:styleId="afff2">
    <w:name w:val="Основной текст + Полужирный"/>
    <w:uiPriority w:val="99"/>
    <w:rsid w:val="007563A9"/>
    <w:rPr>
      <w:rFonts w:ascii="Times New Roman" w:hAnsi="Times New Roman" w:cs="Times New Roman" w:hint="default"/>
      <w:b/>
      <w:bCs/>
      <w:sz w:val="25"/>
      <w:szCs w:val="25"/>
      <w:lang w:bidi="ar-SA"/>
    </w:rPr>
  </w:style>
  <w:style w:type="character" w:customStyle="1" w:styleId="afff3">
    <w:name w:val="Текст Знак Знак Знак"/>
    <w:rsid w:val="007563A9"/>
    <w:rPr>
      <w:rFonts w:ascii="Courier New" w:hAnsi="Courier New" w:cs="Courier New" w:hint="default"/>
      <w:sz w:val="24"/>
      <w:szCs w:val="24"/>
      <w:lang w:bidi="ar-SA"/>
    </w:rPr>
  </w:style>
  <w:style w:type="character" w:customStyle="1" w:styleId="1f3">
    <w:name w:val="Знак Знак1"/>
    <w:rsid w:val="007563A9"/>
    <w:rPr>
      <w:lang w:val="ru-RU" w:eastAsia="ru-RU" w:bidi="ar-SA"/>
    </w:rPr>
  </w:style>
  <w:style w:type="character" w:customStyle="1" w:styleId="1f4">
    <w:name w:val="Текст Знак1"/>
    <w:aliases w:val="Текст Знак1 Знак1 Знак1 Знак1,Знак1 Знак Знак2 Знак Знак1 Знак Знак1,Текст Знак1 Знак1 Знак Знак1 Знак Знак1,Текст Знак Знак1 Знак1 Знак Знак1 Знак Знак1,Знак1 Знак Знак2 Знак1 Знак1"/>
    <w:semiHidden/>
    <w:locked/>
    <w:rsid w:val="007563A9"/>
    <w:rPr>
      <w:rFonts w:ascii="Courier New" w:hAnsi="Courier New" w:cs="Courier New" w:hint="default"/>
    </w:rPr>
  </w:style>
  <w:style w:type="table" w:styleId="afff4">
    <w:name w:val="Table Grid"/>
    <w:basedOn w:val="a1"/>
    <w:rsid w:val="007563A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Номер2"/>
    <w:basedOn w:val="28"/>
    <w:rsid w:val="007563A9"/>
    <w:pPr>
      <w:tabs>
        <w:tab w:val="clear" w:pos="1755"/>
        <w:tab w:val="left" w:pos="964"/>
        <w:tab w:val="num" w:pos="2340"/>
        <w:tab w:val="num" w:pos="2509"/>
      </w:tabs>
      <w:ind w:left="2340" w:hanging="180"/>
    </w:pPr>
    <w:rPr>
      <w:sz w:val="22"/>
    </w:rPr>
  </w:style>
  <w:style w:type="character" w:customStyle="1" w:styleId="110">
    <w:name w:val="Заголовок 1 Знак1"/>
    <w:aliases w:val="Раздел Договора Знак1,H1 Знак1,&quot;Алмаз&quot; Знак1"/>
    <w:basedOn w:val="a0"/>
    <w:rsid w:val="001B7D7A"/>
    <w:rPr>
      <w:rFonts w:asciiTheme="majorHAnsi" w:eastAsiaTheme="majorEastAsia" w:hAnsiTheme="majorHAnsi" w:cstheme="majorBidi"/>
      <w:b/>
      <w:bCs/>
      <w:color w:val="365F91" w:themeColor="accent1" w:themeShade="BF"/>
      <w:sz w:val="28"/>
      <w:szCs w:val="28"/>
      <w:lang w:eastAsia="ru-RU"/>
    </w:rPr>
  </w:style>
  <w:style w:type="character" w:customStyle="1" w:styleId="213">
    <w:name w:val="Заголовок 2 Знак1"/>
    <w:aliases w:val="H2 Знак1,&quot;Изумруд&quot; Знак1"/>
    <w:basedOn w:val="a0"/>
    <w:semiHidden/>
    <w:rsid w:val="001B7D7A"/>
    <w:rPr>
      <w:rFonts w:asciiTheme="majorHAnsi" w:eastAsiaTheme="majorEastAsia" w:hAnsiTheme="majorHAnsi" w:cstheme="majorBidi"/>
      <w:b/>
      <w:bCs/>
      <w:color w:val="4F81BD" w:themeColor="accent1"/>
      <w:sz w:val="26"/>
      <w:szCs w:val="26"/>
      <w:lang w:eastAsia="ru-RU"/>
    </w:rPr>
  </w:style>
  <w:style w:type="paragraph" w:styleId="afff5">
    <w:name w:val="Plain Text"/>
    <w:aliases w:val="Текст Знак Знак1,Текст Знак1 Знак1 Знак1,Знак1 Знак Знак2 Знак Знак1 Знак,Текст Знак1 Знак1 Знак Знак1 Знак,Текст Знак Знак1 Знак1 Знак Знак1 Знак,Знак1 Знак Знак1 Знак Знак1 Знак Знак1 Знак,Знак1 Знак Знак2 Знак1"/>
    <w:basedOn w:val="a"/>
    <w:link w:val="43"/>
    <w:semiHidden/>
    <w:unhideWhenUsed/>
    <w:rsid w:val="00027834"/>
    <w:pPr>
      <w:autoSpaceDE w:val="0"/>
      <w:autoSpaceDN w:val="0"/>
    </w:pPr>
    <w:rPr>
      <w:rFonts w:ascii="Courier New" w:eastAsiaTheme="minorHAnsi" w:hAnsi="Courier New" w:cs="Courier New"/>
      <w:sz w:val="22"/>
      <w:szCs w:val="22"/>
      <w:lang w:eastAsia="en-US"/>
    </w:rPr>
  </w:style>
  <w:style w:type="character" w:customStyle="1" w:styleId="43">
    <w:name w:val="Текст Знак4"/>
    <w:aliases w:val="Текст Знак Знак1 Знак2,Текст Знак1 Знак1 Знак1 Знак,Знак1 Знак Знак2 Знак Знак1 Знак Знак,Текст Знак1 Знак1 Знак Знак1 Знак Знак,Текст Знак Знак1 Знак1 Знак Знак1 Знак Знак,Знак1 Знак Знак1 Знак Знак1 Знак Знак1 Знак Знак"/>
    <w:basedOn w:val="a0"/>
    <w:link w:val="afff5"/>
    <w:semiHidden/>
    <w:rsid w:val="00027834"/>
    <w:rPr>
      <w:rFonts w:ascii="Courier New" w:hAnsi="Courier New" w:cs="Courier New"/>
    </w:rPr>
  </w:style>
  <w:style w:type="character" w:customStyle="1" w:styleId="1f5">
    <w:name w:val="Основной текст Знак1"/>
    <w:basedOn w:val="a0"/>
    <w:semiHidden/>
    <w:locked/>
    <w:rsid w:val="00027834"/>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55125353">
      <w:bodyDiv w:val="1"/>
      <w:marLeft w:val="0"/>
      <w:marRight w:val="0"/>
      <w:marTop w:val="0"/>
      <w:marBottom w:val="0"/>
      <w:divBdr>
        <w:top w:val="none" w:sz="0" w:space="0" w:color="auto"/>
        <w:left w:val="none" w:sz="0" w:space="0" w:color="auto"/>
        <w:bottom w:val="none" w:sz="0" w:space="0" w:color="auto"/>
        <w:right w:val="none" w:sz="0" w:space="0" w:color="auto"/>
      </w:divBdr>
    </w:div>
    <w:div w:id="553470651">
      <w:bodyDiv w:val="1"/>
      <w:marLeft w:val="0"/>
      <w:marRight w:val="0"/>
      <w:marTop w:val="0"/>
      <w:marBottom w:val="0"/>
      <w:divBdr>
        <w:top w:val="none" w:sz="0" w:space="0" w:color="auto"/>
        <w:left w:val="none" w:sz="0" w:space="0" w:color="auto"/>
        <w:bottom w:val="none" w:sz="0" w:space="0" w:color="auto"/>
        <w:right w:val="none" w:sz="0" w:space="0" w:color="auto"/>
      </w:divBdr>
    </w:div>
    <w:div w:id="1100679865">
      <w:bodyDiv w:val="1"/>
      <w:marLeft w:val="0"/>
      <w:marRight w:val="0"/>
      <w:marTop w:val="0"/>
      <w:marBottom w:val="0"/>
      <w:divBdr>
        <w:top w:val="none" w:sz="0" w:space="0" w:color="auto"/>
        <w:left w:val="none" w:sz="0" w:space="0" w:color="auto"/>
        <w:bottom w:val="none" w:sz="0" w:space="0" w:color="auto"/>
        <w:right w:val="none" w:sz="0" w:space="0" w:color="auto"/>
      </w:divBdr>
    </w:div>
    <w:div w:id="1122575066">
      <w:bodyDiv w:val="1"/>
      <w:marLeft w:val="0"/>
      <w:marRight w:val="0"/>
      <w:marTop w:val="0"/>
      <w:marBottom w:val="0"/>
      <w:divBdr>
        <w:top w:val="none" w:sz="0" w:space="0" w:color="auto"/>
        <w:left w:val="none" w:sz="0" w:space="0" w:color="auto"/>
        <w:bottom w:val="none" w:sz="0" w:space="0" w:color="auto"/>
        <w:right w:val="none" w:sz="0" w:space="0" w:color="auto"/>
      </w:divBdr>
    </w:div>
    <w:div w:id="1129321179">
      <w:bodyDiv w:val="1"/>
      <w:marLeft w:val="0"/>
      <w:marRight w:val="0"/>
      <w:marTop w:val="0"/>
      <w:marBottom w:val="0"/>
      <w:divBdr>
        <w:top w:val="none" w:sz="0" w:space="0" w:color="auto"/>
        <w:left w:val="none" w:sz="0" w:space="0" w:color="auto"/>
        <w:bottom w:val="none" w:sz="0" w:space="0" w:color="auto"/>
        <w:right w:val="none" w:sz="0" w:space="0" w:color="auto"/>
      </w:divBdr>
    </w:div>
    <w:div w:id="1281688041">
      <w:bodyDiv w:val="1"/>
      <w:marLeft w:val="0"/>
      <w:marRight w:val="0"/>
      <w:marTop w:val="0"/>
      <w:marBottom w:val="0"/>
      <w:divBdr>
        <w:top w:val="none" w:sz="0" w:space="0" w:color="auto"/>
        <w:left w:val="none" w:sz="0" w:space="0" w:color="auto"/>
        <w:bottom w:val="none" w:sz="0" w:space="0" w:color="auto"/>
        <w:right w:val="none" w:sz="0" w:space="0" w:color="auto"/>
      </w:divBdr>
    </w:div>
    <w:div w:id="211324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47429-BAF6-4422-996B-6DFF3B004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29</Pages>
  <Words>6452</Words>
  <Characters>36780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2016-06-03T09:05:00Z</dcterms:created>
  <dcterms:modified xsi:type="dcterms:W3CDTF">2016-07-04T13:16:00Z</dcterms:modified>
</cp:coreProperties>
</file>